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0B1A387" w14:textId="77777777" w:rsidR="002F6E8F" w:rsidRPr="002F6E8F" w:rsidRDefault="002F6E8F" w:rsidP="00581E0A">
      <w:pPr>
        <w:widowControl w:val="0"/>
        <w:spacing w:before="71"/>
        <w:ind w:left="1865"/>
        <w:rPr>
          <w:szCs w:val="22"/>
          <w:u w:val="single"/>
          <w:lang w:val="el-GR"/>
        </w:rPr>
      </w:pPr>
      <w:bookmarkStart w:id="0" w:name="OLE_LINK8"/>
      <w:bookmarkStart w:id="1" w:name="OLE_LINK9"/>
      <w:bookmarkStart w:id="2" w:name="_Hlk180834721"/>
      <w:r w:rsidRPr="002F6E8F">
        <w:rPr>
          <w:rFonts w:eastAsia="Calibri"/>
          <w:b/>
          <w:spacing w:val="-55"/>
          <w:szCs w:val="22"/>
          <w:u w:val="thick" w:color="000000"/>
          <w:lang w:val="el-GR"/>
        </w:rPr>
        <w:t xml:space="preserve"> </w:t>
      </w:r>
      <w:r w:rsidRPr="002F6E8F">
        <w:rPr>
          <w:rFonts w:eastAsia="Calibri"/>
          <w:b/>
          <w:sz w:val="24"/>
          <w:u w:val="single"/>
          <w:lang w:val="el-GR"/>
        </w:rPr>
        <w:t>ΥΠΟ</w:t>
      </w:r>
      <w:r w:rsidRPr="002F6E8F">
        <w:rPr>
          <w:rFonts w:eastAsia="Calibri"/>
          <w:b/>
          <w:spacing w:val="-1"/>
          <w:sz w:val="24"/>
          <w:u w:val="single"/>
          <w:lang w:val="el-GR"/>
        </w:rPr>
        <w:t>ΔΕ</w:t>
      </w:r>
      <w:r w:rsidRPr="002F6E8F">
        <w:rPr>
          <w:rFonts w:eastAsia="Calibri"/>
          <w:b/>
          <w:spacing w:val="-54"/>
          <w:sz w:val="24"/>
          <w:u w:val="single"/>
          <w:lang w:val="el-GR"/>
        </w:rPr>
        <w:t xml:space="preserve"> </w:t>
      </w:r>
      <w:r w:rsidRPr="002F6E8F">
        <w:rPr>
          <w:rFonts w:eastAsia="Calibri"/>
          <w:b/>
          <w:spacing w:val="-1"/>
          <w:sz w:val="24"/>
          <w:u w:val="single"/>
          <w:lang w:val="el-GR"/>
        </w:rPr>
        <w:t>ΙΓΜΑ</w:t>
      </w:r>
      <w:r w:rsidRPr="002F6E8F">
        <w:rPr>
          <w:rFonts w:eastAsia="Calibri"/>
          <w:b/>
          <w:spacing w:val="2"/>
          <w:sz w:val="24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u w:val="single"/>
          <w:lang w:val="el-GR"/>
        </w:rPr>
        <w:t>Ε</w:t>
      </w:r>
      <w:r w:rsidRPr="002F6E8F">
        <w:rPr>
          <w:rFonts w:eastAsia="Calibri"/>
          <w:b/>
          <w:spacing w:val="-54"/>
          <w:sz w:val="24"/>
          <w:u w:val="single"/>
          <w:lang w:val="el-GR"/>
        </w:rPr>
        <w:t xml:space="preserve"> </w:t>
      </w:r>
      <w:r w:rsidRPr="002F6E8F">
        <w:rPr>
          <w:rFonts w:eastAsia="Calibri"/>
          <w:b/>
          <w:spacing w:val="-2"/>
          <w:sz w:val="24"/>
          <w:u w:val="single"/>
          <w:lang w:val="el-GR"/>
        </w:rPr>
        <w:t>ΝΤ</w:t>
      </w:r>
      <w:r w:rsidRPr="002F6E8F">
        <w:rPr>
          <w:rFonts w:eastAsia="Calibri"/>
          <w:b/>
          <w:spacing w:val="-54"/>
          <w:sz w:val="24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u w:val="single"/>
          <w:lang w:val="el-GR"/>
        </w:rPr>
        <w:t>ΥΠ</w:t>
      </w:r>
      <w:r w:rsidRPr="002F6E8F">
        <w:rPr>
          <w:rFonts w:eastAsia="Calibri"/>
          <w:b/>
          <w:spacing w:val="-2"/>
          <w:sz w:val="24"/>
          <w:u w:val="single"/>
          <w:lang w:val="el-GR"/>
        </w:rPr>
        <w:t>ΟΥ</w:t>
      </w:r>
      <w:r w:rsidRPr="002F6E8F">
        <w:rPr>
          <w:rFonts w:eastAsia="Calibri"/>
          <w:b/>
          <w:spacing w:val="1"/>
          <w:sz w:val="24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u w:val="single"/>
          <w:lang w:val="el-GR"/>
        </w:rPr>
        <w:t>Ο</w:t>
      </w:r>
      <w:r w:rsidRPr="002F6E8F">
        <w:rPr>
          <w:rFonts w:eastAsia="Calibri"/>
          <w:b/>
          <w:spacing w:val="-1"/>
          <w:sz w:val="24"/>
          <w:u w:val="single"/>
          <w:lang w:val="el-GR"/>
        </w:rPr>
        <w:t>ΙΚ</w:t>
      </w:r>
      <w:r w:rsidRPr="002F6E8F">
        <w:rPr>
          <w:rFonts w:eastAsia="Calibri"/>
          <w:b/>
          <w:sz w:val="24"/>
          <w:u w:val="single"/>
          <w:lang w:val="el-GR"/>
        </w:rPr>
        <w:t>Ο</w:t>
      </w:r>
      <w:r w:rsidRPr="002F6E8F">
        <w:rPr>
          <w:rFonts w:eastAsia="Calibri"/>
          <w:b/>
          <w:spacing w:val="-2"/>
          <w:sz w:val="24"/>
          <w:u w:val="single"/>
          <w:lang w:val="el-GR"/>
        </w:rPr>
        <w:t>ΝΟΜΙΚΗ</w:t>
      </w:r>
      <w:r w:rsidRPr="002F6E8F">
        <w:rPr>
          <w:rFonts w:eastAsia="Calibri"/>
          <w:b/>
          <w:sz w:val="24"/>
          <w:u w:val="single"/>
          <w:lang w:val="el-GR"/>
        </w:rPr>
        <w:t>Σ ΠΡ</w:t>
      </w:r>
      <w:r w:rsidRPr="002F6E8F">
        <w:rPr>
          <w:rFonts w:eastAsia="Calibri"/>
          <w:b/>
          <w:spacing w:val="-54"/>
          <w:sz w:val="24"/>
          <w:u w:val="single"/>
          <w:lang w:val="el-GR"/>
        </w:rPr>
        <w:t xml:space="preserve"> </w:t>
      </w:r>
      <w:r w:rsidRPr="002F6E8F">
        <w:rPr>
          <w:rFonts w:eastAsia="Calibri"/>
          <w:b/>
          <w:sz w:val="24"/>
          <w:u w:val="single"/>
          <w:lang w:val="el-GR"/>
        </w:rPr>
        <w:t>Ο</w:t>
      </w:r>
      <w:r w:rsidRPr="002F6E8F">
        <w:rPr>
          <w:rFonts w:eastAsia="Calibri"/>
          <w:b/>
          <w:spacing w:val="-1"/>
          <w:sz w:val="24"/>
          <w:u w:val="single"/>
          <w:lang w:val="el-GR"/>
        </w:rPr>
        <w:t>ΣΦΟ</w:t>
      </w:r>
      <w:r w:rsidRPr="002F6E8F">
        <w:rPr>
          <w:rFonts w:eastAsia="Calibri"/>
          <w:b/>
          <w:spacing w:val="-2"/>
          <w:sz w:val="24"/>
          <w:u w:val="single"/>
          <w:lang w:val="el-GR"/>
        </w:rPr>
        <w:t>ΡΑ</w:t>
      </w:r>
      <w:r w:rsidRPr="002F6E8F">
        <w:rPr>
          <w:rFonts w:eastAsia="Calibri"/>
          <w:b/>
          <w:sz w:val="24"/>
          <w:u w:val="single"/>
          <w:lang w:val="el-GR"/>
        </w:rPr>
        <w:t xml:space="preserve">Σ </w:t>
      </w:r>
    </w:p>
    <w:p w14:paraId="57EF81B1" w14:textId="77777777" w:rsidR="002F6E8F" w:rsidRPr="002F6E8F" w:rsidRDefault="002F6E8F" w:rsidP="00581E0A">
      <w:pPr>
        <w:widowControl w:val="0"/>
        <w:spacing w:line="200" w:lineRule="exact"/>
        <w:rPr>
          <w:b/>
          <w:bCs/>
          <w:i/>
          <w:spacing w:val="-1"/>
          <w:szCs w:val="22"/>
          <w:lang w:val="el-GR"/>
        </w:rPr>
      </w:pPr>
    </w:p>
    <w:p w14:paraId="1A4F4B9B" w14:textId="77777777" w:rsidR="002F6E8F" w:rsidRPr="002F6E8F" w:rsidRDefault="002F6E8F" w:rsidP="00581E0A">
      <w:pPr>
        <w:widowControl w:val="0"/>
        <w:spacing w:line="200" w:lineRule="exact"/>
        <w:ind w:left="567"/>
        <w:rPr>
          <w:rFonts w:eastAsia="Calibri"/>
          <w:spacing w:val="22"/>
          <w:lang w:val="el-GR"/>
        </w:rPr>
      </w:pPr>
      <w:r w:rsidRPr="002F6E8F">
        <w:rPr>
          <w:b/>
          <w:bCs/>
          <w:i/>
          <w:spacing w:val="22"/>
          <w:szCs w:val="22"/>
          <w:lang w:val="el-GR"/>
        </w:rPr>
        <w:t>Προς Δ.Ε.Υ.Α Πατρών,  Γλαύκου 93,Πάτρα</w:t>
      </w:r>
    </w:p>
    <w:tbl>
      <w:tblPr>
        <w:tblStyle w:val="4-31"/>
        <w:tblW w:w="9607" w:type="dxa"/>
        <w:jc w:val="center"/>
        <w:tbl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single" w:sz="4" w:space="0" w:color="4BACC6"/>
          <w:insideV w:val="single" w:sz="4" w:space="0" w:color="4BACC6"/>
        </w:tblBorders>
        <w:tblCellMar>
          <w:top w:w="57" w:type="dxa"/>
          <w:left w:w="57" w:type="dxa"/>
          <w:bottom w:w="57" w:type="dxa"/>
          <w:right w:w="57" w:type="dxa"/>
        </w:tblCellMar>
        <w:tblLook w:val="0660" w:firstRow="1" w:lastRow="1" w:firstColumn="0" w:lastColumn="0" w:noHBand="1" w:noVBand="1"/>
      </w:tblPr>
      <w:tblGrid>
        <w:gridCol w:w="4795"/>
        <w:gridCol w:w="1757"/>
        <w:gridCol w:w="1475"/>
        <w:gridCol w:w="1580"/>
      </w:tblGrid>
      <w:tr w:rsidR="002F6E8F" w:rsidRPr="00581E0A" w14:paraId="527528DE" w14:textId="77777777" w:rsidTr="0073206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746"/>
          <w:jc w:val="center"/>
        </w:trPr>
        <w:tc>
          <w:tcPr>
            <w:tcW w:w="4795" w:type="dxa"/>
            <w:shd w:val="clear" w:color="auto" w:fill="C4BC96"/>
            <w:vAlign w:val="center"/>
          </w:tcPr>
          <w:p w14:paraId="7320F709" w14:textId="77777777" w:rsidR="002F6E8F" w:rsidRPr="00581E0A" w:rsidRDefault="002F6E8F" w:rsidP="00581E0A">
            <w:pPr>
              <w:ind w:left="142" w:right="120"/>
              <w:jc w:val="center"/>
              <w:rPr>
                <w:rFonts w:eastAsia="Times New Roman"/>
                <w:color w:val="auto"/>
                <w:sz w:val="24"/>
              </w:rPr>
            </w:pPr>
            <w:bookmarkStart w:id="3" w:name="_Hlk186266808"/>
            <w:r w:rsidRPr="00581E0A">
              <w:rPr>
                <w:rFonts w:eastAsia="Calibri"/>
                <w:i/>
                <w:color w:val="auto"/>
                <w:sz w:val="24"/>
              </w:rPr>
              <w:t>ΠΕΡΙΓΡΑΦΗ</w:t>
            </w:r>
          </w:p>
        </w:tc>
        <w:tc>
          <w:tcPr>
            <w:tcW w:w="1757" w:type="dxa"/>
            <w:shd w:val="clear" w:color="auto" w:fill="C4BC96"/>
            <w:vAlign w:val="center"/>
          </w:tcPr>
          <w:p w14:paraId="52B20496" w14:textId="77777777" w:rsidR="002F6E8F" w:rsidRPr="00581E0A" w:rsidRDefault="002F6E8F" w:rsidP="00581E0A">
            <w:pPr>
              <w:ind w:left="142" w:right="120"/>
              <w:jc w:val="center"/>
              <w:rPr>
                <w:rFonts w:eastAsia="Times New Roman"/>
                <w:color w:val="auto"/>
                <w:sz w:val="24"/>
              </w:rPr>
            </w:pPr>
            <w:r w:rsidRPr="00581E0A">
              <w:rPr>
                <w:rFonts w:eastAsia="Calibri"/>
                <w:i/>
                <w:color w:val="auto"/>
                <w:sz w:val="24"/>
              </w:rPr>
              <w:t>ΠΟΣΟΤΗΤΑ</w:t>
            </w:r>
          </w:p>
        </w:tc>
        <w:tc>
          <w:tcPr>
            <w:tcW w:w="1475" w:type="dxa"/>
            <w:shd w:val="clear" w:color="auto" w:fill="C4BC96"/>
            <w:vAlign w:val="center"/>
          </w:tcPr>
          <w:p w14:paraId="1266D320" w14:textId="77777777" w:rsidR="002F6E8F" w:rsidRPr="00581E0A" w:rsidRDefault="002F6E8F" w:rsidP="00581E0A">
            <w:pPr>
              <w:ind w:left="142" w:right="120"/>
              <w:jc w:val="center"/>
              <w:rPr>
                <w:rFonts w:eastAsia="Times New Roman"/>
                <w:color w:val="auto"/>
                <w:sz w:val="24"/>
              </w:rPr>
            </w:pPr>
            <w:r w:rsidRPr="00581E0A">
              <w:rPr>
                <w:rFonts w:eastAsia="Calibri"/>
                <w:i/>
                <w:color w:val="auto"/>
                <w:sz w:val="24"/>
              </w:rPr>
              <w:t xml:space="preserve">ΤΙΜΗ </w:t>
            </w:r>
          </w:p>
        </w:tc>
        <w:tc>
          <w:tcPr>
            <w:tcW w:w="1580" w:type="dxa"/>
            <w:shd w:val="clear" w:color="auto" w:fill="C4BC96"/>
            <w:vAlign w:val="center"/>
          </w:tcPr>
          <w:p w14:paraId="0DBE23EE" w14:textId="77777777" w:rsidR="002F6E8F" w:rsidRPr="00581E0A" w:rsidRDefault="002F6E8F" w:rsidP="00581E0A">
            <w:pPr>
              <w:jc w:val="center"/>
              <w:rPr>
                <w:rFonts w:eastAsia="Times New Roman"/>
                <w:color w:val="auto"/>
                <w:sz w:val="24"/>
              </w:rPr>
            </w:pPr>
            <w:r w:rsidRPr="00581E0A">
              <w:rPr>
                <w:rFonts w:eastAsia="Calibri"/>
                <w:i/>
                <w:color w:val="auto"/>
                <w:sz w:val="24"/>
              </w:rPr>
              <w:t>ΔΑΠΑΝΗ</w:t>
            </w:r>
          </w:p>
        </w:tc>
      </w:tr>
      <w:tr w:rsidR="002F6E8F" w:rsidRPr="00581E0A" w14:paraId="02C88633" w14:textId="77777777" w:rsidTr="0073206D">
        <w:trPr>
          <w:trHeight w:hRule="exact" w:val="686"/>
          <w:jc w:val="center"/>
        </w:trPr>
        <w:tc>
          <w:tcPr>
            <w:tcW w:w="4795" w:type="dxa"/>
            <w:vAlign w:val="center"/>
          </w:tcPr>
          <w:p w14:paraId="73ADAA75" w14:textId="77777777" w:rsidR="002F6E8F" w:rsidRPr="00581E0A" w:rsidRDefault="002F6E8F" w:rsidP="00581E0A">
            <w:pPr>
              <w:spacing w:line="276" w:lineRule="auto"/>
              <w:ind w:left="142" w:right="120"/>
              <w:rPr>
                <w:rFonts w:eastAsia="Times New Roman"/>
                <w:sz w:val="24"/>
                <w:lang w:val="el-GR"/>
              </w:rPr>
            </w:pPr>
            <w:r w:rsidRPr="00581E0A">
              <w:rPr>
                <w:rFonts w:eastAsia="Times New Roman"/>
                <w:spacing w:val="-1"/>
                <w:sz w:val="24"/>
                <w:lang w:val="el-GR"/>
              </w:rPr>
              <w:t>Ρυθμιστής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στροφών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………………….</w:t>
            </w:r>
            <w:r w:rsidRPr="00581E0A">
              <w:rPr>
                <w:rFonts w:eastAsia="Times New Roman"/>
                <w:spacing w:val="28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ισχύος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…… </w:t>
            </w:r>
            <w:r w:rsidRPr="00581E0A">
              <w:rPr>
                <w:rFonts w:eastAsia="Times New Roman"/>
                <w:sz w:val="24"/>
              </w:rPr>
              <w:t>kW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-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   </w:t>
            </w:r>
            <w:r w:rsidRPr="00581E0A">
              <w:rPr>
                <w:rFonts w:eastAsia="Times New Roman"/>
                <w:sz w:val="24"/>
                <w:lang w:val="el-GR"/>
              </w:rPr>
              <w:t>…….</w:t>
            </w:r>
            <w:r w:rsidRPr="00581E0A">
              <w:rPr>
                <w:rFonts w:eastAsia="Times New Roman"/>
                <w:spacing w:val="59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</w:rPr>
              <w:t>A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*</w:t>
            </w:r>
          </w:p>
        </w:tc>
        <w:tc>
          <w:tcPr>
            <w:tcW w:w="1757" w:type="dxa"/>
            <w:vAlign w:val="center"/>
          </w:tcPr>
          <w:p w14:paraId="6871343A" w14:textId="77777777" w:rsidR="002F6E8F" w:rsidRPr="00D37034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  <w:lang w:val="el-GR"/>
              </w:rPr>
            </w:pPr>
            <w:r>
              <w:rPr>
                <w:rFonts w:eastAsia="Calibri"/>
                <w:sz w:val="24"/>
                <w:lang w:val="el-GR"/>
              </w:rPr>
              <w:t>5</w:t>
            </w:r>
          </w:p>
        </w:tc>
        <w:tc>
          <w:tcPr>
            <w:tcW w:w="1475" w:type="dxa"/>
            <w:vAlign w:val="center"/>
          </w:tcPr>
          <w:p w14:paraId="59ED7A4C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80" w:type="dxa"/>
            <w:vAlign w:val="center"/>
          </w:tcPr>
          <w:p w14:paraId="06799EAA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14E3D644" w14:textId="77777777" w:rsidTr="0073206D">
        <w:trPr>
          <w:trHeight w:hRule="exact" w:val="690"/>
          <w:jc w:val="center"/>
        </w:trPr>
        <w:tc>
          <w:tcPr>
            <w:tcW w:w="4795" w:type="dxa"/>
            <w:vAlign w:val="center"/>
          </w:tcPr>
          <w:p w14:paraId="61D10CF8" w14:textId="77777777" w:rsidR="002F6E8F" w:rsidRPr="00581E0A" w:rsidRDefault="002F6E8F" w:rsidP="00581E0A">
            <w:pPr>
              <w:spacing w:line="276" w:lineRule="auto"/>
              <w:ind w:left="142" w:right="120"/>
              <w:rPr>
                <w:rFonts w:eastAsia="Times New Roman"/>
                <w:sz w:val="24"/>
                <w:lang w:val="el-GR"/>
              </w:rPr>
            </w:pPr>
            <w:r w:rsidRPr="00581E0A">
              <w:rPr>
                <w:rFonts w:eastAsia="Times New Roman"/>
                <w:spacing w:val="-1"/>
                <w:sz w:val="24"/>
                <w:lang w:val="el-GR"/>
              </w:rPr>
              <w:t>Ρυθμιστής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στροφών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………………….</w:t>
            </w:r>
            <w:r w:rsidRPr="00581E0A">
              <w:rPr>
                <w:rFonts w:eastAsia="Times New Roman"/>
                <w:spacing w:val="28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ισχύος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…… </w:t>
            </w:r>
            <w:r w:rsidRPr="00581E0A">
              <w:rPr>
                <w:rFonts w:eastAsia="Times New Roman"/>
                <w:sz w:val="24"/>
              </w:rPr>
              <w:t>kW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-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   </w:t>
            </w:r>
            <w:r w:rsidRPr="00581E0A">
              <w:rPr>
                <w:rFonts w:eastAsia="Times New Roman"/>
                <w:sz w:val="24"/>
                <w:lang w:val="el-GR"/>
              </w:rPr>
              <w:t>…….</w:t>
            </w:r>
            <w:r w:rsidRPr="00581E0A">
              <w:rPr>
                <w:rFonts w:eastAsia="Times New Roman"/>
                <w:spacing w:val="59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</w:rPr>
              <w:t>A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*</w:t>
            </w:r>
          </w:p>
        </w:tc>
        <w:tc>
          <w:tcPr>
            <w:tcW w:w="1757" w:type="dxa"/>
            <w:vAlign w:val="center"/>
          </w:tcPr>
          <w:p w14:paraId="2BEB7A03" w14:textId="77777777" w:rsidR="002F6E8F" w:rsidRPr="00D37034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  <w:lang w:val="el-GR"/>
              </w:rPr>
            </w:pPr>
            <w:r>
              <w:rPr>
                <w:rFonts w:eastAsia="Calibri"/>
                <w:sz w:val="24"/>
                <w:lang w:val="el-GR"/>
              </w:rPr>
              <w:t>5</w:t>
            </w:r>
          </w:p>
        </w:tc>
        <w:tc>
          <w:tcPr>
            <w:tcW w:w="1475" w:type="dxa"/>
            <w:vAlign w:val="center"/>
          </w:tcPr>
          <w:p w14:paraId="03B48F7F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80" w:type="dxa"/>
            <w:vAlign w:val="center"/>
          </w:tcPr>
          <w:p w14:paraId="40F1BCC6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132F82C6" w14:textId="77777777" w:rsidTr="0073206D">
        <w:trPr>
          <w:trHeight w:hRule="exact" w:val="687"/>
          <w:jc w:val="center"/>
        </w:trPr>
        <w:tc>
          <w:tcPr>
            <w:tcW w:w="4795" w:type="dxa"/>
            <w:vAlign w:val="center"/>
          </w:tcPr>
          <w:p w14:paraId="039FBC7C" w14:textId="77777777" w:rsidR="002F6E8F" w:rsidRPr="00581E0A" w:rsidRDefault="002F6E8F" w:rsidP="00581E0A">
            <w:pPr>
              <w:spacing w:line="276" w:lineRule="auto"/>
              <w:ind w:left="142" w:right="120"/>
              <w:rPr>
                <w:rFonts w:eastAsia="Times New Roman"/>
                <w:sz w:val="24"/>
                <w:lang w:val="el-GR"/>
              </w:rPr>
            </w:pP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Ρυθμιστής  στροφών  …………………. ισχύος …… </w:t>
            </w:r>
            <w:r w:rsidRPr="00581E0A">
              <w:rPr>
                <w:rFonts w:eastAsia="Times New Roman"/>
                <w:spacing w:val="-1"/>
                <w:sz w:val="24"/>
              </w:rPr>
              <w:t>kW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 -   ……. </w:t>
            </w:r>
            <w:r w:rsidRPr="00581E0A">
              <w:rPr>
                <w:rFonts w:eastAsia="Times New Roman"/>
                <w:spacing w:val="-1"/>
                <w:sz w:val="24"/>
              </w:rPr>
              <w:t>A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*</w:t>
            </w:r>
          </w:p>
        </w:tc>
        <w:tc>
          <w:tcPr>
            <w:tcW w:w="1757" w:type="dxa"/>
            <w:vAlign w:val="center"/>
          </w:tcPr>
          <w:p w14:paraId="220E82FE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</w:rPr>
            </w:pPr>
            <w:r w:rsidRPr="00581E0A">
              <w:rPr>
                <w:rFonts w:eastAsia="Calibri"/>
                <w:sz w:val="24"/>
              </w:rPr>
              <w:t>5</w:t>
            </w:r>
          </w:p>
        </w:tc>
        <w:tc>
          <w:tcPr>
            <w:tcW w:w="1475" w:type="dxa"/>
            <w:vAlign w:val="center"/>
          </w:tcPr>
          <w:p w14:paraId="21C4089E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80" w:type="dxa"/>
            <w:vAlign w:val="center"/>
          </w:tcPr>
          <w:p w14:paraId="788B4DAB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4B74DEBE" w14:textId="77777777" w:rsidTr="0073206D">
        <w:trPr>
          <w:trHeight w:hRule="exact" w:val="686"/>
          <w:jc w:val="center"/>
        </w:trPr>
        <w:tc>
          <w:tcPr>
            <w:tcW w:w="4795" w:type="dxa"/>
            <w:vAlign w:val="center"/>
          </w:tcPr>
          <w:p w14:paraId="20B89DE7" w14:textId="77777777" w:rsidR="002F6E8F" w:rsidRPr="00581E0A" w:rsidRDefault="002F6E8F" w:rsidP="00581E0A">
            <w:pPr>
              <w:spacing w:line="276" w:lineRule="auto"/>
              <w:ind w:left="142" w:right="120"/>
              <w:rPr>
                <w:rFonts w:eastAsia="Times New Roman"/>
                <w:sz w:val="24"/>
                <w:lang w:val="el-GR"/>
              </w:rPr>
            </w:pPr>
            <w:r w:rsidRPr="00581E0A">
              <w:rPr>
                <w:rFonts w:eastAsia="Times New Roman"/>
                <w:spacing w:val="-1"/>
                <w:sz w:val="24"/>
                <w:lang w:val="el-GR"/>
              </w:rPr>
              <w:t>Ρυθμιστής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στροφών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………………….</w:t>
            </w:r>
            <w:r w:rsidRPr="00581E0A">
              <w:rPr>
                <w:rFonts w:eastAsia="Times New Roman"/>
                <w:spacing w:val="28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ισχύος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…… </w:t>
            </w:r>
            <w:r w:rsidRPr="00581E0A">
              <w:rPr>
                <w:rFonts w:eastAsia="Times New Roman"/>
                <w:sz w:val="24"/>
              </w:rPr>
              <w:t>kW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-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   </w:t>
            </w:r>
            <w:r w:rsidRPr="00581E0A">
              <w:rPr>
                <w:rFonts w:eastAsia="Times New Roman"/>
                <w:sz w:val="24"/>
                <w:lang w:val="el-GR"/>
              </w:rPr>
              <w:t>…….</w:t>
            </w:r>
            <w:r w:rsidRPr="00581E0A">
              <w:rPr>
                <w:rFonts w:eastAsia="Times New Roman"/>
                <w:spacing w:val="59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</w:rPr>
              <w:t>A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*</w:t>
            </w:r>
          </w:p>
        </w:tc>
        <w:tc>
          <w:tcPr>
            <w:tcW w:w="1757" w:type="dxa"/>
            <w:vAlign w:val="center"/>
          </w:tcPr>
          <w:p w14:paraId="658E74B1" w14:textId="77777777" w:rsidR="002F6E8F" w:rsidRPr="00D37034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  <w:lang w:val="el-GR"/>
              </w:rPr>
            </w:pPr>
            <w:r>
              <w:rPr>
                <w:rFonts w:eastAsia="Calibri"/>
                <w:sz w:val="24"/>
                <w:lang w:val="el-GR"/>
              </w:rPr>
              <w:t>5</w:t>
            </w:r>
          </w:p>
        </w:tc>
        <w:tc>
          <w:tcPr>
            <w:tcW w:w="1475" w:type="dxa"/>
            <w:vAlign w:val="center"/>
          </w:tcPr>
          <w:p w14:paraId="251F98F9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80" w:type="dxa"/>
            <w:vAlign w:val="center"/>
          </w:tcPr>
          <w:p w14:paraId="483C46CC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7852E90E" w14:textId="77777777" w:rsidTr="0073206D">
        <w:trPr>
          <w:trHeight w:hRule="exact" w:val="686"/>
          <w:jc w:val="center"/>
        </w:trPr>
        <w:tc>
          <w:tcPr>
            <w:tcW w:w="4795" w:type="dxa"/>
            <w:vAlign w:val="center"/>
          </w:tcPr>
          <w:p w14:paraId="5D9208AC" w14:textId="77777777" w:rsidR="002F6E8F" w:rsidRPr="00581E0A" w:rsidRDefault="002F6E8F" w:rsidP="00581E0A">
            <w:pPr>
              <w:spacing w:line="276" w:lineRule="auto"/>
              <w:ind w:left="142" w:right="120"/>
              <w:rPr>
                <w:rFonts w:eastAsia="Times New Roman"/>
                <w:sz w:val="24"/>
                <w:lang w:val="el-GR"/>
              </w:rPr>
            </w:pPr>
            <w:r w:rsidRPr="00581E0A">
              <w:rPr>
                <w:rFonts w:eastAsia="Times New Roman"/>
                <w:spacing w:val="-1"/>
                <w:sz w:val="24"/>
                <w:lang w:val="el-GR"/>
              </w:rPr>
              <w:t>Ρυθμιστής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στροφών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………………….</w:t>
            </w:r>
            <w:r w:rsidRPr="00581E0A">
              <w:rPr>
                <w:rFonts w:eastAsia="Times New Roman"/>
                <w:spacing w:val="28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ισχύος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…… </w:t>
            </w:r>
            <w:r w:rsidRPr="00581E0A">
              <w:rPr>
                <w:rFonts w:eastAsia="Times New Roman"/>
                <w:sz w:val="24"/>
              </w:rPr>
              <w:t>kW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-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   </w:t>
            </w:r>
            <w:r w:rsidRPr="00581E0A">
              <w:rPr>
                <w:rFonts w:eastAsia="Times New Roman"/>
                <w:sz w:val="24"/>
                <w:lang w:val="el-GR"/>
              </w:rPr>
              <w:t>…….</w:t>
            </w:r>
            <w:r w:rsidRPr="00581E0A">
              <w:rPr>
                <w:rFonts w:eastAsia="Times New Roman"/>
                <w:spacing w:val="59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</w:rPr>
              <w:t>A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*</w:t>
            </w:r>
          </w:p>
        </w:tc>
        <w:tc>
          <w:tcPr>
            <w:tcW w:w="1757" w:type="dxa"/>
            <w:vAlign w:val="center"/>
          </w:tcPr>
          <w:p w14:paraId="46638CAB" w14:textId="77777777" w:rsidR="002F6E8F" w:rsidRPr="00D37034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  <w:lang w:val="el-GR"/>
              </w:rPr>
            </w:pPr>
            <w:r>
              <w:rPr>
                <w:rFonts w:eastAsia="Calibri"/>
                <w:sz w:val="24"/>
                <w:lang w:val="el-GR"/>
              </w:rPr>
              <w:t>5</w:t>
            </w:r>
          </w:p>
        </w:tc>
        <w:tc>
          <w:tcPr>
            <w:tcW w:w="1475" w:type="dxa"/>
            <w:vAlign w:val="center"/>
          </w:tcPr>
          <w:p w14:paraId="74186252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Times New Roman"/>
                <w:sz w:val="24"/>
              </w:rPr>
            </w:pPr>
          </w:p>
        </w:tc>
        <w:tc>
          <w:tcPr>
            <w:tcW w:w="1580" w:type="dxa"/>
            <w:vAlign w:val="center"/>
          </w:tcPr>
          <w:p w14:paraId="6680DAB3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738F7C35" w14:textId="77777777" w:rsidTr="0073206D">
        <w:trPr>
          <w:trHeight w:hRule="exact" w:val="686"/>
          <w:jc w:val="center"/>
        </w:trPr>
        <w:tc>
          <w:tcPr>
            <w:tcW w:w="4795" w:type="dxa"/>
            <w:vAlign w:val="center"/>
          </w:tcPr>
          <w:p w14:paraId="1FC3AABC" w14:textId="77777777" w:rsidR="002F6E8F" w:rsidRPr="00581E0A" w:rsidRDefault="002F6E8F" w:rsidP="00581E0A">
            <w:pPr>
              <w:spacing w:line="276" w:lineRule="auto"/>
              <w:ind w:left="142"/>
              <w:rPr>
                <w:rFonts w:eastAsia="Calibri"/>
                <w:spacing w:val="-1"/>
                <w:sz w:val="24"/>
                <w:lang w:val="el-GR"/>
              </w:rPr>
            </w:pPr>
            <w:r w:rsidRPr="00581E0A">
              <w:rPr>
                <w:rFonts w:eastAsia="Times New Roman"/>
                <w:spacing w:val="-1"/>
                <w:sz w:val="24"/>
                <w:lang w:val="el-GR"/>
              </w:rPr>
              <w:t>Ρυθμιστής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στροφών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 ………………….</w:t>
            </w:r>
            <w:r w:rsidRPr="00581E0A">
              <w:rPr>
                <w:rFonts w:eastAsia="Times New Roman"/>
                <w:spacing w:val="28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ισχύος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…… </w:t>
            </w:r>
            <w:r w:rsidRPr="00581E0A">
              <w:rPr>
                <w:rFonts w:eastAsia="Times New Roman"/>
                <w:sz w:val="24"/>
              </w:rPr>
              <w:t>kW</w:t>
            </w:r>
            <w:r w:rsidRPr="00581E0A">
              <w:rPr>
                <w:rFonts w:eastAsia="Times New Roman"/>
                <w:sz w:val="24"/>
                <w:lang w:val="el-GR"/>
              </w:rPr>
              <w:t xml:space="preserve"> -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 xml:space="preserve">   </w:t>
            </w:r>
            <w:r w:rsidRPr="00581E0A">
              <w:rPr>
                <w:rFonts w:eastAsia="Times New Roman"/>
                <w:sz w:val="24"/>
                <w:lang w:val="el-GR"/>
              </w:rPr>
              <w:t>…….</w:t>
            </w:r>
            <w:r w:rsidRPr="00581E0A">
              <w:rPr>
                <w:rFonts w:eastAsia="Times New Roman"/>
                <w:spacing w:val="59"/>
                <w:sz w:val="24"/>
                <w:lang w:val="el-GR"/>
              </w:rPr>
              <w:t xml:space="preserve"> </w:t>
            </w:r>
            <w:r w:rsidRPr="00581E0A">
              <w:rPr>
                <w:rFonts w:eastAsia="Times New Roman"/>
                <w:spacing w:val="-1"/>
                <w:sz w:val="24"/>
              </w:rPr>
              <w:t>A</w:t>
            </w:r>
            <w:r w:rsidRPr="00581E0A">
              <w:rPr>
                <w:rFonts w:eastAsia="Times New Roman"/>
                <w:spacing w:val="-1"/>
                <w:sz w:val="24"/>
                <w:lang w:val="el-GR"/>
              </w:rPr>
              <w:t>*</w:t>
            </w:r>
          </w:p>
        </w:tc>
        <w:tc>
          <w:tcPr>
            <w:tcW w:w="1757" w:type="dxa"/>
            <w:vAlign w:val="center"/>
          </w:tcPr>
          <w:p w14:paraId="3079B076" w14:textId="77777777" w:rsidR="002F6E8F" w:rsidRPr="00D37034" w:rsidRDefault="002F6E8F" w:rsidP="00581E0A">
            <w:pPr>
              <w:spacing w:line="276" w:lineRule="auto"/>
              <w:ind w:left="142" w:right="120"/>
              <w:jc w:val="center"/>
              <w:rPr>
                <w:rFonts w:eastAsia="Calibri"/>
                <w:sz w:val="24"/>
                <w:lang w:val="el-GR"/>
              </w:rPr>
            </w:pPr>
            <w:r>
              <w:rPr>
                <w:rFonts w:eastAsia="Calibri"/>
                <w:sz w:val="24"/>
                <w:lang w:val="el-GR"/>
              </w:rPr>
              <w:t>3</w:t>
            </w:r>
          </w:p>
        </w:tc>
        <w:tc>
          <w:tcPr>
            <w:tcW w:w="1475" w:type="dxa"/>
            <w:vAlign w:val="center"/>
          </w:tcPr>
          <w:p w14:paraId="47736141" w14:textId="77777777" w:rsidR="002F6E8F" w:rsidRPr="00581E0A" w:rsidRDefault="002F6E8F" w:rsidP="00581E0A">
            <w:pPr>
              <w:spacing w:line="276" w:lineRule="auto"/>
              <w:ind w:left="142" w:right="12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580" w:type="dxa"/>
            <w:vAlign w:val="center"/>
          </w:tcPr>
          <w:p w14:paraId="3066D1E8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Calibri"/>
                <w:sz w:val="24"/>
              </w:rPr>
            </w:pPr>
          </w:p>
        </w:tc>
      </w:tr>
      <w:tr w:rsidR="002F6E8F" w:rsidRPr="00581E0A" w14:paraId="4AE8B2BA" w14:textId="77777777" w:rsidTr="006A357A">
        <w:trPr>
          <w:trHeight w:hRule="exact" w:val="565"/>
          <w:jc w:val="center"/>
        </w:trPr>
        <w:tc>
          <w:tcPr>
            <w:tcW w:w="8027" w:type="dxa"/>
            <w:gridSpan w:val="3"/>
            <w:vAlign w:val="center"/>
          </w:tcPr>
          <w:p w14:paraId="629CEFAB" w14:textId="77777777" w:rsidR="002F6E8F" w:rsidRPr="00581E0A" w:rsidRDefault="002F6E8F" w:rsidP="00581E0A">
            <w:pPr>
              <w:spacing w:line="276" w:lineRule="auto"/>
              <w:ind w:left="142" w:right="120"/>
              <w:jc w:val="right"/>
              <w:rPr>
                <w:rFonts w:eastAsia="Times New Roman"/>
                <w:bCs/>
                <w:sz w:val="24"/>
              </w:rPr>
            </w:pPr>
            <w:r w:rsidRPr="00581E0A">
              <w:rPr>
                <w:rFonts w:eastAsia="Calibri"/>
                <w:bCs/>
                <w:i/>
                <w:spacing w:val="-1"/>
                <w:sz w:val="24"/>
              </w:rPr>
              <w:t>ΣΥΝΟΛΟ</w:t>
            </w:r>
          </w:p>
        </w:tc>
        <w:tc>
          <w:tcPr>
            <w:tcW w:w="1580" w:type="dxa"/>
            <w:vAlign w:val="center"/>
          </w:tcPr>
          <w:p w14:paraId="39A35B0C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6A7B46E7" w14:textId="77777777" w:rsidTr="006A357A">
        <w:trPr>
          <w:trHeight w:hRule="exact" w:val="565"/>
          <w:jc w:val="center"/>
        </w:trPr>
        <w:tc>
          <w:tcPr>
            <w:tcW w:w="8027" w:type="dxa"/>
            <w:gridSpan w:val="3"/>
            <w:vAlign w:val="center"/>
          </w:tcPr>
          <w:p w14:paraId="5C1D5B77" w14:textId="77777777" w:rsidR="002F6E8F" w:rsidRPr="00581E0A" w:rsidRDefault="002F6E8F" w:rsidP="00581E0A">
            <w:pPr>
              <w:spacing w:line="276" w:lineRule="auto"/>
              <w:ind w:left="142" w:right="120"/>
              <w:jc w:val="right"/>
              <w:rPr>
                <w:rFonts w:eastAsia="Times New Roman"/>
                <w:bCs/>
                <w:sz w:val="24"/>
              </w:rPr>
            </w:pPr>
            <w:r w:rsidRPr="00581E0A">
              <w:rPr>
                <w:rFonts w:eastAsia="Calibri"/>
                <w:bCs/>
                <w:i/>
                <w:spacing w:val="-1"/>
                <w:sz w:val="24"/>
              </w:rPr>
              <w:t>ΦΠΑ</w:t>
            </w:r>
            <w:r w:rsidRPr="00581E0A">
              <w:rPr>
                <w:rFonts w:eastAsia="Calibri"/>
                <w:bCs/>
                <w:i/>
                <w:spacing w:val="2"/>
                <w:sz w:val="24"/>
              </w:rPr>
              <w:t xml:space="preserve"> </w:t>
            </w:r>
            <w:r w:rsidRPr="00581E0A">
              <w:rPr>
                <w:rFonts w:eastAsia="Calibri"/>
                <w:bCs/>
                <w:i/>
                <w:spacing w:val="-1"/>
                <w:sz w:val="24"/>
              </w:rPr>
              <w:t>24%</w:t>
            </w:r>
          </w:p>
        </w:tc>
        <w:tc>
          <w:tcPr>
            <w:tcW w:w="1580" w:type="dxa"/>
            <w:vAlign w:val="center"/>
          </w:tcPr>
          <w:p w14:paraId="6D4AD286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  <w:tr w:rsidR="002F6E8F" w:rsidRPr="00581E0A" w14:paraId="67DECF04" w14:textId="77777777" w:rsidTr="006A357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565"/>
          <w:jc w:val="center"/>
        </w:trPr>
        <w:tc>
          <w:tcPr>
            <w:tcW w:w="8027" w:type="dxa"/>
            <w:gridSpan w:val="3"/>
            <w:tcBorders>
              <w:top w:val="none" w:sz="0" w:space="0" w:color="auto"/>
            </w:tcBorders>
            <w:vAlign w:val="center"/>
          </w:tcPr>
          <w:p w14:paraId="165BFF3C" w14:textId="77777777" w:rsidR="002F6E8F" w:rsidRPr="00581E0A" w:rsidRDefault="002F6E8F" w:rsidP="00581E0A">
            <w:pPr>
              <w:spacing w:line="276" w:lineRule="auto"/>
              <w:ind w:left="142" w:right="120"/>
              <w:jc w:val="right"/>
              <w:rPr>
                <w:rFonts w:eastAsia="Times New Roman"/>
                <w:sz w:val="24"/>
              </w:rPr>
            </w:pPr>
            <w:proofErr w:type="gramStart"/>
            <w:r w:rsidRPr="00581E0A">
              <w:rPr>
                <w:rFonts w:eastAsia="Calibri"/>
                <w:i/>
                <w:spacing w:val="-1"/>
                <w:sz w:val="24"/>
              </w:rPr>
              <w:t>ΓΕΝΙΚΟ</w:t>
            </w:r>
            <w:r w:rsidRPr="00581E0A">
              <w:rPr>
                <w:rFonts w:eastAsia="Calibri"/>
                <w:i/>
                <w:sz w:val="24"/>
              </w:rPr>
              <w:t xml:space="preserve"> </w:t>
            </w:r>
            <w:r w:rsidRPr="00581E0A">
              <w:rPr>
                <w:rFonts w:eastAsia="Calibri"/>
                <w:i/>
                <w:spacing w:val="2"/>
                <w:sz w:val="24"/>
              </w:rPr>
              <w:t xml:space="preserve"> </w:t>
            </w:r>
            <w:r w:rsidRPr="00581E0A">
              <w:rPr>
                <w:rFonts w:eastAsia="Calibri"/>
                <w:i/>
                <w:spacing w:val="-1"/>
                <w:sz w:val="24"/>
              </w:rPr>
              <w:t>ΣΥΝΟΛΟ</w:t>
            </w:r>
            <w:proofErr w:type="gramEnd"/>
          </w:p>
        </w:tc>
        <w:tc>
          <w:tcPr>
            <w:tcW w:w="1580" w:type="dxa"/>
            <w:tcBorders>
              <w:top w:val="none" w:sz="0" w:space="0" w:color="auto"/>
            </w:tcBorders>
            <w:vAlign w:val="center"/>
          </w:tcPr>
          <w:p w14:paraId="625B692D" w14:textId="77777777" w:rsidR="002F6E8F" w:rsidRPr="00581E0A" w:rsidRDefault="002F6E8F" w:rsidP="00581E0A">
            <w:pPr>
              <w:spacing w:line="276" w:lineRule="auto"/>
              <w:jc w:val="right"/>
              <w:rPr>
                <w:rFonts w:eastAsia="Times New Roman"/>
                <w:sz w:val="24"/>
              </w:rPr>
            </w:pPr>
          </w:p>
        </w:tc>
      </w:tr>
    </w:tbl>
    <w:bookmarkEnd w:id="3"/>
    <w:p w14:paraId="69B8CD54" w14:textId="77777777" w:rsidR="002F6E8F" w:rsidRPr="002F6E8F" w:rsidRDefault="002F6E8F" w:rsidP="00581E0A">
      <w:pPr>
        <w:widowControl w:val="0"/>
        <w:spacing w:line="236" w:lineRule="exact"/>
        <w:ind w:left="776" w:right="296" w:hanging="492"/>
        <w:rPr>
          <w:rFonts w:eastAsia="Calibri"/>
          <w:i/>
          <w:szCs w:val="22"/>
          <w:lang w:val="el-GR"/>
        </w:rPr>
      </w:pPr>
      <w:r w:rsidRPr="002F6E8F">
        <w:rPr>
          <w:rFonts w:eastAsia="Calibri"/>
          <w:i/>
          <w:szCs w:val="22"/>
          <w:lang w:val="el-GR"/>
        </w:rPr>
        <w:t>(</w:t>
      </w:r>
      <w:r w:rsidRPr="002F6E8F">
        <w:rPr>
          <w:rFonts w:eastAsia="Calibri"/>
          <w:i/>
          <w:spacing w:val="34"/>
          <w:szCs w:val="22"/>
          <w:lang w:val="el-GR"/>
        </w:rPr>
        <w:t xml:space="preserve"> </w:t>
      </w:r>
      <w:r w:rsidRPr="002F6E8F">
        <w:rPr>
          <w:rFonts w:eastAsia="Calibri"/>
          <w:b/>
          <w:i/>
          <w:szCs w:val="22"/>
          <w:lang w:val="el-GR"/>
        </w:rPr>
        <w:t>*</w:t>
      </w:r>
      <w:r w:rsidRPr="002F6E8F">
        <w:rPr>
          <w:rFonts w:eastAsia="Calibri"/>
          <w:b/>
          <w:i/>
          <w:spacing w:val="35"/>
          <w:szCs w:val="22"/>
          <w:lang w:val="el-GR"/>
        </w:rPr>
        <w:t xml:space="preserve"> </w:t>
      </w:r>
      <w:r w:rsidRPr="002F6E8F">
        <w:rPr>
          <w:rFonts w:eastAsia="Calibri"/>
          <w:i/>
          <w:szCs w:val="22"/>
          <w:lang w:val="el-GR"/>
        </w:rPr>
        <w:t>Το</w:t>
      </w:r>
      <w:r w:rsidRPr="002F6E8F">
        <w:rPr>
          <w:rFonts w:eastAsia="Calibri"/>
          <w:i/>
          <w:spacing w:val="34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αναφερόμενο</w:t>
      </w:r>
      <w:r w:rsidRPr="002F6E8F">
        <w:rPr>
          <w:rFonts w:eastAsia="Calibri"/>
          <w:i/>
          <w:spacing w:val="34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ρεύμα</w:t>
      </w:r>
      <w:r w:rsidRPr="002F6E8F">
        <w:rPr>
          <w:rFonts w:eastAsia="Calibri"/>
          <w:i/>
          <w:spacing w:val="33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εξόδου</w:t>
      </w:r>
      <w:r w:rsidRPr="002F6E8F">
        <w:rPr>
          <w:rFonts w:eastAsia="Calibri"/>
          <w:i/>
          <w:spacing w:val="35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(Α)</w:t>
      </w:r>
      <w:r w:rsidRPr="002F6E8F">
        <w:rPr>
          <w:rFonts w:eastAsia="Calibri"/>
          <w:i/>
          <w:spacing w:val="31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είναι</w:t>
      </w:r>
      <w:r w:rsidRPr="002F6E8F">
        <w:rPr>
          <w:rFonts w:eastAsia="Calibri"/>
          <w:i/>
          <w:spacing w:val="36"/>
          <w:szCs w:val="22"/>
          <w:lang w:val="el-GR"/>
        </w:rPr>
        <w:t xml:space="preserve"> </w:t>
      </w:r>
      <w:r w:rsidRPr="002F6E8F">
        <w:rPr>
          <w:rFonts w:eastAsia="Calibri"/>
          <w:i/>
          <w:szCs w:val="22"/>
          <w:lang w:val="el-GR"/>
        </w:rPr>
        <w:t>το</w:t>
      </w:r>
      <w:r w:rsidRPr="002F6E8F">
        <w:rPr>
          <w:rFonts w:eastAsia="Calibri"/>
          <w:i/>
          <w:spacing w:val="34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ονομαστικό</w:t>
      </w:r>
      <w:r w:rsidRPr="002F6E8F">
        <w:rPr>
          <w:rFonts w:eastAsia="Calibri"/>
          <w:i/>
          <w:spacing w:val="41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για</w:t>
      </w:r>
      <w:r w:rsidRPr="002F6E8F">
        <w:rPr>
          <w:rFonts w:eastAsia="Calibri"/>
          <w:i/>
          <w:spacing w:val="38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συνεχόμενη</w:t>
      </w:r>
      <w:r w:rsidRPr="002F6E8F">
        <w:rPr>
          <w:rFonts w:eastAsia="Calibri"/>
          <w:i/>
          <w:spacing w:val="34"/>
          <w:szCs w:val="22"/>
          <w:lang w:val="el-GR"/>
        </w:rPr>
        <w:t xml:space="preserve"> </w:t>
      </w:r>
      <w:r w:rsidRPr="002F6E8F">
        <w:rPr>
          <w:rFonts w:eastAsia="Calibri"/>
          <w:i/>
          <w:spacing w:val="-1"/>
          <w:szCs w:val="22"/>
          <w:lang w:val="el-GR"/>
        </w:rPr>
        <w:t>λειτουργία</w:t>
      </w:r>
      <w:r w:rsidRPr="002F6E8F">
        <w:rPr>
          <w:rFonts w:eastAsia="Calibri"/>
          <w:i/>
          <w:spacing w:val="33"/>
          <w:szCs w:val="22"/>
          <w:lang w:val="el-GR"/>
        </w:rPr>
        <w:t xml:space="preserve"> </w:t>
      </w:r>
      <w:r w:rsidRPr="002F6E8F">
        <w:rPr>
          <w:rFonts w:eastAsia="Calibri"/>
          <w:i/>
          <w:szCs w:val="22"/>
          <w:lang w:val="el-GR"/>
        </w:rPr>
        <w:t>στα</w:t>
      </w:r>
      <w:r w:rsidRPr="002F6E8F">
        <w:rPr>
          <w:rFonts w:eastAsia="Calibri"/>
          <w:i/>
          <w:spacing w:val="33"/>
          <w:szCs w:val="22"/>
          <w:lang w:val="el-GR"/>
        </w:rPr>
        <w:t xml:space="preserve"> </w:t>
      </w:r>
      <w:r w:rsidRPr="002F6E8F">
        <w:rPr>
          <w:rFonts w:eastAsia="Calibri"/>
          <w:i/>
          <w:szCs w:val="22"/>
          <w:lang w:val="el-GR"/>
        </w:rPr>
        <w:t>400</w:t>
      </w:r>
      <w:r w:rsidRPr="00581E0A">
        <w:rPr>
          <w:rFonts w:eastAsia="Calibri"/>
          <w:i/>
          <w:szCs w:val="22"/>
          <w:lang w:val="en-US"/>
        </w:rPr>
        <w:t>V</w:t>
      </w:r>
      <w:r w:rsidRPr="002F6E8F">
        <w:rPr>
          <w:rFonts w:eastAsia="Calibri"/>
          <w:i/>
          <w:spacing w:val="-1"/>
          <w:szCs w:val="22"/>
          <w:lang w:val="el-GR"/>
        </w:rPr>
        <w:t xml:space="preserve"> </w:t>
      </w:r>
      <w:r w:rsidRPr="002F6E8F">
        <w:rPr>
          <w:rFonts w:eastAsia="Calibri"/>
          <w:i/>
          <w:szCs w:val="22"/>
          <w:lang w:val="el-GR"/>
        </w:rPr>
        <w:t>)</w:t>
      </w:r>
    </w:p>
    <w:p w14:paraId="72D34CDA" w14:textId="1D8DB41C" w:rsidR="002F6E8F" w:rsidRPr="002F6E8F" w:rsidRDefault="002F6E8F" w:rsidP="0073206D">
      <w:pPr>
        <w:widowControl w:val="0"/>
        <w:spacing w:line="220" w:lineRule="exact"/>
        <w:rPr>
          <w:szCs w:val="22"/>
          <w:lang w:val="el-GR"/>
        </w:rPr>
      </w:pPr>
      <w:r w:rsidRPr="00581E0A">
        <w:rPr>
          <w:rFonts w:eastAsia="Calibri"/>
          <w:noProof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F832785" wp14:editId="633F6A37">
                <wp:simplePos x="0" y="0"/>
                <wp:positionH relativeFrom="page">
                  <wp:posOffset>325821</wp:posOffset>
                </wp:positionH>
                <wp:positionV relativeFrom="paragraph">
                  <wp:posOffset>129781</wp:posOffset>
                </wp:positionV>
                <wp:extent cx="6869211" cy="2991638"/>
                <wp:effectExtent l="0" t="0" r="8255" b="18415"/>
                <wp:wrapNone/>
                <wp:docPr id="1903700116" name="Ομάδα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869211" cy="2991638"/>
                          <a:chOff x="1582" y="-8"/>
                          <a:chExt cx="9202" cy="4586"/>
                        </a:xfrm>
                      </wpg:grpSpPr>
                      <wpg:grpSp>
                        <wpg:cNvPr id="382053435" name="Group 16"/>
                        <wpg:cNvGrpSpPr>
                          <a:grpSpLocks/>
                        </wpg:cNvGrpSpPr>
                        <wpg:grpSpPr bwMode="auto">
                          <a:xfrm>
                            <a:off x="1589" y="-1"/>
                            <a:ext cx="9188" cy="2"/>
                            <a:chOff x="1589" y="-1"/>
                            <a:chExt cx="9188" cy="2"/>
                          </a:xfrm>
                        </wpg:grpSpPr>
                        <wps:wsp>
                          <wps:cNvPr id="740318081" name="Freeform 17"/>
                          <wps:cNvSpPr>
                            <a:spLocks/>
                          </wps:cNvSpPr>
                          <wps:spPr bwMode="auto">
                            <a:xfrm>
                              <a:off x="1589" y="-1"/>
                              <a:ext cx="9188" cy="2"/>
                            </a:xfrm>
                            <a:custGeom>
                              <a:avLst/>
                              <a:gdLst>
                                <a:gd name="T0" fmla="+- 0 1589 1589"/>
                                <a:gd name="T1" fmla="*/ T0 w 9188"/>
                                <a:gd name="T2" fmla="+- 0 10776 1589"/>
                                <a:gd name="T3" fmla="*/ T2 w 918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88">
                                  <a:moveTo>
                                    <a:pt x="0" y="0"/>
                                  </a:moveTo>
                                  <a:lnTo>
                                    <a:pt x="9187" y="0"/>
                                  </a:lnTo>
                                </a:path>
                              </a:pathLst>
                            </a:custGeom>
                            <a:noFill/>
                            <a:ln w="8890">
                              <a:solidFill>
                                <a:srgbClr val="0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7354860" name="Group 18"/>
                        <wpg:cNvGrpSpPr>
                          <a:grpSpLocks/>
                        </wpg:cNvGrpSpPr>
                        <wpg:grpSpPr bwMode="auto">
                          <a:xfrm>
                            <a:off x="1593" y="6"/>
                            <a:ext cx="2" cy="4561"/>
                            <a:chOff x="1593" y="6"/>
                            <a:chExt cx="2" cy="4561"/>
                          </a:xfrm>
                        </wpg:grpSpPr>
                        <wps:wsp>
                          <wps:cNvPr id="866630214" name="Freeform 19"/>
                          <wps:cNvSpPr>
                            <a:spLocks/>
                          </wps:cNvSpPr>
                          <wps:spPr bwMode="auto">
                            <a:xfrm>
                              <a:off x="1593" y="6"/>
                              <a:ext cx="2" cy="456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4561"/>
                                <a:gd name="T2" fmla="+- 0 4566 6"/>
                                <a:gd name="T3" fmla="*/ 4566 h 4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61">
                                  <a:moveTo>
                                    <a:pt x="0" y="0"/>
                                  </a:moveTo>
                                  <a:lnTo>
                                    <a:pt x="0" y="4560"/>
                                  </a:lnTo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82965289" name="Group 20"/>
                        <wpg:cNvGrpSpPr>
                          <a:grpSpLocks/>
                        </wpg:cNvGrpSpPr>
                        <wpg:grpSpPr bwMode="auto">
                          <a:xfrm>
                            <a:off x="10766" y="6"/>
                            <a:ext cx="2" cy="4561"/>
                            <a:chOff x="10766" y="6"/>
                            <a:chExt cx="2" cy="4561"/>
                          </a:xfrm>
                        </wpg:grpSpPr>
                        <wps:wsp>
                          <wps:cNvPr id="1011275857" name="Freeform 21"/>
                          <wps:cNvSpPr>
                            <a:spLocks/>
                          </wps:cNvSpPr>
                          <wps:spPr bwMode="auto">
                            <a:xfrm>
                              <a:off x="10766" y="6"/>
                              <a:ext cx="2" cy="4561"/>
                            </a:xfrm>
                            <a:custGeom>
                              <a:avLst/>
                              <a:gdLst>
                                <a:gd name="T0" fmla="+- 0 6 6"/>
                                <a:gd name="T1" fmla="*/ 6 h 4561"/>
                                <a:gd name="T2" fmla="+- 0 4566 6"/>
                                <a:gd name="T3" fmla="*/ 4566 h 45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61">
                                  <a:moveTo>
                                    <a:pt x="0" y="0"/>
                                  </a:moveTo>
                                  <a:lnTo>
                                    <a:pt x="0" y="4560"/>
                                  </a:lnTo>
                                </a:path>
                              </a:pathLst>
                            </a:custGeom>
                            <a:noFill/>
                            <a:ln w="13970">
                              <a:solidFill>
                                <a:srgbClr val="0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50700034" name="Group 22"/>
                        <wpg:cNvGrpSpPr>
                          <a:grpSpLocks/>
                        </wpg:cNvGrpSpPr>
                        <wpg:grpSpPr bwMode="auto">
                          <a:xfrm>
                            <a:off x="1589" y="4570"/>
                            <a:ext cx="9176" cy="2"/>
                            <a:chOff x="1589" y="4570"/>
                            <a:chExt cx="9176" cy="2"/>
                          </a:xfrm>
                        </wpg:grpSpPr>
                        <wps:wsp>
                          <wps:cNvPr id="1753847420" name="Freeform 23"/>
                          <wps:cNvSpPr>
                            <a:spLocks/>
                          </wps:cNvSpPr>
                          <wps:spPr bwMode="auto">
                            <a:xfrm>
                              <a:off x="1589" y="4570"/>
                              <a:ext cx="9176" cy="2"/>
                            </a:xfrm>
                            <a:custGeom>
                              <a:avLst/>
                              <a:gdLst>
                                <a:gd name="T0" fmla="+- 0 1589 1589"/>
                                <a:gd name="T1" fmla="*/ T0 w 9176"/>
                                <a:gd name="T2" fmla="+- 0 10764 1589"/>
                                <a:gd name="T3" fmla="*/ T2 w 917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176">
                                  <a:moveTo>
                                    <a:pt x="0" y="0"/>
                                  </a:moveTo>
                                  <a:lnTo>
                                    <a:pt x="9175" y="0"/>
                                  </a:lnTo>
                                </a:path>
                              </a:pathLst>
                            </a:custGeom>
                            <a:noFill/>
                            <a:ln w="6349">
                              <a:solidFill>
                                <a:srgbClr val="00808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081A3A0" id="Ομάδα 10" o:spid="_x0000_s1026" style="position:absolute;margin-left:25.65pt;margin-top:10.2pt;width:540.9pt;height:235.55pt;z-index:-251657216;mso-position-horizontal-relative:page" coordorigin="1582,-8" coordsize="9202,45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">
                <v:group id="Group 16" o:spid="_x0000_s1027" style="position:absolute;left:1589;top:-1;width:9188;height:2" coordorigin="1589,-1" coordsize="9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">
                  <v:shape id="Freeform 17" o:spid="_x0000_s1028" style="position:absolute;left:1589;top:-1;width:9188;height:2;visibility:visible;mso-wrap-style:square;v-text-anchor:top" coordsize="918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" path="m,l9187,e" filled="f" strokecolor="teal" strokeweight=".7pt">
                    <v:path arrowok="t" o:connecttype="custom" o:connectlocs="0,0;9187,0" o:connectangles="0,0"/>
                  </v:shape>
                </v:group>
                <v:group id="Group 18" o:spid="_x0000_s1029" style="position:absolute;left:1593;top:6;width:2;height:4561" coordorigin="1593,6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">
                  <v:shape id="Freeform 19" o:spid="_x0000_s1030" style="position:absolute;left:1593;top:6;width:2;height:4561;visibility:visible;mso-wrap-style:square;v-text-anchor:top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" path="m,l,4560e" filled="f" strokecolor="teal" strokeweight=".5pt">
                    <v:path arrowok="t" o:connecttype="custom" o:connectlocs="0,6;0,4566" o:connectangles="0,0"/>
                  </v:shape>
                </v:group>
                <v:group id="Group 20" o:spid="_x0000_s1031" style="position:absolute;left:10766;top:6;width:2;height:4561" coordorigin="10766,6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">
                  <v:shape id="Freeform 21" o:spid="_x0000_s1032" style="position:absolute;left:10766;top:6;width:2;height:4561;visibility:visible;mso-wrap-style:square;v-text-anchor:top" coordsize="2,45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" path="m,l,4560e" filled="f" strokecolor="teal" strokeweight="1.1pt">
                    <v:path arrowok="t" o:connecttype="custom" o:connectlocs="0,6;0,4566" o:connectangles="0,0"/>
                  </v:shape>
                </v:group>
                <v:group id="Group 22" o:spid="_x0000_s1033" style="position:absolute;left:1589;top:4570;width:9176;height:2" coordorigin="1589,4570" coordsize="9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">
                  <v:shape id="Freeform 23" o:spid="_x0000_s1034" style="position:absolute;left:1589;top:4570;width:9176;height:2;visibility:visible;mso-wrap-style:square;v-text-anchor:top" coordsize="917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" path="m,l9175,e" filled="f" strokecolor="teal" strokeweight=".17636mm">
                    <v:path arrowok="t" o:connecttype="custom" o:connectlocs="0,0;9175,0" o:connectangles="0,0"/>
                  </v:shape>
                </v:group>
                <w10:wrap anchorx="page"/>
              </v:group>
            </w:pict>
          </mc:Fallback>
        </mc:AlternateContent>
      </w:r>
      <w:r w:rsidRPr="002F6E8F">
        <w:rPr>
          <w:rFonts w:eastAsia="Calibri"/>
          <w:b/>
          <w:spacing w:val="-1"/>
          <w:szCs w:val="22"/>
          <w:lang w:val="el-GR"/>
        </w:rPr>
        <w:t>ΣΤΟΙΧΕΙΑ</w:t>
      </w:r>
      <w:r w:rsidRPr="002F6E8F">
        <w:rPr>
          <w:rFonts w:eastAsia="Calibri"/>
          <w:b/>
          <w:spacing w:val="1"/>
          <w:szCs w:val="22"/>
          <w:lang w:val="el-GR"/>
        </w:rPr>
        <w:t xml:space="preserve"> </w:t>
      </w:r>
      <w:r w:rsidRPr="002F6E8F">
        <w:rPr>
          <w:rFonts w:eastAsia="Calibri"/>
          <w:b/>
          <w:spacing w:val="-1"/>
          <w:szCs w:val="22"/>
          <w:lang w:val="el-GR"/>
        </w:rPr>
        <w:t>ΠΡΟΣΦΕΡΟΝΤΑ</w:t>
      </w:r>
      <w:r w:rsidRPr="002F6E8F">
        <w:rPr>
          <w:rFonts w:eastAsia="Calibri"/>
          <w:b/>
          <w:spacing w:val="-1"/>
          <w:szCs w:val="22"/>
          <w:lang w:val="el-GR"/>
        </w:rPr>
        <w:tab/>
      </w:r>
      <w:r w:rsidRPr="002F6E8F">
        <w:rPr>
          <w:rFonts w:eastAsia="Calibri"/>
          <w:b/>
          <w:szCs w:val="22"/>
          <w:lang w:val="el-GR"/>
        </w:rPr>
        <w:t>-</w:t>
      </w:r>
      <w:r w:rsidRPr="002F6E8F">
        <w:rPr>
          <w:rFonts w:eastAsia="Calibri"/>
          <w:b/>
          <w:szCs w:val="22"/>
          <w:lang w:val="el-GR"/>
        </w:rPr>
        <w:tab/>
      </w:r>
      <w:r w:rsidRPr="002F6E8F">
        <w:rPr>
          <w:rFonts w:eastAsia="Calibri"/>
          <w:b/>
          <w:spacing w:val="-1"/>
          <w:szCs w:val="22"/>
          <w:lang w:val="el-GR"/>
        </w:rPr>
        <w:t>ΝΟΜΙΜΟΥ</w:t>
      </w:r>
      <w:r w:rsidRPr="002F6E8F">
        <w:rPr>
          <w:rFonts w:eastAsia="Calibri"/>
          <w:b/>
          <w:spacing w:val="1"/>
          <w:szCs w:val="22"/>
          <w:lang w:val="el-GR"/>
        </w:rPr>
        <w:t xml:space="preserve"> </w:t>
      </w:r>
      <w:r w:rsidRPr="002F6E8F">
        <w:rPr>
          <w:rFonts w:eastAsia="Calibri"/>
          <w:b/>
          <w:spacing w:val="-1"/>
          <w:szCs w:val="22"/>
          <w:lang w:val="el-GR"/>
        </w:rPr>
        <w:t>ΕΚΠΡΟΣΩΠΟΥ</w:t>
      </w:r>
    </w:p>
    <w:p w14:paraId="2F384DEB" w14:textId="77777777" w:rsidR="002F6E8F" w:rsidRPr="002F6E8F" w:rsidRDefault="002F6E8F" w:rsidP="00581E0A">
      <w:pPr>
        <w:widowControl w:val="0"/>
        <w:spacing w:before="4" w:line="180" w:lineRule="exact"/>
        <w:rPr>
          <w:rFonts w:eastAsia="Calibri"/>
          <w:sz w:val="18"/>
          <w:szCs w:val="18"/>
          <w:lang w:val="el-GR"/>
        </w:rPr>
      </w:pPr>
    </w:p>
    <w:p w14:paraId="1E11FAA1" w14:textId="77777777" w:rsidR="002F6E8F" w:rsidRPr="002F6E8F" w:rsidRDefault="002F6E8F" w:rsidP="00581E0A">
      <w:pPr>
        <w:widowControl w:val="0"/>
        <w:spacing w:before="71" w:line="708" w:lineRule="auto"/>
        <w:ind w:left="280" w:right="6895"/>
        <w:rPr>
          <w:szCs w:val="22"/>
          <w:lang w:val="el-GR"/>
        </w:rPr>
      </w:pPr>
      <w:r w:rsidRPr="002F6E8F">
        <w:rPr>
          <w:rFonts w:eastAsia="Calibri"/>
          <w:szCs w:val="22"/>
          <w:lang w:val="el-GR"/>
        </w:rPr>
        <w:t>Επωνυμία</w:t>
      </w:r>
      <w:r w:rsidRPr="002F6E8F">
        <w:rPr>
          <w:rFonts w:eastAsia="Calibri"/>
          <w:spacing w:val="21"/>
          <w:szCs w:val="22"/>
          <w:lang w:val="el-GR"/>
        </w:rPr>
        <w:t xml:space="preserve"> </w:t>
      </w:r>
      <w:r w:rsidRPr="002F6E8F">
        <w:rPr>
          <w:rFonts w:eastAsia="Calibri"/>
          <w:spacing w:val="-1"/>
          <w:szCs w:val="22"/>
          <w:lang w:val="el-GR"/>
        </w:rPr>
        <w:t>Ονοματεπώνυμο</w:t>
      </w:r>
      <w:r w:rsidRPr="002F6E8F">
        <w:rPr>
          <w:rFonts w:eastAsia="Calibri"/>
          <w:spacing w:val="24"/>
          <w:szCs w:val="22"/>
          <w:lang w:val="el-GR"/>
        </w:rPr>
        <w:t xml:space="preserve"> </w:t>
      </w:r>
      <w:r w:rsidRPr="002F6E8F">
        <w:rPr>
          <w:rFonts w:eastAsia="Calibri"/>
          <w:spacing w:val="-1"/>
          <w:szCs w:val="22"/>
          <w:lang w:val="el-GR"/>
        </w:rPr>
        <w:t>Διεύθυνση</w:t>
      </w:r>
    </w:p>
    <w:p w14:paraId="32C8A631" w14:textId="77777777" w:rsidR="002F6E8F" w:rsidRPr="002F6E8F" w:rsidRDefault="002F6E8F" w:rsidP="00581E0A">
      <w:pPr>
        <w:widowControl w:val="0"/>
        <w:tabs>
          <w:tab w:val="left" w:pos="3965"/>
        </w:tabs>
        <w:spacing w:before="16"/>
        <w:ind w:left="280"/>
        <w:rPr>
          <w:szCs w:val="22"/>
          <w:lang w:val="el-GR"/>
        </w:rPr>
      </w:pPr>
      <w:r w:rsidRPr="002F6E8F">
        <w:rPr>
          <w:rFonts w:eastAsia="Calibri"/>
          <w:spacing w:val="-1"/>
          <w:szCs w:val="22"/>
          <w:lang w:val="el-GR"/>
        </w:rPr>
        <w:t>Τηλέφωνο</w:t>
      </w:r>
      <w:r w:rsidRPr="002F6E8F">
        <w:rPr>
          <w:rFonts w:eastAsia="Calibri"/>
          <w:spacing w:val="-1"/>
          <w:szCs w:val="22"/>
          <w:lang w:val="el-GR"/>
        </w:rPr>
        <w:tab/>
      </w:r>
    </w:p>
    <w:p w14:paraId="569C6603" w14:textId="77777777" w:rsidR="002F6E8F" w:rsidRPr="002F6E8F" w:rsidRDefault="002F6E8F" w:rsidP="00581E0A">
      <w:pPr>
        <w:widowControl w:val="0"/>
        <w:spacing w:line="220" w:lineRule="exact"/>
        <w:rPr>
          <w:rFonts w:eastAsia="Calibri"/>
          <w:szCs w:val="22"/>
          <w:lang w:val="el-GR"/>
        </w:rPr>
      </w:pPr>
    </w:p>
    <w:p w14:paraId="4902747B" w14:textId="77777777" w:rsidR="002F6E8F" w:rsidRPr="002F6E8F" w:rsidRDefault="002F6E8F" w:rsidP="00581E0A">
      <w:pPr>
        <w:widowControl w:val="0"/>
        <w:spacing w:before="16" w:line="260" w:lineRule="exact"/>
        <w:rPr>
          <w:rFonts w:eastAsia="Calibri"/>
          <w:sz w:val="26"/>
          <w:szCs w:val="26"/>
          <w:lang w:val="el-GR"/>
        </w:rPr>
      </w:pPr>
    </w:p>
    <w:p w14:paraId="7E3B6207" w14:textId="77777777" w:rsidR="002F6E8F" w:rsidRPr="002F6E8F" w:rsidRDefault="002F6E8F" w:rsidP="00581E0A">
      <w:pPr>
        <w:widowControl w:val="0"/>
        <w:ind w:left="280"/>
        <w:rPr>
          <w:szCs w:val="22"/>
          <w:lang w:val="el-GR"/>
        </w:rPr>
      </w:pPr>
      <w:r w:rsidRPr="00581E0A">
        <w:rPr>
          <w:rFonts w:eastAsia="Calibri"/>
          <w:spacing w:val="-2"/>
          <w:szCs w:val="22"/>
          <w:lang w:val="en-US"/>
        </w:rPr>
        <w:t>email</w:t>
      </w:r>
    </w:p>
    <w:p w14:paraId="1913C78B" w14:textId="77777777" w:rsidR="002F6E8F" w:rsidRPr="002F6E8F" w:rsidRDefault="002F6E8F" w:rsidP="00581E0A">
      <w:pPr>
        <w:widowControl w:val="0"/>
        <w:spacing w:before="71"/>
        <w:ind w:right="274"/>
        <w:jc w:val="right"/>
        <w:rPr>
          <w:szCs w:val="22"/>
          <w:lang w:val="el-GR"/>
        </w:rPr>
      </w:pPr>
      <w:r w:rsidRPr="002F6E8F">
        <w:rPr>
          <w:spacing w:val="-1"/>
          <w:szCs w:val="22"/>
          <w:lang w:val="el-GR"/>
        </w:rPr>
        <w:t>Σφραγίδα</w:t>
      </w:r>
      <w:r w:rsidRPr="002F6E8F">
        <w:rPr>
          <w:spacing w:val="3"/>
          <w:szCs w:val="22"/>
          <w:lang w:val="el-GR"/>
        </w:rPr>
        <w:t xml:space="preserve"> </w:t>
      </w:r>
      <w:r w:rsidRPr="002F6E8F">
        <w:rPr>
          <w:szCs w:val="22"/>
          <w:lang w:val="el-GR"/>
        </w:rPr>
        <w:t>–</w:t>
      </w:r>
      <w:r w:rsidRPr="002F6E8F">
        <w:rPr>
          <w:spacing w:val="3"/>
          <w:szCs w:val="22"/>
          <w:lang w:val="el-GR"/>
        </w:rPr>
        <w:t xml:space="preserve"> </w:t>
      </w:r>
      <w:r w:rsidRPr="002F6E8F">
        <w:rPr>
          <w:spacing w:val="-1"/>
          <w:szCs w:val="22"/>
          <w:lang w:val="el-GR"/>
        </w:rPr>
        <w:t>Υπογραφή</w:t>
      </w:r>
    </w:p>
    <w:bookmarkEnd w:id="2"/>
    <w:bookmarkEnd w:id="0"/>
    <w:bookmarkEnd w:id="1"/>
    <w:sectPr w:rsidR="002F6E8F" w:rsidRPr="002F6E8F" w:rsidSect="0073206D">
      <w:headerReference w:type="default" r:id="rId8"/>
      <w:footerReference w:type="default" r:id="rId9"/>
      <w:pgSz w:w="11906" w:h="16838"/>
      <w:pgMar w:top="720" w:right="720" w:bottom="720" w:left="720" w:header="720" w:footer="709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E80364" w14:textId="77777777" w:rsidR="00826731" w:rsidRDefault="00826731">
      <w:pPr>
        <w:spacing w:after="0"/>
      </w:pPr>
      <w:r>
        <w:separator/>
      </w:r>
    </w:p>
  </w:endnote>
  <w:endnote w:type="continuationSeparator" w:id="0">
    <w:p w14:paraId="1311BB7B" w14:textId="77777777" w:rsidR="00826731" w:rsidRDefault="0082673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OpenSymbol">
    <w:altName w:val="Yu Gothic"/>
    <w:charset w:val="00"/>
    <w:family w:val="auto"/>
    <w:pitch w:val="variable"/>
    <w:sig w:usb0="800000AF" w:usb1="1001ECEA" w:usb2="00000000" w:usb3="00000000" w:csb0="0000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Arial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A1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HellasArial">
    <w:altName w:val="HGPMinchoE"/>
    <w:charset w:val="80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135BC" w14:textId="77777777" w:rsidR="006F597B" w:rsidRDefault="006F597B">
    <w:pPr>
      <w:pStyle w:val="WW-Caption111111111111111"/>
      <w:spacing w:after="0"/>
      <w:jc w:val="center"/>
      <w:rPr>
        <w:kern w:val="1"/>
        <w:sz w:val="18"/>
        <w:szCs w:val="18"/>
        <w:lang w:val="el-GR" w:eastAsia="zh-CN"/>
      </w:rPr>
    </w:pPr>
  </w:p>
  <w:p w14:paraId="4C572545" w14:textId="77777777" w:rsidR="006F597B" w:rsidRDefault="006F597B">
    <w:pPr>
      <w:pStyle w:val="WW-Caption111111111111111"/>
      <w:spacing w:after="0"/>
      <w:jc w:val="center"/>
    </w:pPr>
    <w:r>
      <w:rPr>
        <w:sz w:val="20"/>
        <w:szCs w:val="20"/>
        <w:lang w:val="el-GR"/>
      </w:rPr>
      <w:t xml:space="preserve">Σελίδα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F113B5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D8502" w14:textId="77777777" w:rsidR="00826731" w:rsidRDefault="00826731">
      <w:pPr>
        <w:spacing w:after="0"/>
      </w:pPr>
      <w:r>
        <w:separator/>
      </w:r>
    </w:p>
  </w:footnote>
  <w:footnote w:type="continuationSeparator" w:id="0">
    <w:p w14:paraId="60ECA70C" w14:textId="77777777" w:rsidR="00826731" w:rsidRDefault="0082673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350" w:type="dxa"/>
      <w:tblInd w:w="-639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404"/>
      <w:gridCol w:w="6946"/>
    </w:tblGrid>
    <w:tr w:rsidR="006D1C32" w:rsidRPr="0073206D" w14:paraId="5E4DC38F" w14:textId="77777777">
      <w:tc>
        <w:tcPr>
          <w:tcW w:w="3403" w:type="dxa"/>
          <w:tcBorders>
            <w:top w:val="nil"/>
            <w:left w:val="nil"/>
            <w:bottom w:val="thickThinSmallGap" w:sz="24" w:space="0" w:color="auto"/>
            <w:right w:val="nil"/>
          </w:tcBorders>
          <w:hideMark/>
        </w:tcPr>
        <w:p w14:paraId="2ABA1DC9" w14:textId="77777777" w:rsidR="006D1C32" w:rsidRPr="002D7D88" w:rsidRDefault="006D1C32" w:rsidP="006D1C32">
          <w:pPr>
            <w:pStyle w:val="afb"/>
          </w:pPr>
          <w:r w:rsidRPr="002D7D88">
            <w:object w:dxaOrig="3285" w:dyaOrig="795" w14:anchorId="37CF0B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7" type="#_x0000_t75" style="width:163.05pt;height:39.7pt">
                <v:imagedata r:id="rId1" o:title=""/>
              </v:shape>
              <o:OLEObject Type="Embed" ProgID="PBrush" ShapeID="_x0000_i1027" DrawAspect="Content" ObjectID="_1797054516" r:id="rId2"/>
            </w:object>
          </w:r>
        </w:p>
      </w:tc>
      <w:tc>
        <w:tcPr>
          <w:tcW w:w="6945" w:type="dxa"/>
          <w:tcBorders>
            <w:top w:val="nil"/>
            <w:left w:val="nil"/>
            <w:bottom w:val="thickThinSmallGap" w:sz="24" w:space="0" w:color="auto"/>
            <w:right w:val="nil"/>
          </w:tcBorders>
        </w:tcPr>
        <w:p w14:paraId="41157FD6" w14:textId="77777777" w:rsidR="006D1C32" w:rsidRPr="002D7D88" w:rsidRDefault="006D1C32" w:rsidP="006D1C32">
          <w:pPr>
            <w:pStyle w:val="afb"/>
            <w:rPr>
              <w:b/>
            </w:rPr>
          </w:pPr>
        </w:p>
        <w:p w14:paraId="70D60A15" w14:textId="77777777" w:rsidR="006D1C32" w:rsidRPr="00470881" w:rsidRDefault="006D1C32" w:rsidP="006D1C32">
          <w:pPr>
            <w:pStyle w:val="afb"/>
            <w:rPr>
              <w:b/>
              <w:lang w:val="el-GR"/>
            </w:rPr>
          </w:pPr>
          <w:r w:rsidRPr="00470881">
            <w:rPr>
              <w:lang w:val="el-GR"/>
            </w:rPr>
            <w:t>ΔΗΜΟΤΙΚΗ ΕΠΙΧΕΙΡΗΣΗ ΥΔΡΕΥΣΗΣ- ΑΠΟΧΕΤΕΥΣΗΣ ΠΑΤΡΑΣ</w:t>
          </w:r>
        </w:p>
      </w:tc>
    </w:tr>
    <w:tr w:rsidR="006D1C32" w:rsidRPr="0073206D" w14:paraId="00B1E017" w14:textId="77777777">
      <w:tc>
        <w:tcPr>
          <w:tcW w:w="10348" w:type="dxa"/>
          <w:gridSpan w:val="2"/>
          <w:tcBorders>
            <w:top w:val="thickThinSmallGap" w:sz="24" w:space="0" w:color="auto"/>
            <w:left w:val="nil"/>
            <w:bottom w:val="nil"/>
            <w:right w:val="nil"/>
          </w:tcBorders>
          <w:hideMark/>
        </w:tcPr>
        <w:p w14:paraId="68542F92" w14:textId="77777777" w:rsidR="006D1C32" w:rsidRPr="00470881" w:rsidRDefault="006D1C32" w:rsidP="006D1C32">
          <w:pPr>
            <w:pStyle w:val="afb"/>
            <w:rPr>
              <w:b/>
              <w:lang w:val="el-GR"/>
            </w:rPr>
          </w:pPr>
          <w:r w:rsidRPr="00470881">
            <w:rPr>
              <w:b/>
              <w:lang w:val="el-GR"/>
            </w:rPr>
            <w:t xml:space="preserve">ΓΛΑΥΚΟΥ 93-ΠΑΤΡΑ Τ.Κ.26332 ΤΗΛ 2610366100                                                                      </w:t>
          </w:r>
          <w:r w:rsidRPr="002D7D88">
            <w:rPr>
              <w:b/>
            </w:rPr>
            <w:t>e</w:t>
          </w:r>
          <w:r w:rsidRPr="00470881">
            <w:rPr>
              <w:b/>
              <w:lang w:val="el-GR"/>
            </w:rPr>
            <w:t>-</w:t>
          </w:r>
          <w:r w:rsidRPr="002D7D88">
            <w:rPr>
              <w:b/>
            </w:rPr>
            <w:t>mail</w:t>
          </w:r>
          <w:r w:rsidRPr="00470881">
            <w:rPr>
              <w:b/>
              <w:lang w:val="el-GR"/>
            </w:rPr>
            <w:t xml:space="preserve">: </w:t>
          </w:r>
          <w:r w:rsidRPr="002D7D88">
            <w:rPr>
              <w:b/>
            </w:rPr>
            <w:t>info</w:t>
          </w:r>
          <w:r w:rsidRPr="00470881">
            <w:rPr>
              <w:b/>
              <w:lang w:val="el-GR"/>
            </w:rPr>
            <w:t>@</w:t>
          </w:r>
          <w:proofErr w:type="spellStart"/>
          <w:r w:rsidRPr="002D7D88">
            <w:rPr>
              <w:b/>
            </w:rPr>
            <w:t>deyap</w:t>
          </w:r>
          <w:proofErr w:type="spellEnd"/>
          <w:r w:rsidRPr="00470881">
            <w:rPr>
              <w:b/>
              <w:lang w:val="el-GR"/>
            </w:rPr>
            <w:t>.</w:t>
          </w:r>
          <w:r w:rsidRPr="002D7D88">
            <w:rPr>
              <w:b/>
            </w:rPr>
            <w:t>gr</w:t>
          </w:r>
        </w:p>
      </w:tc>
    </w:tr>
  </w:tbl>
  <w:p w14:paraId="42EE82FC" w14:textId="77777777" w:rsidR="00D16195" w:rsidRPr="006D1C32" w:rsidRDefault="00D16195">
    <w:pPr>
      <w:pStyle w:val="afb"/>
      <w:rPr>
        <w:lang w:val="el-G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A3C8A054"/>
    <w:lvl w:ilvl="0">
      <w:start w:val="1"/>
      <w:numFmt w:val="decimal"/>
      <w:pStyle w:val="a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178982A"/>
    <w:lvl w:ilvl="0">
      <w:start w:val="1"/>
      <w:numFmt w:val="decimal"/>
      <w:pStyle w:val="a0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DFA3BD0"/>
    <w:lvl w:ilvl="0">
      <w:start w:val="1"/>
      <w:numFmt w:val="decimal"/>
      <w:pStyle w:val="a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094C900"/>
    <w:lvl w:ilvl="0">
      <w:start w:val="1"/>
      <w:numFmt w:val="decimal"/>
      <w:pStyle w:val="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26141220"/>
    <w:lvl w:ilvl="0">
      <w:start w:val="1"/>
      <w:numFmt w:val="decimal"/>
      <w:pStyle w:val="a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lowerLetter"/>
      <w:pStyle w:val="5"/>
      <w:lvlText w:val="()%5"/>
      <w:lvlJc w:val="left"/>
      <w:pPr>
        <w:tabs>
          <w:tab w:val="num" w:pos="3050"/>
        </w:tabs>
        <w:ind w:left="3050" w:hanging="850"/>
      </w:pPr>
      <w:rPr>
        <w:rFonts w:ascii="Arial" w:hAnsi="Arial" w:cs="Times New Roman"/>
        <w:b w:val="0"/>
        <w:i w:val="0"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00000002"/>
    <w:multiLevelType w:val="singleLevel"/>
    <w:tmpl w:val="00000002"/>
    <w:name w:val="WW8Num2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  <w:lang w:val="el-GR"/>
      </w:rPr>
    </w:lvl>
  </w:abstractNum>
  <w:abstractNum w:abstractNumId="7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lang w:val="el-GR"/>
      </w:rPr>
    </w:lvl>
  </w:abstractNum>
  <w:abstractNum w:abstractNumId="8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Bullet"/>
      <w:lvlText w:val=""/>
      <w:lvlJc w:val="left"/>
      <w:pPr>
        <w:tabs>
          <w:tab w:val="num" w:pos="397"/>
        </w:tabs>
        <w:ind w:left="397" w:hanging="397"/>
      </w:pPr>
      <w:rPr>
        <w:rFonts w:ascii="Webdings" w:hAnsi="Webdings" w:cs="Webdings"/>
        <w:color w:val="333399"/>
        <w:sz w:val="16"/>
      </w:rPr>
    </w:lvl>
  </w:abstractNum>
  <w:abstractNum w:abstractNumId="9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hd w:val="clear" w:color="auto" w:fill="FFFF00"/>
        <w:lang w:val="el-GR"/>
      </w:rPr>
    </w:lvl>
  </w:abstractNum>
  <w:abstractNum w:abstractNumId="10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Cs w:val="22"/>
        <w:lang w:val="el-GR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eastAsia="Calibri"/>
        <w:lang w:val="el-GR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5B9BD5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color w:val="5B9BD5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color w:val="5B9BD5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5B9BD5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color w:val="5B9BD5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color w:val="5B9BD5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5B9BD5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color w:val="5B9BD5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color w:val="5B9BD5"/>
      </w:rPr>
    </w:lvl>
  </w:abstractNum>
  <w:abstractNum w:abstractNumId="13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Angsana New" w:hAnsi="Angsana New" w:cs="Angsana New"/>
        <w:color w:val="000000"/>
        <w:kern w:val="1"/>
        <w:szCs w:val="22"/>
        <w:shd w:val="clear" w:color="auto" w:fill="FFFFFF"/>
        <w:lang w:val="el-GR"/>
      </w:rPr>
    </w:lvl>
  </w:abstractNum>
  <w:abstractNum w:abstractNumId="1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/>
        <w:kern w:val="1"/>
        <w:shd w:val="clear" w:color="auto" w:fill="C0C0C0"/>
        <w:lang w:val="el-GR"/>
      </w:rPr>
    </w:lvl>
  </w:abstractNum>
  <w:abstractNum w:abstractNumId="15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el-GR"/>
      </w:rPr>
    </w:lvl>
  </w:abstractNum>
  <w:abstractNum w:abstractNumId="16" w15:restartNumberingAfterBreak="0">
    <w:nsid w:val="142E6FAC"/>
    <w:multiLevelType w:val="hybridMultilevel"/>
    <w:tmpl w:val="C922C978"/>
    <w:lvl w:ilvl="0" w:tplc="04080001">
      <w:start w:val="1"/>
      <w:numFmt w:val="bullet"/>
      <w:pStyle w:val="3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17D74F6A"/>
    <w:multiLevelType w:val="hybridMultilevel"/>
    <w:tmpl w:val="93604B66"/>
    <w:lvl w:ilvl="0" w:tplc="AC06E10A">
      <w:start w:val="1"/>
      <w:numFmt w:val="bullet"/>
      <w:pStyle w:val="50"/>
      <w:lvlText w:val=""/>
      <w:lvlJc w:val="left"/>
      <w:pPr>
        <w:tabs>
          <w:tab w:val="num" w:pos="2226"/>
        </w:tabs>
        <w:ind w:left="2226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D602560"/>
    <w:multiLevelType w:val="multilevel"/>
    <w:tmpl w:val="1D78D192"/>
    <w:lvl w:ilvl="0">
      <w:start w:val="3"/>
      <w:numFmt w:val="decimal"/>
      <w:pStyle w:val="4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9" w15:restartNumberingAfterBreak="0">
    <w:nsid w:val="34CF1588"/>
    <w:multiLevelType w:val="singleLevel"/>
    <w:tmpl w:val="7C74E450"/>
    <w:lvl w:ilvl="0">
      <w:start w:val="1"/>
      <w:numFmt w:val="decimal"/>
      <w:pStyle w:val="40"/>
      <w:lvlText w:val="%1."/>
      <w:legacy w:legacy="1" w:legacySpace="0" w:legacyIndent="283"/>
      <w:lvlJc w:val="left"/>
      <w:pPr>
        <w:ind w:left="283" w:hanging="283"/>
      </w:pPr>
    </w:lvl>
  </w:abstractNum>
  <w:abstractNum w:abstractNumId="20" w15:restartNumberingAfterBreak="0">
    <w:nsid w:val="35263656"/>
    <w:multiLevelType w:val="hybridMultilevel"/>
    <w:tmpl w:val="8C344272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551AEE"/>
    <w:multiLevelType w:val="hybridMultilevel"/>
    <w:tmpl w:val="A3F2F6FA"/>
    <w:lvl w:ilvl="0" w:tplc="8940C0FC">
      <w:start w:val="1"/>
      <w:numFmt w:val="decimal"/>
      <w:lvlText w:val="%1."/>
      <w:lvlJc w:val="left"/>
      <w:pPr>
        <w:ind w:left="568" w:hanging="428"/>
      </w:pPr>
      <w:rPr>
        <w:rFonts w:ascii="Times New Roman" w:eastAsia="Times New Roman" w:hAnsi="Times New Roman" w:hint="default"/>
        <w:sz w:val="24"/>
        <w:szCs w:val="24"/>
      </w:rPr>
    </w:lvl>
    <w:lvl w:ilvl="1" w:tplc="2A682984">
      <w:start w:val="1"/>
      <w:numFmt w:val="bullet"/>
      <w:lvlText w:val="•"/>
      <w:lvlJc w:val="left"/>
      <w:pPr>
        <w:ind w:left="1462" w:hanging="428"/>
      </w:pPr>
      <w:rPr>
        <w:rFonts w:hint="default"/>
      </w:rPr>
    </w:lvl>
    <w:lvl w:ilvl="2" w:tplc="3596111C">
      <w:start w:val="1"/>
      <w:numFmt w:val="bullet"/>
      <w:lvlText w:val="•"/>
      <w:lvlJc w:val="left"/>
      <w:pPr>
        <w:ind w:left="2356" w:hanging="428"/>
      </w:pPr>
      <w:rPr>
        <w:rFonts w:hint="default"/>
      </w:rPr>
    </w:lvl>
    <w:lvl w:ilvl="3" w:tplc="C4660A6E">
      <w:start w:val="1"/>
      <w:numFmt w:val="bullet"/>
      <w:lvlText w:val="•"/>
      <w:lvlJc w:val="left"/>
      <w:pPr>
        <w:ind w:left="3250" w:hanging="428"/>
      </w:pPr>
      <w:rPr>
        <w:rFonts w:hint="default"/>
      </w:rPr>
    </w:lvl>
    <w:lvl w:ilvl="4" w:tplc="6CAC82A8">
      <w:start w:val="1"/>
      <w:numFmt w:val="bullet"/>
      <w:lvlText w:val="•"/>
      <w:lvlJc w:val="left"/>
      <w:pPr>
        <w:ind w:left="4144" w:hanging="428"/>
      </w:pPr>
      <w:rPr>
        <w:rFonts w:hint="default"/>
      </w:rPr>
    </w:lvl>
    <w:lvl w:ilvl="5" w:tplc="D1C869C4">
      <w:start w:val="1"/>
      <w:numFmt w:val="bullet"/>
      <w:lvlText w:val="•"/>
      <w:lvlJc w:val="left"/>
      <w:pPr>
        <w:ind w:left="5038" w:hanging="428"/>
      </w:pPr>
      <w:rPr>
        <w:rFonts w:hint="default"/>
      </w:rPr>
    </w:lvl>
    <w:lvl w:ilvl="6" w:tplc="F3E09512">
      <w:start w:val="1"/>
      <w:numFmt w:val="bullet"/>
      <w:lvlText w:val="•"/>
      <w:lvlJc w:val="left"/>
      <w:pPr>
        <w:ind w:left="5932" w:hanging="428"/>
      </w:pPr>
      <w:rPr>
        <w:rFonts w:hint="default"/>
      </w:rPr>
    </w:lvl>
    <w:lvl w:ilvl="7" w:tplc="4AE48BA6">
      <w:start w:val="1"/>
      <w:numFmt w:val="bullet"/>
      <w:lvlText w:val="•"/>
      <w:lvlJc w:val="left"/>
      <w:pPr>
        <w:ind w:left="6826" w:hanging="428"/>
      </w:pPr>
      <w:rPr>
        <w:rFonts w:hint="default"/>
      </w:rPr>
    </w:lvl>
    <w:lvl w:ilvl="8" w:tplc="F28A3424">
      <w:start w:val="1"/>
      <w:numFmt w:val="bullet"/>
      <w:lvlText w:val="•"/>
      <w:lvlJc w:val="left"/>
      <w:pPr>
        <w:ind w:left="7720" w:hanging="428"/>
      </w:pPr>
      <w:rPr>
        <w:rFonts w:hint="default"/>
      </w:rPr>
    </w:lvl>
  </w:abstractNum>
  <w:abstractNum w:abstractNumId="22" w15:restartNumberingAfterBreak="0">
    <w:nsid w:val="3ACC74D3"/>
    <w:multiLevelType w:val="hybridMultilevel"/>
    <w:tmpl w:val="1F0C63F8"/>
    <w:lvl w:ilvl="0" w:tplc="A0A0BF66">
      <w:start w:val="1"/>
      <w:numFmt w:val="bullet"/>
      <w:lvlText w:val="o"/>
      <w:lvlJc w:val="left"/>
      <w:pPr>
        <w:ind w:left="559" w:hanging="360"/>
      </w:pPr>
      <w:rPr>
        <w:rFonts w:ascii="Courier New" w:eastAsia="Courier New" w:hAnsi="Courier New" w:hint="default"/>
        <w:sz w:val="16"/>
        <w:szCs w:val="16"/>
      </w:rPr>
    </w:lvl>
    <w:lvl w:ilvl="1" w:tplc="5D6ED54E">
      <w:start w:val="1"/>
      <w:numFmt w:val="bullet"/>
      <w:lvlText w:val="•"/>
      <w:lvlJc w:val="left"/>
      <w:pPr>
        <w:ind w:left="887" w:hanging="360"/>
      </w:pPr>
      <w:rPr>
        <w:rFonts w:hint="default"/>
      </w:rPr>
    </w:lvl>
    <w:lvl w:ilvl="2" w:tplc="927051F4">
      <w:start w:val="1"/>
      <w:numFmt w:val="bullet"/>
      <w:lvlText w:val="•"/>
      <w:lvlJc w:val="left"/>
      <w:pPr>
        <w:ind w:left="1215" w:hanging="360"/>
      </w:pPr>
      <w:rPr>
        <w:rFonts w:hint="default"/>
      </w:rPr>
    </w:lvl>
    <w:lvl w:ilvl="3" w:tplc="834A141A">
      <w:start w:val="1"/>
      <w:numFmt w:val="bullet"/>
      <w:lvlText w:val="•"/>
      <w:lvlJc w:val="left"/>
      <w:pPr>
        <w:ind w:left="1544" w:hanging="360"/>
      </w:pPr>
      <w:rPr>
        <w:rFonts w:hint="default"/>
      </w:rPr>
    </w:lvl>
    <w:lvl w:ilvl="4" w:tplc="9E886088">
      <w:start w:val="1"/>
      <w:numFmt w:val="bullet"/>
      <w:lvlText w:val="•"/>
      <w:lvlJc w:val="left"/>
      <w:pPr>
        <w:ind w:left="1872" w:hanging="360"/>
      </w:pPr>
      <w:rPr>
        <w:rFonts w:hint="default"/>
      </w:rPr>
    </w:lvl>
    <w:lvl w:ilvl="5" w:tplc="A0A098E4">
      <w:start w:val="1"/>
      <w:numFmt w:val="bullet"/>
      <w:lvlText w:val="•"/>
      <w:lvlJc w:val="left"/>
      <w:pPr>
        <w:ind w:left="2200" w:hanging="360"/>
      </w:pPr>
      <w:rPr>
        <w:rFonts w:hint="default"/>
      </w:rPr>
    </w:lvl>
    <w:lvl w:ilvl="6" w:tplc="E1064D02">
      <w:start w:val="1"/>
      <w:numFmt w:val="bullet"/>
      <w:lvlText w:val="•"/>
      <w:lvlJc w:val="left"/>
      <w:pPr>
        <w:ind w:left="2529" w:hanging="360"/>
      </w:pPr>
      <w:rPr>
        <w:rFonts w:hint="default"/>
      </w:rPr>
    </w:lvl>
    <w:lvl w:ilvl="7" w:tplc="D4067D24">
      <w:start w:val="1"/>
      <w:numFmt w:val="bullet"/>
      <w:lvlText w:val="•"/>
      <w:lvlJc w:val="left"/>
      <w:pPr>
        <w:ind w:left="2857" w:hanging="360"/>
      </w:pPr>
      <w:rPr>
        <w:rFonts w:hint="default"/>
      </w:rPr>
    </w:lvl>
    <w:lvl w:ilvl="8" w:tplc="51E05F6A">
      <w:start w:val="1"/>
      <w:numFmt w:val="bullet"/>
      <w:lvlText w:val="•"/>
      <w:lvlJc w:val="left"/>
      <w:pPr>
        <w:ind w:left="3185" w:hanging="360"/>
      </w:pPr>
      <w:rPr>
        <w:rFonts w:hint="default"/>
      </w:rPr>
    </w:lvl>
  </w:abstractNum>
  <w:abstractNum w:abstractNumId="23" w15:restartNumberingAfterBreak="0">
    <w:nsid w:val="49626646"/>
    <w:multiLevelType w:val="multilevel"/>
    <w:tmpl w:val="A546188C"/>
    <w:lvl w:ilvl="0">
      <w:start w:val="2"/>
      <w:numFmt w:val="decimal"/>
      <w:pStyle w:val="a4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9A465EC"/>
    <w:multiLevelType w:val="hybridMultilevel"/>
    <w:tmpl w:val="AF1AFA6A"/>
    <w:lvl w:ilvl="0" w:tplc="7BFCD4E8">
      <w:start w:val="1"/>
      <w:numFmt w:val="bullet"/>
      <w:lvlText w:val="✓"/>
      <w:lvlJc w:val="left"/>
      <w:pPr>
        <w:ind w:left="452" w:hanging="284"/>
      </w:pPr>
      <w:rPr>
        <w:rFonts w:ascii="Arial Unicode MS" w:eastAsia="Arial Unicode MS" w:hAnsi="Arial Unicode MS" w:hint="default"/>
        <w:w w:val="104"/>
        <w:sz w:val="22"/>
        <w:szCs w:val="22"/>
      </w:rPr>
    </w:lvl>
    <w:lvl w:ilvl="1" w:tplc="8836EF2A">
      <w:start w:val="1"/>
      <w:numFmt w:val="bullet"/>
      <w:lvlText w:val="•"/>
      <w:lvlJc w:val="left"/>
      <w:pPr>
        <w:ind w:left="1358" w:hanging="284"/>
      </w:pPr>
      <w:rPr>
        <w:rFonts w:hint="default"/>
      </w:rPr>
    </w:lvl>
    <w:lvl w:ilvl="2" w:tplc="9C2CED72">
      <w:start w:val="1"/>
      <w:numFmt w:val="bullet"/>
      <w:lvlText w:val="•"/>
      <w:lvlJc w:val="left"/>
      <w:pPr>
        <w:ind w:left="2263" w:hanging="284"/>
      </w:pPr>
      <w:rPr>
        <w:rFonts w:hint="default"/>
      </w:rPr>
    </w:lvl>
    <w:lvl w:ilvl="3" w:tplc="B496759E">
      <w:start w:val="1"/>
      <w:numFmt w:val="bullet"/>
      <w:lvlText w:val="•"/>
      <w:lvlJc w:val="left"/>
      <w:pPr>
        <w:ind w:left="3169" w:hanging="284"/>
      </w:pPr>
      <w:rPr>
        <w:rFonts w:hint="default"/>
      </w:rPr>
    </w:lvl>
    <w:lvl w:ilvl="4" w:tplc="A42818CC">
      <w:start w:val="1"/>
      <w:numFmt w:val="bullet"/>
      <w:lvlText w:val="•"/>
      <w:lvlJc w:val="left"/>
      <w:pPr>
        <w:ind w:left="4074" w:hanging="284"/>
      </w:pPr>
      <w:rPr>
        <w:rFonts w:hint="default"/>
      </w:rPr>
    </w:lvl>
    <w:lvl w:ilvl="5" w:tplc="CED09066">
      <w:start w:val="1"/>
      <w:numFmt w:val="bullet"/>
      <w:lvlText w:val="•"/>
      <w:lvlJc w:val="left"/>
      <w:pPr>
        <w:ind w:left="4980" w:hanging="284"/>
      </w:pPr>
      <w:rPr>
        <w:rFonts w:hint="default"/>
      </w:rPr>
    </w:lvl>
    <w:lvl w:ilvl="6" w:tplc="08E82BF2">
      <w:start w:val="1"/>
      <w:numFmt w:val="bullet"/>
      <w:lvlText w:val="•"/>
      <w:lvlJc w:val="left"/>
      <w:pPr>
        <w:ind w:left="5885" w:hanging="284"/>
      </w:pPr>
      <w:rPr>
        <w:rFonts w:hint="default"/>
      </w:rPr>
    </w:lvl>
    <w:lvl w:ilvl="7" w:tplc="415601D2">
      <w:start w:val="1"/>
      <w:numFmt w:val="bullet"/>
      <w:lvlText w:val="•"/>
      <w:lvlJc w:val="left"/>
      <w:pPr>
        <w:ind w:left="6791" w:hanging="284"/>
      </w:pPr>
      <w:rPr>
        <w:rFonts w:hint="default"/>
      </w:rPr>
    </w:lvl>
    <w:lvl w:ilvl="8" w:tplc="5296D462">
      <w:start w:val="1"/>
      <w:numFmt w:val="bullet"/>
      <w:lvlText w:val="•"/>
      <w:lvlJc w:val="left"/>
      <w:pPr>
        <w:ind w:left="7696" w:hanging="284"/>
      </w:pPr>
      <w:rPr>
        <w:rFonts w:hint="default"/>
      </w:rPr>
    </w:lvl>
  </w:abstractNum>
  <w:abstractNum w:abstractNumId="25" w15:restartNumberingAfterBreak="0">
    <w:nsid w:val="55C76852"/>
    <w:multiLevelType w:val="multilevel"/>
    <w:tmpl w:val="B258472A"/>
    <w:lvl w:ilvl="0">
      <w:start w:val="1"/>
      <w:numFmt w:val="decimal"/>
      <w:pStyle w:val="2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5B8B228A"/>
    <w:multiLevelType w:val="hybridMultilevel"/>
    <w:tmpl w:val="A2F4D724"/>
    <w:lvl w:ilvl="0" w:tplc="3BF0D5B4">
      <w:start w:val="1"/>
      <w:numFmt w:val="bullet"/>
      <w:lvlText w:val="o"/>
      <w:lvlJc w:val="left"/>
      <w:pPr>
        <w:ind w:left="415" w:hanging="360"/>
      </w:pPr>
      <w:rPr>
        <w:rFonts w:ascii="Courier New" w:eastAsia="Courier New" w:hAnsi="Courier New" w:hint="default"/>
        <w:sz w:val="16"/>
        <w:szCs w:val="16"/>
      </w:rPr>
    </w:lvl>
    <w:lvl w:ilvl="1" w:tplc="FE386AE8">
      <w:start w:val="1"/>
      <w:numFmt w:val="bullet"/>
      <w:lvlText w:val="•"/>
      <w:lvlJc w:val="left"/>
      <w:pPr>
        <w:ind w:left="757" w:hanging="360"/>
      </w:pPr>
      <w:rPr>
        <w:rFonts w:hint="default"/>
      </w:rPr>
    </w:lvl>
    <w:lvl w:ilvl="2" w:tplc="A43AE6B4">
      <w:start w:val="1"/>
      <w:numFmt w:val="bullet"/>
      <w:lvlText w:val="•"/>
      <w:lvlJc w:val="left"/>
      <w:pPr>
        <w:ind w:left="1100" w:hanging="360"/>
      </w:pPr>
      <w:rPr>
        <w:rFonts w:hint="default"/>
      </w:rPr>
    </w:lvl>
    <w:lvl w:ilvl="3" w:tplc="3998F342">
      <w:start w:val="1"/>
      <w:numFmt w:val="bullet"/>
      <w:lvlText w:val="•"/>
      <w:lvlJc w:val="left"/>
      <w:pPr>
        <w:ind w:left="1443" w:hanging="360"/>
      </w:pPr>
      <w:rPr>
        <w:rFonts w:hint="default"/>
      </w:rPr>
    </w:lvl>
    <w:lvl w:ilvl="4" w:tplc="D1982C32">
      <w:start w:val="1"/>
      <w:numFmt w:val="bullet"/>
      <w:lvlText w:val="•"/>
      <w:lvlJc w:val="left"/>
      <w:pPr>
        <w:ind w:left="1786" w:hanging="360"/>
      </w:pPr>
      <w:rPr>
        <w:rFonts w:hint="default"/>
      </w:rPr>
    </w:lvl>
    <w:lvl w:ilvl="5" w:tplc="C13E1B50">
      <w:start w:val="1"/>
      <w:numFmt w:val="bullet"/>
      <w:lvlText w:val="•"/>
      <w:lvlJc w:val="left"/>
      <w:pPr>
        <w:ind w:left="2128" w:hanging="360"/>
      </w:pPr>
      <w:rPr>
        <w:rFonts w:hint="default"/>
      </w:rPr>
    </w:lvl>
    <w:lvl w:ilvl="6" w:tplc="41445A8A">
      <w:start w:val="1"/>
      <w:numFmt w:val="bullet"/>
      <w:lvlText w:val="•"/>
      <w:lvlJc w:val="left"/>
      <w:pPr>
        <w:ind w:left="2471" w:hanging="360"/>
      </w:pPr>
      <w:rPr>
        <w:rFonts w:hint="default"/>
      </w:rPr>
    </w:lvl>
    <w:lvl w:ilvl="7" w:tplc="F02E9E62">
      <w:start w:val="1"/>
      <w:numFmt w:val="bullet"/>
      <w:lvlText w:val="•"/>
      <w:lvlJc w:val="left"/>
      <w:pPr>
        <w:ind w:left="2814" w:hanging="360"/>
      </w:pPr>
      <w:rPr>
        <w:rFonts w:hint="default"/>
      </w:rPr>
    </w:lvl>
    <w:lvl w:ilvl="8" w:tplc="BCC2FBFC">
      <w:start w:val="1"/>
      <w:numFmt w:val="bullet"/>
      <w:lvlText w:val="•"/>
      <w:lvlJc w:val="left"/>
      <w:pPr>
        <w:ind w:left="3157" w:hanging="360"/>
      </w:pPr>
      <w:rPr>
        <w:rFonts w:hint="default"/>
      </w:rPr>
    </w:lvl>
  </w:abstractNum>
  <w:abstractNum w:abstractNumId="27" w15:restartNumberingAfterBreak="0">
    <w:nsid w:val="65BF2402"/>
    <w:multiLevelType w:val="multilevel"/>
    <w:tmpl w:val="A350BBA8"/>
    <w:lvl w:ilvl="0">
      <w:start w:val="8"/>
      <w:numFmt w:val="decimal"/>
      <w:pStyle w:val="30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8" w15:restartNumberingAfterBreak="0">
    <w:nsid w:val="68585417"/>
    <w:multiLevelType w:val="hybridMultilevel"/>
    <w:tmpl w:val="7916C708"/>
    <w:lvl w:ilvl="0" w:tplc="0408000B">
      <w:start w:val="1"/>
      <w:numFmt w:val="bullet"/>
      <w:lvlText w:val=""/>
      <w:lvlJc w:val="left"/>
      <w:pPr>
        <w:ind w:left="766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9" w15:restartNumberingAfterBreak="0">
    <w:nsid w:val="6EE231B0"/>
    <w:multiLevelType w:val="hybridMultilevel"/>
    <w:tmpl w:val="D1566F1E"/>
    <w:lvl w:ilvl="0" w:tplc="C512BFA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E53F2"/>
    <w:multiLevelType w:val="hybridMultilevel"/>
    <w:tmpl w:val="AE6880F4"/>
    <w:lvl w:ilvl="0" w:tplc="C46CD5C0">
      <w:start w:val="16"/>
      <w:numFmt w:val="decimal"/>
      <w:pStyle w:val="a5"/>
      <w:lvlText w:val="%1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C74465"/>
    <w:multiLevelType w:val="hybridMultilevel"/>
    <w:tmpl w:val="F4D095CA"/>
    <w:lvl w:ilvl="0" w:tplc="0408000F">
      <w:start w:val="1"/>
      <w:numFmt w:val="decimal"/>
      <w:pStyle w:val="20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07800865">
    <w:abstractNumId w:val="5"/>
  </w:num>
  <w:num w:numId="2" w16cid:durableId="779691738">
    <w:abstractNumId w:val="6"/>
  </w:num>
  <w:num w:numId="3" w16cid:durableId="871385657">
    <w:abstractNumId w:val="7"/>
  </w:num>
  <w:num w:numId="4" w16cid:durableId="1117260703">
    <w:abstractNumId w:val="8"/>
  </w:num>
  <w:num w:numId="5" w16cid:durableId="2106339426">
    <w:abstractNumId w:val="15"/>
  </w:num>
  <w:num w:numId="6" w16cid:durableId="318995618">
    <w:abstractNumId w:val="20"/>
  </w:num>
  <w:num w:numId="7" w16cid:durableId="1331055702">
    <w:abstractNumId w:val="29"/>
  </w:num>
  <w:num w:numId="8" w16cid:durableId="681013244">
    <w:abstractNumId w:val="30"/>
  </w:num>
  <w:num w:numId="9" w16cid:durableId="1880819842">
    <w:abstractNumId w:val="25"/>
  </w:num>
  <w:num w:numId="10" w16cid:durableId="455225105">
    <w:abstractNumId w:val="27"/>
  </w:num>
  <w:num w:numId="11" w16cid:durableId="1250967616">
    <w:abstractNumId w:val="19"/>
  </w:num>
  <w:num w:numId="12" w16cid:durableId="208615000">
    <w:abstractNumId w:val="23"/>
  </w:num>
  <w:num w:numId="13" w16cid:durableId="235630005">
    <w:abstractNumId w:val="31"/>
  </w:num>
  <w:num w:numId="14" w16cid:durableId="133564642">
    <w:abstractNumId w:val="16"/>
  </w:num>
  <w:num w:numId="15" w16cid:durableId="1873031998">
    <w:abstractNumId w:val="18"/>
  </w:num>
  <w:num w:numId="16" w16cid:durableId="503663437">
    <w:abstractNumId w:val="17"/>
  </w:num>
  <w:num w:numId="17" w16cid:durableId="9911950">
    <w:abstractNumId w:val="4"/>
  </w:num>
  <w:num w:numId="18" w16cid:durableId="438109126">
    <w:abstractNumId w:val="3"/>
  </w:num>
  <w:num w:numId="19" w16cid:durableId="1958174526">
    <w:abstractNumId w:val="2"/>
  </w:num>
  <w:num w:numId="20" w16cid:durableId="165943749">
    <w:abstractNumId w:val="1"/>
  </w:num>
  <w:num w:numId="21" w16cid:durableId="1175464075">
    <w:abstractNumId w:val="0"/>
  </w:num>
  <w:num w:numId="22" w16cid:durableId="2057270878">
    <w:abstractNumId w:val="28"/>
  </w:num>
  <w:num w:numId="23" w16cid:durableId="982393259">
    <w:abstractNumId w:val="21"/>
  </w:num>
  <w:num w:numId="24" w16cid:durableId="1859852073">
    <w:abstractNumId w:val="26"/>
  </w:num>
  <w:num w:numId="25" w16cid:durableId="396782453">
    <w:abstractNumId w:val="22"/>
  </w:num>
  <w:num w:numId="26" w16cid:durableId="634721778">
    <w:abstractNumId w:val="24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1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14"/>
    <w:rsid w:val="00001961"/>
    <w:rsid w:val="0000375D"/>
    <w:rsid w:val="000040FD"/>
    <w:rsid w:val="00004465"/>
    <w:rsid w:val="0000528F"/>
    <w:rsid w:val="0000656D"/>
    <w:rsid w:val="00006CEC"/>
    <w:rsid w:val="00006FAC"/>
    <w:rsid w:val="000072DB"/>
    <w:rsid w:val="0001388F"/>
    <w:rsid w:val="00013EA2"/>
    <w:rsid w:val="00014CCE"/>
    <w:rsid w:val="00016495"/>
    <w:rsid w:val="00017743"/>
    <w:rsid w:val="0002094F"/>
    <w:rsid w:val="00020B6A"/>
    <w:rsid w:val="00020DCF"/>
    <w:rsid w:val="000226CD"/>
    <w:rsid w:val="0002320C"/>
    <w:rsid w:val="0002373E"/>
    <w:rsid w:val="00023FF9"/>
    <w:rsid w:val="00024CFD"/>
    <w:rsid w:val="00026E2E"/>
    <w:rsid w:val="00031142"/>
    <w:rsid w:val="000313EC"/>
    <w:rsid w:val="000319DF"/>
    <w:rsid w:val="00032BAF"/>
    <w:rsid w:val="000337DD"/>
    <w:rsid w:val="00034ABD"/>
    <w:rsid w:val="00035D16"/>
    <w:rsid w:val="000379D8"/>
    <w:rsid w:val="000421D9"/>
    <w:rsid w:val="000421F7"/>
    <w:rsid w:val="00043016"/>
    <w:rsid w:val="00045253"/>
    <w:rsid w:val="0004572D"/>
    <w:rsid w:val="00046C7B"/>
    <w:rsid w:val="00047DED"/>
    <w:rsid w:val="000521DC"/>
    <w:rsid w:val="00052D56"/>
    <w:rsid w:val="000530D4"/>
    <w:rsid w:val="00053A24"/>
    <w:rsid w:val="00055750"/>
    <w:rsid w:val="00062BB2"/>
    <w:rsid w:val="00063B20"/>
    <w:rsid w:val="00064648"/>
    <w:rsid w:val="00065002"/>
    <w:rsid w:val="00070508"/>
    <w:rsid w:val="000706B2"/>
    <w:rsid w:val="000715C3"/>
    <w:rsid w:val="00073226"/>
    <w:rsid w:val="000737CC"/>
    <w:rsid w:val="0007461B"/>
    <w:rsid w:val="00076C9E"/>
    <w:rsid w:val="00077DFF"/>
    <w:rsid w:val="00080FAE"/>
    <w:rsid w:val="0008133F"/>
    <w:rsid w:val="000819A2"/>
    <w:rsid w:val="00087DCA"/>
    <w:rsid w:val="00090F1B"/>
    <w:rsid w:val="00092DA0"/>
    <w:rsid w:val="00092E0A"/>
    <w:rsid w:val="00093027"/>
    <w:rsid w:val="000933D8"/>
    <w:rsid w:val="000955FC"/>
    <w:rsid w:val="00097199"/>
    <w:rsid w:val="00097F3B"/>
    <w:rsid w:val="000A0720"/>
    <w:rsid w:val="000A0FD7"/>
    <w:rsid w:val="000A198F"/>
    <w:rsid w:val="000A223D"/>
    <w:rsid w:val="000A4C3B"/>
    <w:rsid w:val="000A6305"/>
    <w:rsid w:val="000A68E1"/>
    <w:rsid w:val="000A6F90"/>
    <w:rsid w:val="000B1AC3"/>
    <w:rsid w:val="000B1EE7"/>
    <w:rsid w:val="000B427A"/>
    <w:rsid w:val="000C1E49"/>
    <w:rsid w:val="000C2D2C"/>
    <w:rsid w:val="000C4284"/>
    <w:rsid w:val="000C4BEA"/>
    <w:rsid w:val="000C6BC5"/>
    <w:rsid w:val="000C76F3"/>
    <w:rsid w:val="000C7F1C"/>
    <w:rsid w:val="000D02D1"/>
    <w:rsid w:val="000D259C"/>
    <w:rsid w:val="000D263D"/>
    <w:rsid w:val="000D4C12"/>
    <w:rsid w:val="000D5A6B"/>
    <w:rsid w:val="000E082E"/>
    <w:rsid w:val="000E26D5"/>
    <w:rsid w:val="000E310F"/>
    <w:rsid w:val="000E636F"/>
    <w:rsid w:val="000E661F"/>
    <w:rsid w:val="000E67AB"/>
    <w:rsid w:val="000E73CC"/>
    <w:rsid w:val="000F0275"/>
    <w:rsid w:val="000F0656"/>
    <w:rsid w:val="000F12E3"/>
    <w:rsid w:val="000F27EF"/>
    <w:rsid w:val="000F2959"/>
    <w:rsid w:val="000F3AC7"/>
    <w:rsid w:val="000F3FCE"/>
    <w:rsid w:val="000F5C31"/>
    <w:rsid w:val="000F7DEF"/>
    <w:rsid w:val="00100C69"/>
    <w:rsid w:val="001017C9"/>
    <w:rsid w:val="00102E24"/>
    <w:rsid w:val="00103180"/>
    <w:rsid w:val="00103678"/>
    <w:rsid w:val="001036EA"/>
    <w:rsid w:val="001038F8"/>
    <w:rsid w:val="00103E0A"/>
    <w:rsid w:val="001052CA"/>
    <w:rsid w:val="00105314"/>
    <w:rsid w:val="001101C6"/>
    <w:rsid w:val="00110C30"/>
    <w:rsid w:val="001115D5"/>
    <w:rsid w:val="00111E0D"/>
    <w:rsid w:val="001149A4"/>
    <w:rsid w:val="00115041"/>
    <w:rsid w:val="00120E0D"/>
    <w:rsid w:val="001214BE"/>
    <w:rsid w:val="001217F6"/>
    <w:rsid w:val="00122C70"/>
    <w:rsid w:val="00122DA3"/>
    <w:rsid w:val="00127563"/>
    <w:rsid w:val="00127B99"/>
    <w:rsid w:val="001305D2"/>
    <w:rsid w:val="00133DEF"/>
    <w:rsid w:val="001365BB"/>
    <w:rsid w:val="00137AB2"/>
    <w:rsid w:val="00144E2E"/>
    <w:rsid w:val="0014575C"/>
    <w:rsid w:val="00146373"/>
    <w:rsid w:val="00147FB1"/>
    <w:rsid w:val="0015005C"/>
    <w:rsid w:val="001504B0"/>
    <w:rsid w:val="00150871"/>
    <w:rsid w:val="00153744"/>
    <w:rsid w:val="00154DDF"/>
    <w:rsid w:val="001552C1"/>
    <w:rsid w:val="00160404"/>
    <w:rsid w:val="00160645"/>
    <w:rsid w:val="00160A1A"/>
    <w:rsid w:val="0016106A"/>
    <w:rsid w:val="001611ED"/>
    <w:rsid w:val="001617E0"/>
    <w:rsid w:val="001626DB"/>
    <w:rsid w:val="00162A65"/>
    <w:rsid w:val="00162DC5"/>
    <w:rsid w:val="00164E1F"/>
    <w:rsid w:val="00165736"/>
    <w:rsid w:val="00167F4B"/>
    <w:rsid w:val="00167F53"/>
    <w:rsid w:val="00171EB5"/>
    <w:rsid w:val="001724B9"/>
    <w:rsid w:val="00172D84"/>
    <w:rsid w:val="00172FBA"/>
    <w:rsid w:val="0017436B"/>
    <w:rsid w:val="00174E63"/>
    <w:rsid w:val="00175691"/>
    <w:rsid w:val="00176884"/>
    <w:rsid w:val="00177D6E"/>
    <w:rsid w:val="00182A81"/>
    <w:rsid w:val="00182FE8"/>
    <w:rsid w:val="00184870"/>
    <w:rsid w:val="0018557E"/>
    <w:rsid w:val="00187A52"/>
    <w:rsid w:val="00187B36"/>
    <w:rsid w:val="00187F33"/>
    <w:rsid w:val="00191486"/>
    <w:rsid w:val="00192E68"/>
    <w:rsid w:val="001934F6"/>
    <w:rsid w:val="00197136"/>
    <w:rsid w:val="001A1CBE"/>
    <w:rsid w:val="001A46F0"/>
    <w:rsid w:val="001A71FA"/>
    <w:rsid w:val="001A76BF"/>
    <w:rsid w:val="001A784D"/>
    <w:rsid w:val="001B1362"/>
    <w:rsid w:val="001B31D9"/>
    <w:rsid w:val="001B323F"/>
    <w:rsid w:val="001B44A3"/>
    <w:rsid w:val="001B4C2F"/>
    <w:rsid w:val="001B4F76"/>
    <w:rsid w:val="001B5915"/>
    <w:rsid w:val="001B7A17"/>
    <w:rsid w:val="001B7D4D"/>
    <w:rsid w:val="001C05DD"/>
    <w:rsid w:val="001C17BC"/>
    <w:rsid w:val="001C1814"/>
    <w:rsid w:val="001C2D22"/>
    <w:rsid w:val="001C3E1B"/>
    <w:rsid w:val="001C4D31"/>
    <w:rsid w:val="001C5104"/>
    <w:rsid w:val="001C5BB4"/>
    <w:rsid w:val="001C5ED0"/>
    <w:rsid w:val="001C7A2C"/>
    <w:rsid w:val="001D2422"/>
    <w:rsid w:val="001D3D21"/>
    <w:rsid w:val="001D3F0F"/>
    <w:rsid w:val="001D4BC4"/>
    <w:rsid w:val="001E006D"/>
    <w:rsid w:val="001E01BC"/>
    <w:rsid w:val="001E15FD"/>
    <w:rsid w:val="001E243F"/>
    <w:rsid w:val="001E26D7"/>
    <w:rsid w:val="001E4CC6"/>
    <w:rsid w:val="001E6F85"/>
    <w:rsid w:val="001F1C44"/>
    <w:rsid w:val="001F1DCF"/>
    <w:rsid w:val="001F2C91"/>
    <w:rsid w:val="001F500F"/>
    <w:rsid w:val="001F7100"/>
    <w:rsid w:val="001F7E31"/>
    <w:rsid w:val="00200AB7"/>
    <w:rsid w:val="00200C6B"/>
    <w:rsid w:val="00200E61"/>
    <w:rsid w:val="00204DA6"/>
    <w:rsid w:val="00205CB7"/>
    <w:rsid w:val="00207038"/>
    <w:rsid w:val="0021368B"/>
    <w:rsid w:val="00214CA5"/>
    <w:rsid w:val="00214EF9"/>
    <w:rsid w:val="002156D9"/>
    <w:rsid w:val="002157A0"/>
    <w:rsid w:val="00215ADE"/>
    <w:rsid w:val="00216ECA"/>
    <w:rsid w:val="00220BE2"/>
    <w:rsid w:val="00221710"/>
    <w:rsid w:val="00222C4E"/>
    <w:rsid w:val="00230F20"/>
    <w:rsid w:val="00231AC7"/>
    <w:rsid w:val="00231B87"/>
    <w:rsid w:val="0023293F"/>
    <w:rsid w:val="002338CB"/>
    <w:rsid w:val="002338D8"/>
    <w:rsid w:val="00233B83"/>
    <w:rsid w:val="0023487D"/>
    <w:rsid w:val="00234F2E"/>
    <w:rsid w:val="002353B1"/>
    <w:rsid w:val="0023560D"/>
    <w:rsid w:val="00236CCA"/>
    <w:rsid w:val="00240458"/>
    <w:rsid w:val="00240CF8"/>
    <w:rsid w:val="00241557"/>
    <w:rsid w:val="002426DC"/>
    <w:rsid w:val="002437D1"/>
    <w:rsid w:val="00244703"/>
    <w:rsid w:val="00245B54"/>
    <w:rsid w:val="00247874"/>
    <w:rsid w:val="00251043"/>
    <w:rsid w:val="002510A3"/>
    <w:rsid w:val="002544F0"/>
    <w:rsid w:val="002567E1"/>
    <w:rsid w:val="00257673"/>
    <w:rsid w:val="002606B8"/>
    <w:rsid w:val="002609EC"/>
    <w:rsid w:val="00260C87"/>
    <w:rsid w:val="00260D42"/>
    <w:rsid w:val="0026258A"/>
    <w:rsid w:val="00263787"/>
    <w:rsid w:val="002652E3"/>
    <w:rsid w:val="0026561A"/>
    <w:rsid w:val="002669A8"/>
    <w:rsid w:val="00266D9E"/>
    <w:rsid w:val="00267231"/>
    <w:rsid w:val="0027068B"/>
    <w:rsid w:val="00270F75"/>
    <w:rsid w:val="0027167B"/>
    <w:rsid w:val="002719A2"/>
    <w:rsid w:val="00272291"/>
    <w:rsid w:val="00274969"/>
    <w:rsid w:val="00274E8D"/>
    <w:rsid w:val="002758D4"/>
    <w:rsid w:val="0027674F"/>
    <w:rsid w:val="00277293"/>
    <w:rsid w:val="0027742B"/>
    <w:rsid w:val="002779F0"/>
    <w:rsid w:val="00283C02"/>
    <w:rsid w:val="00284BFD"/>
    <w:rsid w:val="00286137"/>
    <w:rsid w:val="00286ED0"/>
    <w:rsid w:val="00287116"/>
    <w:rsid w:val="00287C6E"/>
    <w:rsid w:val="002913F6"/>
    <w:rsid w:val="00292883"/>
    <w:rsid w:val="00292F60"/>
    <w:rsid w:val="00293683"/>
    <w:rsid w:val="002941D7"/>
    <w:rsid w:val="0029500E"/>
    <w:rsid w:val="00295B08"/>
    <w:rsid w:val="00297743"/>
    <w:rsid w:val="002A0039"/>
    <w:rsid w:val="002A0571"/>
    <w:rsid w:val="002A2BF9"/>
    <w:rsid w:val="002A7550"/>
    <w:rsid w:val="002B18C4"/>
    <w:rsid w:val="002B20BB"/>
    <w:rsid w:val="002B2B97"/>
    <w:rsid w:val="002B2D40"/>
    <w:rsid w:val="002B301E"/>
    <w:rsid w:val="002B5777"/>
    <w:rsid w:val="002B5C9A"/>
    <w:rsid w:val="002B61F6"/>
    <w:rsid w:val="002C08CC"/>
    <w:rsid w:val="002C1220"/>
    <w:rsid w:val="002C2576"/>
    <w:rsid w:val="002C43FF"/>
    <w:rsid w:val="002C54B1"/>
    <w:rsid w:val="002D1604"/>
    <w:rsid w:val="002D1EB4"/>
    <w:rsid w:val="002D2139"/>
    <w:rsid w:val="002D213E"/>
    <w:rsid w:val="002D2A85"/>
    <w:rsid w:val="002D2C87"/>
    <w:rsid w:val="002D38BA"/>
    <w:rsid w:val="002D492F"/>
    <w:rsid w:val="002D6343"/>
    <w:rsid w:val="002D6EC2"/>
    <w:rsid w:val="002D74DF"/>
    <w:rsid w:val="002D777A"/>
    <w:rsid w:val="002D7C00"/>
    <w:rsid w:val="002E0A4B"/>
    <w:rsid w:val="002E0E04"/>
    <w:rsid w:val="002E1623"/>
    <w:rsid w:val="002E1CC5"/>
    <w:rsid w:val="002E20AA"/>
    <w:rsid w:val="002E33F3"/>
    <w:rsid w:val="002E6277"/>
    <w:rsid w:val="002E6CB5"/>
    <w:rsid w:val="002E76F8"/>
    <w:rsid w:val="002F1BFC"/>
    <w:rsid w:val="002F6E8F"/>
    <w:rsid w:val="002F7A66"/>
    <w:rsid w:val="002F7F33"/>
    <w:rsid w:val="00300654"/>
    <w:rsid w:val="003036FC"/>
    <w:rsid w:val="00303AE1"/>
    <w:rsid w:val="00304B26"/>
    <w:rsid w:val="00304E9C"/>
    <w:rsid w:val="00306F75"/>
    <w:rsid w:val="00307815"/>
    <w:rsid w:val="0031048C"/>
    <w:rsid w:val="00310BCF"/>
    <w:rsid w:val="00310F1F"/>
    <w:rsid w:val="0031169D"/>
    <w:rsid w:val="00312742"/>
    <w:rsid w:val="003141B4"/>
    <w:rsid w:val="0031472F"/>
    <w:rsid w:val="003148AC"/>
    <w:rsid w:val="0031698B"/>
    <w:rsid w:val="00316FC6"/>
    <w:rsid w:val="00317B23"/>
    <w:rsid w:val="003210D8"/>
    <w:rsid w:val="00321EA9"/>
    <w:rsid w:val="00322771"/>
    <w:rsid w:val="00322DCB"/>
    <w:rsid w:val="0032301B"/>
    <w:rsid w:val="00325694"/>
    <w:rsid w:val="0032639F"/>
    <w:rsid w:val="003268FF"/>
    <w:rsid w:val="00330843"/>
    <w:rsid w:val="00330E61"/>
    <w:rsid w:val="00331C90"/>
    <w:rsid w:val="00332364"/>
    <w:rsid w:val="00332600"/>
    <w:rsid w:val="00334213"/>
    <w:rsid w:val="00335352"/>
    <w:rsid w:val="00336C4D"/>
    <w:rsid w:val="003404AD"/>
    <w:rsid w:val="00342556"/>
    <w:rsid w:val="003427D2"/>
    <w:rsid w:val="0034293F"/>
    <w:rsid w:val="003434BD"/>
    <w:rsid w:val="00345415"/>
    <w:rsid w:val="0034590B"/>
    <w:rsid w:val="003473DE"/>
    <w:rsid w:val="0035066C"/>
    <w:rsid w:val="00350A87"/>
    <w:rsid w:val="00351D2C"/>
    <w:rsid w:val="00352042"/>
    <w:rsid w:val="0035231E"/>
    <w:rsid w:val="00353578"/>
    <w:rsid w:val="003544ED"/>
    <w:rsid w:val="003547C4"/>
    <w:rsid w:val="00355002"/>
    <w:rsid w:val="00355202"/>
    <w:rsid w:val="0035532D"/>
    <w:rsid w:val="003556ED"/>
    <w:rsid w:val="00355C21"/>
    <w:rsid w:val="00362530"/>
    <w:rsid w:val="003627A8"/>
    <w:rsid w:val="0036403C"/>
    <w:rsid w:val="00364138"/>
    <w:rsid w:val="003643C7"/>
    <w:rsid w:val="00364DB0"/>
    <w:rsid w:val="00366FFB"/>
    <w:rsid w:val="003672AA"/>
    <w:rsid w:val="00371ADA"/>
    <w:rsid w:val="00371B17"/>
    <w:rsid w:val="0037205B"/>
    <w:rsid w:val="00372BA4"/>
    <w:rsid w:val="00373416"/>
    <w:rsid w:val="003740D4"/>
    <w:rsid w:val="003744C0"/>
    <w:rsid w:val="00374B84"/>
    <w:rsid w:val="00375F44"/>
    <w:rsid w:val="0037683F"/>
    <w:rsid w:val="00377FEF"/>
    <w:rsid w:val="0038118A"/>
    <w:rsid w:val="00382783"/>
    <w:rsid w:val="00382D8C"/>
    <w:rsid w:val="0038439C"/>
    <w:rsid w:val="00384928"/>
    <w:rsid w:val="00385F3C"/>
    <w:rsid w:val="0039051E"/>
    <w:rsid w:val="00390D33"/>
    <w:rsid w:val="003929DA"/>
    <w:rsid w:val="0039318E"/>
    <w:rsid w:val="00393416"/>
    <w:rsid w:val="00394123"/>
    <w:rsid w:val="003954C0"/>
    <w:rsid w:val="00396FA1"/>
    <w:rsid w:val="00397542"/>
    <w:rsid w:val="00397984"/>
    <w:rsid w:val="00397E25"/>
    <w:rsid w:val="003A438B"/>
    <w:rsid w:val="003A4427"/>
    <w:rsid w:val="003A47C4"/>
    <w:rsid w:val="003A68B3"/>
    <w:rsid w:val="003A78D9"/>
    <w:rsid w:val="003A7D22"/>
    <w:rsid w:val="003A7E71"/>
    <w:rsid w:val="003B264E"/>
    <w:rsid w:val="003B5CF0"/>
    <w:rsid w:val="003B735C"/>
    <w:rsid w:val="003B74F1"/>
    <w:rsid w:val="003C0899"/>
    <w:rsid w:val="003C1CA7"/>
    <w:rsid w:val="003C26DA"/>
    <w:rsid w:val="003C3E8A"/>
    <w:rsid w:val="003C41DB"/>
    <w:rsid w:val="003C4424"/>
    <w:rsid w:val="003C54C6"/>
    <w:rsid w:val="003C7A40"/>
    <w:rsid w:val="003D10BA"/>
    <w:rsid w:val="003D1320"/>
    <w:rsid w:val="003D4EA1"/>
    <w:rsid w:val="003D62F0"/>
    <w:rsid w:val="003D6DD2"/>
    <w:rsid w:val="003D7490"/>
    <w:rsid w:val="003D7C44"/>
    <w:rsid w:val="003E0124"/>
    <w:rsid w:val="003E3340"/>
    <w:rsid w:val="003E40D0"/>
    <w:rsid w:val="003E41C8"/>
    <w:rsid w:val="003E77F8"/>
    <w:rsid w:val="003F02CA"/>
    <w:rsid w:val="003F12B0"/>
    <w:rsid w:val="003F2343"/>
    <w:rsid w:val="003F4991"/>
    <w:rsid w:val="003F4FB3"/>
    <w:rsid w:val="003F659C"/>
    <w:rsid w:val="003F6649"/>
    <w:rsid w:val="003F6737"/>
    <w:rsid w:val="003F6DFD"/>
    <w:rsid w:val="003F7489"/>
    <w:rsid w:val="00401093"/>
    <w:rsid w:val="0040180F"/>
    <w:rsid w:val="00401D40"/>
    <w:rsid w:val="00404355"/>
    <w:rsid w:val="00405D54"/>
    <w:rsid w:val="00406754"/>
    <w:rsid w:val="00412714"/>
    <w:rsid w:val="00413AB8"/>
    <w:rsid w:val="004165DD"/>
    <w:rsid w:val="004169A2"/>
    <w:rsid w:val="00416EF3"/>
    <w:rsid w:val="004170B5"/>
    <w:rsid w:val="00420634"/>
    <w:rsid w:val="0042098E"/>
    <w:rsid w:val="004246DE"/>
    <w:rsid w:val="0042503D"/>
    <w:rsid w:val="0042733F"/>
    <w:rsid w:val="0043074A"/>
    <w:rsid w:val="00430D31"/>
    <w:rsid w:val="00431FAC"/>
    <w:rsid w:val="004324F3"/>
    <w:rsid w:val="004331C6"/>
    <w:rsid w:val="00433DA3"/>
    <w:rsid w:val="00433DC6"/>
    <w:rsid w:val="00434110"/>
    <w:rsid w:val="00436457"/>
    <w:rsid w:val="00436CFF"/>
    <w:rsid w:val="00436F2C"/>
    <w:rsid w:val="004370FE"/>
    <w:rsid w:val="004401C0"/>
    <w:rsid w:val="004410D8"/>
    <w:rsid w:val="004411CB"/>
    <w:rsid w:val="00441C72"/>
    <w:rsid w:val="0044403E"/>
    <w:rsid w:val="00444121"/>
    <w:rsid w:val="00445442"/>
    <w:rsid w:val="00450447"/>
    <w:rsid w:val="00450623"/>
    <w:rsid w:val="004512B6"/>
    <w:rsid w:val="00451B52"/>
    <w:rsid w:val="00451DD9"/>
    <w:rsid w:val="004525AC"/>
    <w:rsid w:val="00454E15"/>
    <w:rsid w:val="004550A6"/>
    <w:rsid w:val="00456DE2"/>
    <w:rsid w:val="00457204"/>
    <w:rsid w:val="00457E97"/>
    <w:rsid w:val="004608D2"/>
    <w:rsid w:val="00461218"/>
    <w:rsid w:val="004618ED"/>
    <w:rsid w:val="00461C8F"/>
    <w:rsid w:val="00463A6B"/>
    <w:rsid w:val="00464005"/>
    <w:rsid w:val="00464231"/>
    <w:rsid w:val="00464DB0"/>
    <w:rsid w:val="004654FB"/>
    <w:rsid w:val="00466BDD"/>
    <w:rsid w:val="00467647"/>
    <w:rsid w:val="00467F14"/>
    <w:rsid w:val="004701FC"/>
    <w:rsid w:val="00470D3D"/>
    <w:rsid w:val="00471108"/>
    <w:rsid w:val="00471A32"/>
    <w:rsid w:val="004720ED"/>
    <w:rsid w:val="0047283A"/>
    <w:rsid w:val="004759D3"/>
    <w:rsid w:val="0047620D"/>
    <w:rsid w:val="00477211"/>
    <w:rsid w:val="00477EDC"/>
    <w:rsid w:val="004802DF"/>
    <w:rsid w:val="004809C0"/>
    <w:rsid w:val="00481860"/>
    <w:rsid w:val="00481ADD"/>
    <w:rsid w:val="00482FAD"/>
    <w:rsid w:val="004843F4"/>
    <w:rsid w:val="00485235"/>
    <w:rsid w:val="00485877"/>
    <w:rsid w:val="0049084E"/>
    <w:rsid w:val="0049092A"/>
    <w:rsid w:val="00490EDB"/>
    <w:rsid w:val="00491658"/>
    <w:rsid w:val="00491A5A"/>
    <w:rsid w:val="004927EF"/>
    <w:rsid w:val="00493234"/>
    <w:rsid w:val="004941AF"/>
    <w:rsid w:val="00494393"/>
    <w:rsid w:val="004948C1"/>
    <w:rsid w:val="00494CB1"/>
    <w:rsid w:val="00495096"/>
    <w:rsid w:val="00495F28"/>
    <w:rsid w:val="00496A4E"/>
    <w:rsid w:val="004A1C4C"/>
    <w:rsid w:val="004A208E"/>
    <w:rsid w:val="004A26E5"/>
    <w:rsid w:val="004A2808"/>
    <w:rsid w:val="004A42FF"/>
    <w:rsid w:val="004A654C"/>
    <w:rsid w:val="004A67F0"/>
    <w:rsid w:val="004B16B2"/>
    <w:rsid w:val="004B1C46"/>
    <w:rsid w:val="004B21E3"/>
    <w:rsid w:val="004B2C85"/>
    <w:rsid w:val="004B48C3"/>
    <w:rsid w:val="004B69A3"/>
    <w:rsid w:val="004C07DF"/>
    <w:rsid w:val="004C3C0C"/>
    <w:rsid w:val="004C53A8"/>
    <w:rsid w:val="004C6B0C"/>
    <w:rsid w:val="004C742C"/>
    <w:rsid w:val="004C7B62"/>
    <w:rsid w:val="004D0C34"/>
    <w:rsid w:val="004D680D"/>
    <w:rsid w:val="004D74B7"/>
    <w:rsid w:val="004E05AF"/>
    <w:rsid w:val="004E1E00"/>
    <w:rsid w:val="004E217D"/>
    <w:rsid w:val="004E3044"/>
    <w:rsid w:val="004E4D7E"/>
    <w:rsid w:val="004E53C0"/>
    <w:rsid w:val="004E592B"/>
    <w:rsid w:val="004E6858"/>
    <w:rsid w:val="004E6C6E"/>
    <w:rsid w:val="004F35CD"/>
    <w:rsid w:val="004F3EF1"/>
    <w:rsid w:val="004F40F4"/>
    <w:rsid w:val="004F5118"/>
    <w:rsid w:val="004F6736"/>
    <w:rsid w:val="004F7056"/>
    <w:rsid w:val="00501E52"/>
    <w:rsid w:val="005028CF"/>
    <w:rsid w:val="005053C2"/>
    <w:rsid w:val="005054D1"/>
    <w:rsid w:val="005055D4"/>
    <w:rsid w:val="00506757"/>
    <w:rsid w:val="00516126"/>
    <w:rsid w:val="00516A43"/>
    <w:rsid w:val="00516C3C"/>
    <w:rsid w:val="0051726E"/>
    <w:rsid w:val="005208A3"/>
    <w:rsid w:val="0052232F"/>
    <w:rsid w:val="005237FA"/>
    <w:rsid w:val="00523B94"/>
    <w:rsid w:val="00530F75"/>
    <w:rsid w:val="00531800"/>
    <w:rsid w:val="00531D36"/>
    <w:rsid w:val="005345F5"/>
    <w:rsid w:val="005345F9"/>
    <w:rsid w:val="005352FD"/>
    <w:rsid w:val="00535365"/>
    <w:rsid w:val="0053703A"/>
    <w:rsid w:val="005372BA"/>
    <w:rsid w:val="00543542"/>
    <w:rsid w:val="005502D8"/>
    <w:rsid w:val="005518B6"/>
    <w:rsid w:val="00551F2E"/>
    <w:rsid w:val="00553602"/>
    <w:rsid w:val="00553E3F"/>
    <w:rsid w:val="0055413C"/>
    <w:rsid w:val="005563C6"/>
    <w:rsid w:val="005609B2"/>
    <w:rsid w:val="0056463B"/>
    <w:rsid w:val="00566C5D"/>
    <w:rsid w:val="00566DEE"/>
    <w:rsid w:val="00567862"/>
    <w:rsid w:val="00567F19"/>
    <w:rsid w:val="005704A1"/>
    <w:rsid w:val="00570978"/>
    <w:rsid w:val="00570C40"/>
    <w:rsid w:val="00570CD5"/>
    <w:rsid w:val="00571F5C"/>
    <w:rsid w:val="0057309A"/>
    <w:rsid w:val="00574EB5"/>
    <w:rsid w:val="00577083"/>
    <w:rsid w:val="00581773"/>
    <w:rsid w:val="00581874"/>
    <w:rsid w:val="00582C24"/>
    <w:rsid w:val="0058577B"/>
    <w:rsid w:val="00585EAB"/>
    <w:rsid w:val="00586940"/>
    <w:rsid w:val="00587734"/>
    <w:rsid w:val="00590CAE"/>
    <w:rsid w:val="005911A8"/>
    <w:rsid w:val="00591653"/>
    <w:rsid w:val="00591B46"/>
    <w:rsid w:val="00592337"/>
    <w:rsid w:val="0059451D"/>
    <w:rsid w:val="00595C98"/>
    <w:rsid w:val="00596B0B"/>
    <w:rsid w:val="00597F5F"/>
    <w:rsid w:val="005A00D1"/>
    <w:rsid w:val="005A0EAB"/>
    <w:rsid w:val="005A0EC7"/>
    <w:rsid w:val="005A3D8C"/>
    <w:rsid w:val="005A53D2"/>
    <w:rsid w:val="005A7986"/>
    <w:rsid w:val="005B0027"/>
    <w:rsid w:val="005B0EA8"/>
    <w:rsid w:val="005B108C"/>
    <w:rsid w:val="005B3C2E"/>
    <w:rsid w:val="005B4FFA"/>
    <w:rsid w:val="005B6101"/>
    <w:rsid w:val="005B67DD"/>
    <w:rsid w:val="005B7536"/>
    <w:rsid w:val="005B7A1D"/>
    <w:rsid w:val="005C0ACF"/>
    <w:rsid w:val="005C38AC"/>
    <w:rsid w:val="005C4697"/>
    <w:rsid w:val="005C64D5"/>
    <w:rsid w:val="005C7311"/>
    <w:rsid w:val="005C746B"/>
    <w:rsid w:val="005C754C"/>
    <w:rsid w:val="005D0668"/>
    <w:rsid w:val="005D11ED"/>
    <w:rsid w:val="005D2397"/>
    <w:rsid w:val="005D4D4A"/>
    <w:rsid w:val="005D61A5"/>
    <w:rsid w:val="005E15A7"/>
    <w:rsid w:val="005E1842"/>
    <w:rsid w:val="005E2E83"/>
    <w:rsid w:val="005E57EF"/>
    <w:rsid w:val="005E5FA0"/>
    <w:rsid w:val="005F0AF8"/>
    <w:rsid w:val="005F0D4C"/>
    <w:rsid w:val="005F1162"/>
    <w:rsid w:val="005F26BD"/>
    <w:rsid w:val="005F342C"/>
    <w:rsid w:val="005F4745"/>
    <w:rsid w:val="005F589B"/>
    <w:rsid w:val="005F62E1"/>
    <w:rsid w:val="005F7833"/>
    <w:rsid w:val="005F7CF7"/>
    <w:rsid w:val="00600236"/>
    <w:rsid w:val="006021FD"/>
    <w:rsid w:val="006026F6"/>
    <w:rsid w:val="00604CE3"/>
    <w:rsid w:val="00610A5D"/>
    <w:rsid w:val="00611572"/>
    <w:rsid w:val="0061165C"/>
    <w:rsid w:val="00611B14"/>
    <w:rsid w:val="00613CC4"/>
    <w:rsid w:val="00613EC2"/>
    <w:rsid w:val="00616117"/>
    <w:rsid w:val="00617A64"/>
    <w:rsid w:val="00625129"/>
    <w:rsid w:val="00626CCA"/>
    <w:rsid w:val="006277FA"/>
    <w:rsid w:val="00627C0D"/>
    <w:rsid w:val="00630E45"/>
    <w:rsid w:val="00631E49"/>
    <w:rsid w:val="00631FDE"/>
    <w:rsid w:val="00632C6F"/>
    <w:rsid w:val="00633777"/>
    <w:rsid w:val="00634CB4"/>
    <w:rsid w:val="00635F1B"/>
    <w:rsid w:val="00636154"/>
    <w:rsid w:val="00641E1B"/>
    <w:rsid w:val="00642035"/>
    <w:rsid w:val="00642491"/>
    <w:rsid w:val="006430D7"/>
    <w:rsid w:val="00643B62"/>
    <w:rsid w:val="00645AEE"/>
    <w:rsid w:val="0064793C"/>
    <w:rsid w:val="00647E93"/>
    <w:rsid w:val="00651E49"/>
    <w:rsid w:val="00652127"/>
    <w:rsid w:val="0065239E"/>
    <w:rsid w:val="006566B6"/>
    <w:rsid w:val="006578DF"/>
    <w:rsid w:val="006619CD"/>
    <w:rsid w:val="00663F54"/>
    <w:rsid w:val="00665FED"/>
    <w:rsid w:val="00666675"/>
    <w:rsid w:val="00670518"/>
    <w:rsid w:val="0067239D"/>
    <w:rsid w:val="0068067B"/>
    <w:rsid w:val="00680F2F"/>
    <w:rsid w:val="00680FA7"/>
    <w:rsid w:val="0068231E"/>
    <w:rsid w:val="00682A3D"/>
    <w:rsid w:val="006838BB"/>
    <w:rsid w:val="006848DA"/>
    <w:rsid w:val="00686B36"/>
    <w:rsid w:val="00686EC1"/>
    <w:rsid w:val="006877E6"/>
    <w:rsid w:val="00693538"/>
    <w:rsid w:val="006940A0"/>
    <w:rsid w:val="006959FE"/>
    <w:rsid w:val="00695B88"/>
    <w:rsid w:val="00696AC4"/>
    <w:rsid w:val="00696DD7"/>
    <w:rsid w:val="006A12D2"/>
    <w:rsid w:val="006A34C5"/>
    <w:rsid w:val="006A3B66"/>
    <w:rsid w:val="006A42C7"/>
    <w:rsid w:val="006A444C"/>
    <w:rsid w:val="006A44BE"/>
    <w:rsid w:val="006A4F24"/>
    <w:rsid w:val="006A601E"/>
    <w:rsid w:val="006B11C3"/>
    <w:rsid w:val="006B1521"/>
    <w:rsid w:val="006B170D"/>
    <w:rsid w:val="006B2C94"/>
    <w:rsid w:val="006B3C5C"/>
    <w:rsid w:val="006B4E4A"/>
    <w:rsid w:val="006B63B2"/>
    <w:rsid w:val="006B6A2D"/>
    <w:rsid w:val="006B7F6F"/>
    <w:rsid w:val="006C0DC1"/>
    <w:rsid w:val="006C0EE1"/>
    <w:rsid w:val="006C10B8"/>
    <w:rsid w:val="006C32A5"/>
    <w:rsid w:val="006C377C"/>
    <w:rsid w:val="006C65EC"/>
    <w:rsid w:val="006C6F3C"/>
    <w:rsid w:val="006C72C3"/>
    <w:rsid w:val="006C7CFC"/>
    <w:rsid w:val="006D1346"/>
    <w:rsid w:val="006D1792"/>
    <w:rsid w:val="006D1B0F"/>
    <w:rsid w:val="006D1C32"/>
    <w:rsid w:val="006D48B8"/>
    <w:rsid w:val="006D50E7"/>
    <w:rsid w:val="006D57DF"/>
    <w:rsid w:val="006D5AD0"/>
    <w:rsid w:val="006D694C"/>
    <w:rsid w:val="006D7138"/>
    <w:rsid w:val="006E052D"/>
    <w:rsid w:val="006E0756"/>
    <w:rsid w:val="006E0983"/>
    <w:rsid w:val="006E0AFF"/>
    <w:rsid w:val="006E1A76"/>
    <w:rsid w:val="006E3BA7"/>
    <w:rsid w:val="006E48B4"/>
    <w:rsid w:val="006E5293"/>
    <w:rsid w:val="006E6E8D"/>
    <w:rsid w:val="006E772C"/>
    <w:rsid w:val="006F00BA"/>
    <w:rsid w:val="006F01F7"/>
    <w:rsid w:val="006F030C"/>
    <w:rsid w:val="006F076A"/>
    <w:rsid w:val="006F0E81"/>
    <w:rsid w:val="006F23A6"/>
    <w:rsid w:val="006F597B"/>
    <w:rsid w:val="006F6D9C"/>
    <w:rsid w:val="006F7866"/>
    <w:rsid w:val="006F79E0"/>
    <w:rsid w:val="006F7A86"/>
    <w:rsid w:val="00700DD6"/>
    <w:rsid w:val="00700F95"/>
    <w:rsid w:val="007028A2"/>
    <w:rsid w:val="007037EB"/>
    <w:rsid w:val="00704E5C"/>
    <w:rsid w:val="007061D9"/>
    <w:rsid w:val="00706A3F"/>
    <w:rsid w:val="00706A55"/>
    <w:rsid w:val="00711B8B"/>
    <w:rsid w:val="00712E2A"/>
    <w:rsid w:val="00713116"/>
    <w:rsid w:val="007157A7"/>
    <w:rsid w:val="00715D52"/>
    <w:rsid w:val="00716B1F"/>
    <w:rsid w:val="00717BA7"/>
    <w:rsid w:val="00717F11"/>
    <w:rsid w:val="007211A2"/>
    <w:rsid w:val="007213D0"/>
    <w:rsid w:val="007216AA"/>
    <w:rsid w:val="00721FA9"/>
    <w:rsid w:val="00726978"/>
    <w:rsid w:val="00726A0F"/>
    <w:rsid w:val="007303AB"/>
    <w:rsid w:val="0073119F"/>
    <w:rsid w:val="0073206D"/>
    <w:rsid w:val="00732591"/>
    <w:rsid w:val="00733D63"/>
    <w:rsid w:val="007347A9"/>
    <w:rsid w:val="007403D9"/>
    <w:rsid w:val="00741B21"/>
    <w:rsid w:val="00742096"/>
    <w:rsid w:val="00743214"/>
    <w:rsid w:val="00744620"/>
    <w:rsid w:val="00744F87"/>
    <w:rsid w:val="007463FE"/>
    <w:rsid w:val="00746E95"/>
    <w:rsid w:val="007470A4"/>
    <w:rsid w:val="00747793"/>
    <w:rsid w:val="0074788C"/>
    <w:rsid w:val="00747BB9"/>
    <w:rsid w:val="007515FD"/>
    <w:rsid w:val="00752210"/>
    <w:rsid w:val="00752927"/>
    <w:rsid w:val="0075635C"/>
    <w:rsid w:val="007573DC"/>
    <w:rsid w:val="007575F1"/>
    <w:rsid w:val="00757C7A"/>
    <w:rsid w:val="0076001B"/>
    <w:rsid w:val="00760F17"/>
    <w:rsid w:val="00761CAC"/>
    <w:rsid w:val="0076246D"/>
    <w:rsid w:val="00765A21"/>
    <w:rsid w:val="00766FAC"/>
    <w:rsid w:val="0076749E"/>
    <w:rsid w:val="0076785F"/>
    <w:rsid w:val="00772631"/>
    <w:rsid w:val="00772B99"/>
    <w:rsid w:val="007741F5"/>
    <w:rsid w:val="00774D67"/>
    <w:rsid w:val="00776797"/>
    <w:rsid w:val="00776DBF"/>
    <w:rsid w:val="00777134"/>
    <w:rsid w:val="007815A5"/>
    <w:rsid w:val="00781BB8"/>
    <w:rsid w:val="00783492"/>
    <w:rsid w:val="007835FE"/>
    <w:rsid w:val="00784310"/>
    <w:rsid w:val="00785934"/>
    <w:rsid w:val="00790D05"/>
    <w:rsid w:val="0079162C"/>
    <w:rsid w:val="007918B1"/>
    <w:rsid w:val="0079200C"/>
    <w:rsid w:val="00792BB6"/>
    <w:rsid w:val="00792C1D"/>
    <w:rsid w:val="00794B69"/>
    <w:rsid w:val="007957FC"/>
    <w:rsid w:val="00795DC0"/>
    <w:rsid w:val="007967E4"/>
    <w:rsid w:val="007A3AD0"/>
    <w:rsid w:val="007A5379"/>
    <w:rsid w:val="007A67C2"/>
    <w:rsid w:val="007A6C3F"/>
    <w:rsid w:val="007B0CA4"/>
    <w:rsid w:val="007B18F5"/>
    <w:rsid w:val="007B1979"/>
    <w:rsid w:val="007B21AC"/>
    <w:rsid w:val="007B247E"/>
    <w:rsid w:val="007B2DB5"/>
    <w:rsid w:val="007B30D7"/>
    <w:rsid w:val="007B335B"/>
    <w:rsid w:val="007B3A65"/>
    <w:rsid w:val="007B7C73"/>
    <w:rsid w:val="007C0468"/>
    <w:rsid w:val="007C1146"/>
    <w:rsid w:val="007C12D7"/>
    <w:rsid w:val="007C14C8"/>
    <w:rsid w:val="007C1C9C"/>
    <w:rsid w:val="007C4E1D"/>
    <w:rsid w:val="007C6562"/>
    <w:rsid w:val="007C683E"/>
    <w:rsid w:val="007C7BC4"/>
    <w:rsid w:val="007D14A3"/>
    <w:rsid w:val="007D2531"/>
    <w:rsid w:val="007D2701"/>
    <w:rsid w:val="007D2D76"/>
    <w:rsid w:val="007D37AB"/>
    <w:rsid w:val="007D4F03"/>
    <w:rsid w:val="007D66F0"/>
    <w:rsid w:val="007D6C31"/>
    <w:rsid w:val="007D6C77"/>
    <w:rsid w:val="007D75DF"/>
    <w:rsid w:val="007E063C"/>
    <w:rsid w:val="007E103E"/>
    <w:rsid w:val="007E1DD0"/>
    <w:rsid w:val="007E24F5"/>
    <w:rsid w:val="007E4C88"/>
    <w:rsid w:val="007E65D0"/>
    <w:rsid w:val="007E6E18"/>
    <w:rsid w:val="007F17CF"/>
    <w:rsid w:val="007F1FB5"/>
    <w:rsid w:val="007F2B58"/>
    <w:rsid w:val="007F363B"/>
    <w:rsid w:val="007F519F"/>
    <w:rsid w:val="007F65D6"/>
    <w:rsid w:val="007F6BC1"/>
    <w:rsid w:val="007F760F"/>
    <w:rsid w:val="007F7A90"/>
    <w:rsid w:val="00803F9D"/>
    <w:rsid w:val="0080420F"/>
    <w:rsid w:val="00804F36"/>
    <w:rsid w:val="0080660E"/>
    <w:rsid w:val="0080679A"/>
    <w:rsid w:val="008106F6"/>
    <w:rsid w:val="00811D58"/>
    <w:rsid w:val="008146D6"/>
    <w:rsid w:val="00817068"/>
    <w:rsid w:val="00817869"/>
    <w:rsid w:val="008178FF"/>
    <w:rsid w:val="00817A59"/>
    <w:rsid w:val="00817D5B"/>
    <w:rsid w:val="008202D7"/>
    <w:rsid w:val="0082142D"/>
    <w:rsid w:val="0082196E"/>
    <w:rsid w:val="00821C4D"/>
    <w:rsid w:val="008236D1"/>
    <w:rsid w:val="008263B3"/>
    <w:rsid w:val="00826731"/>
    <w:rsid w:val="00827575"/>
    <w:rsid w:val="00830196"/>
    <w:rsid w:val="0083058A"/>
    <w:rsid w:val="00830755"/>
    <w:rsid w:val="00830ED8"/>
    <w:rsid w:val="00831145"/>
    <w:rsid w:val="00834C8E"/>
    <w:rsid w:val="00836428"/>
    <w:rsid w:val="00836BD1"/>
    <w:rsid w:val="0083723B"/>
    <w:rsid w:val="008375F4"/>
    <w:rsid w:val="008407CD"/>
    <w:rsid w:val="00842E36"/>
    <w:rsid w:val="008438B2"/>
    <w:rsid w:val="00844E07"/>
    <w:rsid w:val="00845A73"/>
    <w:rsid w:val="00845AB8"/>
    <w:rsid w:val="00845E79"/>
    <w:rsid w:val="008501F9"/>
    <w:rsid w:val="0085110B"/>
    <w:rsid w:val="008524EE"/>
    <w:rsid w:val="0085353E"/>
    <w:rsid w:val="008541E7"/>
    <w:rsid w:val="00855B94"/>
    <w:rsid w:val="00855BB0"/>
    <w:rsid w:val="00855C3E"/>
    <w:rsid w:val="008568D9"/>
    <w:rsid w:val="00857470"/>
    <w:rsid w:val="00860006"/>
    <w:rsid w:val="008606B8"/>
    <w:rsid w:val="00860D17"/>
    <w:rsid w:val="00862241"/>
    <w:rsid w:val="00863CBC"/>
    <w:rsid w:val="00863D11"/>
    <w:rsid w:val="00865A93"/>
    <w:rsid w:val="0086693F"/>
    <w:rsid w:val="00866ED5"/>
    <w:rsid w:val="00867A5A"/>
    <w:rsid w:val="00871880"/>
    <w:rsid w:val="008718B2"/>
    <w:rsid w:val="00872D7E"/>
    <w:rsid w:val="00873036"/>
    <w:rsid w:val="0087405E"/>
    <w:rsid w:val="008751C4"/>
    <w:rsid w:val="0087653B"/>
    <w:rsid w:val="00876C48"/>
    <w:rsid w:val="008809EB"/>
    <w:rsid w:val="008826DD"/>
    <w:rsid w:val="00883D1B"/>
    <w:rsid w:val="00884389"/>
    <w:rsid w:val="008873F8"/>
    <w:rsid w:val="008915CA"/>
    <w:rsid w:val="00893639"/>
    <w:rsid w:val="00893A09"/>
    <w:rsid w:val="00896667"/>
    <w:rsid w:val="0089727E"/>
    <w:rsid w:val="008978AE"/>
    <w:rsid w:val="008A2283"/>
    <w:rsid w:val="008A22C5"/>
    <w:rsid w:val="008A47B4"/>
    <w:rsid w:val="008A6EB2"/>
    <w:rsid w:val="008B10D4"/>
    <w:rsid w:val="008B4863"/>
    <w:rsid w:val="008B4BE1"/>
    <w:rsid w:val="008B567A"/>
    <w:rsid w:val="008B5CF7"/>
    <w:rsid w:val="008B62EE"/>
    <w:rsid w:val="008B6DCE"/>
    <w:rsid w:val="008B757C"/>
    <w:rsid w:val="008C11C4"/>
    <w:rsid w:val="008C142C"/>
    <w:rsid w:val="008C27BC"/>
    <w:rsid w:val="008D1AB5"/>
    <w:rsid w:val="008D3138"/>
    <w:rsid w:val="008D3DA8"/>
    <w:rsid w:val="008D6C2F"/>
    <w:rsid w:val="008D713A"/>
    <w:rsid w:val="008D7723"/>
    <w:rsid w:val="008D7778"/>
    <w:rsid w:val="008E02D4"/>
    <w:rsid w:val="008E6AD3"/>
    <w:rsid w:val="008E74AC"/>
    <w:rsid w:val="008E7A85"/>
    <w:rsid w:val="008F0BAF"/>
    <w:rsid w:val="008F122C"/>
    <w:rsid w:val="008F71EE"/>
    <w:rsid w:val="00900485"/>
    <w:rsid w:val="009004E0"/>
    <w:rsid w:val="0090052B"/>
    <w:rsid w:val="00900A9A"/>
    <w:rsid w:val="00901AF1"/>
    <w:rsid w:val="0090302A"/>
    <w:rsid w:val="0090370C"/>
    <w:rsid w:val="009055AF"/>
    <w:rsid w:val="00905830"/>
    <w:rsid w:val="009061C3"/>
    <w:rsid w:val="00906731"/>
    <w:rsid w:val="00906A90"/>
    <w:rsid w:val="0090775C"/>
    <w:rsid w:val="00907E2C"/>
    <w:rsid w:val="00910ED2"/>
    <w:rsid w:val="009144AE"/>
    <w:rsid w:val="0091532E"/>
    <w:rsid w:val="009217CA"/>
    <w:rsid w:val="00921AC1"/>
    <w:rsid w:val="009245F8"/>
    <w:rsid w:val="009246B1"/>
    <w:rsid w:val="0092741C"/>
    <w:rsid w:val="00931B92"/>
    <w:rsid w:val="00931D57"/>
    <w:rsid w:val="0093411E"/>
    <w:rsid w:val="0094049E"/>
    <w:rsid w:val="00940FAD"/>
    <w:rsid w:val="00941D75"/>
    <w:rsid w:val="00942ECB"/>
    <w:rsid w:val="00942EFB"/>
    <w:rsid w:val="00945152"/>
    <w:rsid w:val="009460DF"/>
    <w:rsid w:val="00946DF6"/>
    <w:rsid w:val="00946FEF"/>
    <w:rsid w:val="00947965"/>
    <w:rsid w:val="00947AEE"/>
    <w:rsid w:val="00947EF4"/>
    <w:rsid w:val="0095105C"/>
    <w:rsid w:val="00951982"/>
    <w:rsid w:val="00953911"/>
    <w:rsid w:val="00953EB9"/>
    <w:rsid w:val="00962042"/>
    <w:rsid w:val="00962D18"/>
    <w:rsid w:val="00963011"/>
    <w:rsid w:val="00963A30"/>
    <w:rsid w:val="0096465E"/>
    <w:rsid w:val="009666DD"/>
    <w:rsid w:val="0096671D"/>
    <w:rsid w:val="009669F2"/>
    <w:rsid w:val="009704CC"/>
    <w:rsid w:val="00970C0C"/>
    <w:rsid w:val="009723FE"/>
    <w:rsid w:val="00973118"/>
    <w:rsid w:val="0097317D"/>
    <w:rsid w:val="00975018"/>
    <w:rsid w:val="00976080"/>
    <w:rsid w:val="009766B7"/>
    <w:rsid w:val="00977135"/>
    <w:rsid w:val="00983888"/>
    <w:rsid w:val="00983943"/>
    <w:rsid w:val="009867CE"/>
    <w:rsid w:val="0098764D"/>
    <w:rsid w:val="00990602"/>
    <w:rsid w:val="0099198F"/>
    <w:rsid w:val="00991C15"/>
    <w:rsid w:val="0099244D"/>
    <w:rsid w:val="00992B68"/>
    <w:rsid w:val="00992CA5"/>
    <w:rsid w:val="009939BE"/>
    <w:rsid w:val="009939E9"/>
    <w:rsid w:val="00993D2E"/>
    <w:rsid w:val="00995A4E"/>
    <w:rsid w:val="00996A20"/>
    <w:rsid w:val="00997810"/>
    <w:rsid w:val="009A05EC"/>
    <w:rsid w:val="009A3327"/>
    <w:rsid w:val="009A36F7"/>
    <w:rsid w:val="009A54F3"/>
    <w:rsid w:val="009A5B96"/>
    <w:rsid w:val="009A6682"/>
    <w:rsid w:val="009A7257"/>
    <w:rsid w:val="009A7AE6"/>
    <w:rsid w:val="009B07C0"/>
    <w:rsid w:val="009B1A34"/>
    <w:rsid w:val="009B2757"/>
    <w:rsid w:val="009B2BBC"/>
    <w:rsid w:val="009B5625"/>
    <w:rsid w:val="009B5783"/>
    <w:rsid w:val="009B5C27"/>
    <w:rsid w:val="009B5D0C"/>
    <w:rsid w:val="009B6627"/>
    <w:rsid w:val="009C1110"/>
    <w:rsid w:val="009C16C5"/>
    <w:rsid w:val="009C1C5F"/>
    <w:rsid w:val="009C1D42"/>
    <w:rsid w:val="009C1E20"/>
    <w:rsid w:val="009C2F1D"/>
    <w:rsid w:val="009C31D5"/>
    <w:rsid w:val="009C34D5"/>
    <w:rsid w:val="009C44F0"/>
    <w:rsid w:val="009C5442"/>
    <w:rsid w:val="009C56A7"/>
    <w:rsid w:val="009C6C02"/>
    <w:rsid w:val="009C7640"/>
    <w:rsid w:val="009D0AEE"/>
    <w:rsid w:val="009D0DC8"/>
    <w:rsid w:val="009D11EE"/>
    <w:rsid w:val="009D1515"/>
    <w:rsid w:val="009D3574"/>
    <w:rsid w:val="009D4996"/>
    <w:rsid w:val="009D6768"/>
    <w:rsid w:val="009D78BA"/>
    <w:rsid w:val="009E1A81"/>
    <w:rsid w:val="009E1AC1"/>
    <w:rsid w:val="009E2E04"/>
    <w:rsid w:val="009E3405"/>
    <w:rsid w:val="009E5776"/>
    <w:rsid w:val="009E6968"/>
    <w:rsid w:val="009E6D06"/>
    <w:rsid w:val="009E6EB9"/>
    <w:rsid w:val="009F2FB6"/>
    <w:rsid w:val="009F4790"/>
    <w:rsid w:val="009F648C"/>
    <w:rsid w:val="009F7E06"/>
    <w:rsid w:val="009F7F86"/>
    <w:rsid w:val="00A00377"/>
    <w:rsid w:val="00A010A9"/>
    <w:rsid w:val="00A0163C"/>
    <w:rsid w:val="00A01F40"/>
    <w:rsid w:val="00A02039"/>
    <w:rsid w:val="00A02B1B"/>
    <w:rsid w:val="00A041F7"/>
    <w:rsid w:val="00A04901"/>
    <w:rsid w:val="00A06DA2"/>
    <w:rsid w:val="00A074A5"/>
    <w:rsid w:val="00A075DC"/>
    <w:rsid w:val="00A07C87"/>
    <w:rsid w:val="00A103D3"/>
    <w:rsid w:val="00A11FD7"/>
    <w:rsid w:val="00A13750"/>
    <w:rsid w:val="00A13FF3"/>
    <w:rsid w:val="00A14902"/>
    <w:rsid w:val="00A15EBE"/>
    <w:rsid w:val="00A16A44"/>
    <w:rsid w:val="00A16B5C"/>
    <w:rsid w:val="00A16BFC"/>
    <w:rsid w:val="00A16E66"/>
    <w:rsid w:val="00A20101"/>
    <w:rsid w:val="00A20B1C"/>
    <w:rsid w:val="00A218E8"/>
    <w:rsid w:val="00A229C6"/>
    <w:rsid w:val="00A24CB0"/>
    <w:rsid w:val="00A24EF3"/>
    <w:rsid w:val="00A3058C"/>
    <w:rsid w:val="00A30764"/>
    <w:rsid w:val="00A30CBA"/>
    <w:rsid w:val="00A32624"/>
    <w:rsid w:val="00A3328F"/>
    <w:rsid w:val="00A339BB"/>
    <w:rsid w:val="00A35286"/>
    <w:rsid w:val="00A37FDB"/>
    <w:rsid w:val="00A42AC0"/>
    <w:rsid w:val="00A43D21"/>
    <w:rsid w:val="00A450A7"/>
    <w:rsid w:val="00A46D55"/>
    <w:rsid w:val="00A4738A"/>
    <w:rsid w:val="00A477E5"/>
    <w:rsid w:val="00A50563"/>
    <w:rsid w:val="00A50C19"/>
    <w:rsid w:val="00A53602"/>
    <w:rsid w:val="00A620FC"/>
    <w:rsid w:val="00A63CC2"/>
    <w:rsid w:val="00A640D6"/>
    <w:rsid w:val="00A6465C"/>
    <w:rsid w:val="00A65447"/>
    <w:rsid w:val="00A65854"/>
    <w:rsid w:val="00A66A34"/>
    <w:rsid w:val="00A673D1"/>
    <w:rsid w:val="00A70436"/>
    <w:rsid w:val="00A707E8"/>
    <w:rsid w:val="00A70D41"/>
    <w:rsid w:val="00A70DC5"/>
    <w:rsid w:val="00A7176E"/>
    <w:rsid w:val="00A7211D"/>
    <w:rsid w:val="00A72E12"/>
    <w:rsid w:val="00A72F15"/>
    <w:rsid w:val="00A72F25"/>
    <w:rsid w:val="00A73090"/>
    <w:rsid w:val="00A734DE"/>
    <w:rsid w:val="00A76DEC"/>
    <w:rsid w:val="00A773C3"/>
    <w:rsid w:val="00A77782"/>
    <w:rsid w:val="00A806C8"/>
    <w:rsid w:val="00A811EA"/>
    <w:rsid w:val="00A82F2B"/>
    <w:rsid w:val="00A85C48"/>
    <w:rsid w:val="00A90F5A"/>
    <w:rsid w:val="00A93AAD"/>
    <w:rsid w:val="00A94BCB"/>
    <w:rsid w:val="00A9554A"/>
    <w:rsid w:val="00A97D0D"/>
    <w:rsid w:val="00A97D45"/>
    <w:rsid w:val="00AA02A0"/>
    <w:rsid w:val="00AA2F5B"/>
    <w:rsid w:val="00AA3518"/>
    <w:rsid w:val="00AA42CB"/>
    <w:rsid w:val="00AA5092"/>
    <w:rsid w:val="00AA517D"/>
    <w:rsid w:val="00AA6147"/>
    <w:rsid w:val="00AB247F"/>
    <w:rsid w:val="00AB275A"/>
    <w:rsid w:val="00AB3049"/>
    <w:rsid w:val="00AB31D4"/>
    <w:rsid w:val="00AB380C"/>
    <w:rsid w:val="00AB4C07"/>
    <w:rsid w:val="00AB5E0D"/>
    <w:rsid w:val="00AB70FF"/>
    <w:rsid w:val="00AB7369"/>
    <w:rsid w:val="00AB7804"/>
    <w:rsid w:val="00AC3A25"/>
    <w:rsid w:val="00AC3B64"/>
    <w:rsid w:val="00AC41D3"/>
    <w:rsid w:val="00AC711D"/>
    <w:rsid w:val="00AC7612"/>
    <w:rsid w:val="00AD1DCA"/>
    <w:rsid w:val="00AD4ADC"/>
    <w:rsid w:val="00AD5578"/>
    <w:rsid w:val="00AD60A6"/>
    <w:rsid w:val="00AD702A"/>
    <w:rsid w:val="00AD77B9"/>
    <w:rsid w:val="00AD7834"/>
    <w:rsid w:val="00AD7946"/>
    <w:rsid w:val="00AD7E25"/>
    <w:rsid w:val="00AE1044"/>
    <w:rsid w:val="00AE3855"/>
    <w:rsid w:val="00AE44B0"/>
    <w:rsid w:val="00AE4565"/>
    <w:rsid w:val="00AE47A1"/>
    <w:rsid w:val="00AE5419"/>
    <w:rsid w:val="00AE75DC"/>
    <w:rsid w:val="00AF16EB"/>
    <w:rsid w:val="00AF1790"/>
    <w:rsid w:val="00AF6381"/>
    <w:rsid w:val="00AF6A97"/>
    <w:rsid w:val="00B0135D"/>
    <w:rsid w:val="00B02BC7"/>
    <w:rsid w:val="00B03F31"/>
    <w:rsid w:val="00B047A8"/>
    <w:rsid w:val="00B0669A"/>
    <w:rsid w:val="00B06725"/>
    <w:rsid w:val="00B07467"/>
    <w:rsid w:val="00B07649"/>
    <w:rsid w:val="00B07783"/>
    <w:rsid w:val="00B126BF"/>
    <w:rsid w:val="00B14783"/>
    <w:rsid w:val="00B15CE7"/>
    <w:rsid w:val="00B17B5E"/>
    <w:rsid w:val="00B21237"/>
    <w:rsid w:val="00B217D7"/>
    <w:rsid w:val="00B219C9"/>
    <w:rsid w:val="00B225B6"/>
    <w:rsid w:val="00B22682"/>
    <w:rsid w:val="00B24A4E"/>
    <w:rsid w:val="00B25EC7"/>
    <w:rsid w:val="00B26297"/>
    <w:rsid w:val="00B27D1B"/>
    <w:rsid w:val="00B303A5"/>
    <w:rsid w:val="00B3102C"/>
    <w:rsid w:val="00B31889"/>
    <w:rsid w:val="00B3200C"/>
    <w:rsid w:val="00B32551"/>
    <w:rsid w:val="00B32D43"/>
    <w:rsid w:val="00B342E9"/>
    <w:rsid w:val="00B363C0"/>
    <w:rsid w:val="00B3756B"/>
    <w:rsid w:val="00B37D4B"/>
    <w:rsid w:val="00B405C7"/>
    <w:rsid w:val="00B409C7"/>
    <w:rsid w:val="00B40AD0"/>
    <w:rsid w:val="00B40DD7"/>
    <w:rsid w:val="00B425B2"/>
    <w:rsid w:val="00B4314E"/>
    <w:rsid w:val="00B43367"/>
    <w:rsid w:val="00B436DB"/>
    <w:rsid w:val="00B44470"/>
    <w:rsid w:val="00B46C4B"/>
    <w:rsid w:val="00B47517"/>
    <w:rsid w:val="00B503CC"/>
    <w:rsid w:val="00B50C32"/>
    <w:rsid w:val="00B5125E"/>
    <w:rsid w:val="00B51CEB"/>
    <w:rsid w:val="00B52BA1"/>
    <w:rsid w:val="00B537FB"/>
    <w:rsid w:val="00B54043"/>
    <w:rsid w:val="00B54105"/>
    <w:rsid w:val="00B55565"/>
    <w:rsid w:val="00B56EB5"/>
    <w:rsid w:val="00B57452"/>
    <w:rsid w:val="00B607C7"/>
    <w:rsid w:val="00B60B8D"/>
    <w:rsid w:val="00B61974"/>
    <w:rsid w:val="00B632D6"/>
    <w:rsid w:val="00B63736"/>
    <w:rsid w:val="00B63FC9"/>
    <w:rsid w:val="00B645AD"/>
    <w:rsid w:val="00B65ACE"/>
    <w:rsid w:val="00B65DAB"/>
    <w:rsid w:val="00B7036E"/>
    <w:rsid w:val="00B709A5"/>
    <w:rsid w:val="00B7303B"/>
    <w:rsid w:val="00B743CE"/>
    <w:rsid w:val="00B75186"/>
    <w:rsid w:val="00B76F96"/>
    <w:rsid w:val="00B806FB"/>
    <w:rsid w:val="00B81430"/>
    <w:rsid w:val="00B814C4"/>
    <w:rsid w:val="00B82F28"/>
    <w:rsid w:val="00B83B44"/>
    <w:rsid w:val="00B83EA6"/>
    <w:rsid w:val="00B84966"/>
    <w:rsid w:val="00B860A1"/>
    <w:rsid w:val="00B92DDF"/>
    <w:rsid w:val="00B93CC6"/>
    <w:rsid w:val="00B948F4"/>
    <w:rsid w:val="00B94E42"/>
    <w:rsid w:val="00BA044A"/>
    <w:rsid w:val="00BA0FE8"/>
    <w:rsid w:val="00BA2274"/>
    <w:rsid w:val="00BA3A40"/>
    <w:rsid w:val="00BA554A"/>
    <w:rsid w:val="00BA5843"/>
    <w:rsid w:val="00BB0A9B"/>
    <w:rsid w:val="00BB1EF9"/>
    <w:rsid w:val="00BB2B50"/>
    <w:rsid w:val="00BB3665"/>
    <w:rsid w:val="00BB5266"/>
    <w:rsid w:val="00BB56DE"/>
    <w:rsid w:val="00BB6028"/>
    <w:rsid w:val="00BB7131"/>
    <w:rsid w:val="00BC013D"/>
    <w:rsid w:val="00BC0A0D"/>
    <w:rsid w:val="00BC0FFC"/>
    <w:rsid w:val="00BC3820"/>
    <w:rsid w:val="00BC43A2"/>
    <w:rsid w:val="00BC46C0"/>
    <w:rsid w:val="00BC5D3B"/>
    <w:rsid w:val="00BC695F"/>
    <w:rsid w:val="00BC6C35"/>
    <w:rsid w:val="00BC6F28"/>
    <w:rsid w:val="00BD09E5"/>
    <w:rsid w:val="00BD0FBF"/>
    <w:rsid w:val="00BD3645"/>
    <w:rsid w:val="00BD5C35"/>
    <w:rsid w:val="00BD60D0"/>
    <w:rsid w:val="00BD65F6"/>
    <w:rsid w:val="00BD7320"/>
    <w:rsid w:val="00BD751A"/>
    <w:rsid w:val="00BE48BB"/>
    <w:rsid w:val="00BE61E3"/>
    <w:rsid w:val="00BE6FAB"/>
    <w:rsid w:val="00BE7538"/>
    <w:rsid w:val="00BE75C5"/>
    <w:rsid w:val="00BF1393"/>
    <w:rsid w:val="00BF4308"/>
    <w:rsid w:val="00BF6D04"/>
    <w:rsid w:val="00BF7DA0"/>
    <w:rsid w:val="00C011D2"/>
    <w:rsid w:val="00C037C9"/>
    <w:rsid w:val="00C038FC"/>
    <w:rsid w:val="00C05065"/>
    <w:rsid w:val="00C05917"/>
    <w:rsid w:val="00C067A2"/>
    <w:rsid w:val="00C106B5"/>
    <w:rsid w:val="00C11780"/>
    <w:rsid w:val="00C1357F"/>
    <w:rsid w:val="00C150BC"/>
    <w:rsid w:val="00C1604F"/>
    <w:rsid w:val="00C16A5F"/>
    <w:rsid w:val="00C20B61"/>
    <w:rsid w:val="00C20DE7"/>
    <w:rsid w:val="00C21D31"/>
    <w:rsid w:val="00C229F3"/>
    <w:rsid w:val="00C24477"/>
    <w:rsid w:val="00C24789"/>
    <w:rsid w:val="00C25AFF"/>
    <w:rsid w:val="00C25BBF"/>
    <w:rsid w:val="00C2740A"/>
    <w:rsid w:val="00C27503"/>
    <w:rsid w:val="00C30130"/>
    <w:rsid w:val="00C30F84"/>
    <w:rsid w:val="00C32BD1"/>
    <w:rsid w:val="00C330D2"/>
    <w:rsid w:val="00C33868"/>
    <w:rsid w:val="00C348A0"/>
    <w:rsid w:val="00C4108D"/>
    <w:rsid w:val="00C41D3C"/>
    <w:rsid w:val="00C41D65"/>
    <w:rsid w:val="00C4254B"/>
    <w:rsid w:val="00C4346A"/>
    <w:rsid w:val="00C434F7"/>
    <w:rsid w:val="00C43B74"/>
    <w:rsid w:val="00C457AB"/>
    <w:rsid w:val="00C45F23"/>
    <w:rsid w:val="00C46CFA"/>
    <w:rsid w:val="00C47DF3"/>
    <w:rsid w:val="00C47E02"/>
    <w:rsid w:val="00C513BF"/>
    <w:rsid w:val="00C513E3"/>
    <w:rsid w:val="00C5163A"/>
    <w:rsid w:val="00C53CD7"/>
    <w:rsid w:val="00C55C7A"/>
    <w:rsid w:val="00C60537"/>
    <w:rsid w:val="00C613A7"/>
    <w:rsid w:val="00C62B91"/>
    <w:rsid w:val="00C63284"/>
    <w:rsid w:val="00C65ED2"/>
    <w:rsid w:val="00C67F87"/>
    <w:rsid w:val="00C717A6"/>
    <w:rsid w:val="00C7180B"/>
    <w:rsid w:val="00C73786"/>
    <w:rsid w:val="00C7452D"/>
    <w:rsid w:val="00C74AF1"/>
    <w:rsid w:val="00C7611D"/>
    <w:rsid w:val="00C764E9"/>
    <w:rsid w:val="00C76611"/>
    <w:rsid w:val="00C77FCF"/>
    <w:rsid w:val="00C81F21"/>
    <w:rsid w:val="00C823DC"/>
    <w:rsid w:val="00C84274"/>
    <w:rsid w:val="00C84CBA"/>
    <w:rsid w:val="00C84F0F"/>
    <w:rsid w:val="00C90AD5"/>
    <w:rsid w:val="00C925E8"/>
    <w:rsid w:val="00C93713"/>
    <w:rsid w:val="00C95342"/>
    <w:rsid w:val="00CA1E74"/>
    <w:rsid w:val="00CA3778"/>
    <w:rsid w:val="00CA4B16"/>
    <w:rsid w:val="00CA524B"/>
    <w:rsid w:val="00CA6FAF"/>
    <w:rsid w:val="00CB037C"/>
    <w:rsid w:val="00CB17EC"/>
    <w:rsid w:val="00CB209D"/>
    <w:rsid w:val="00CB25FF"/>
    <w:rsid w:val="00CB3058"/>
    <w:rsid w:val="00CB3E18"/>
    <w:rsid w:val="00CB4F08"/>
    <w:rsid w:val="00CB575F"/>
    <w:rsid w:val="00CB5BB8"/>
    <w:rsid w:val="00CB5D1B"/>
    <w:rsid w:val="00CB74CD"/>
    <w:rsid w:val="00CB75BD"/>
    <w:rsid w:val="00CC135C"/>
    <w:rsid w:val="00CC22A2"/>
    <w:rsid w:val="00CC4109"/>
    <w:rsid w:val="00CC5053"/>
    <w:rsid w:val="00CC65F5"/>
    <w:rsid w:val="00CC6AE7"/>
    <w:rsid w:val="00CC76C4"/>
    <w:rsid w:val="00CD19C6"/>
    <w:rsid w:val="00CD19F1"/>
    <w:rsid w:val="00CD1C89"/>
    <w:rsid w:val="00CD311B"/>
    <w:rsid w:val="00CD4E7B"/>
    <w:rsid w:val="00CD64AC"/>
    <w:rsid w:val="00CD708C"/>
    <w:rsid w:val="00CD7620"/>
    <w:rsid w:val="00CD7C85"/>
    <w:rsid w:val="00CE0AF9"/>
    <w:rsid w:val="00CE1123"/>
    <w:rsid w:val="00CE17E0"/>
    <w:rsid w:val="00CE275B"/>
    <w:rsid w:val="00CE3495"/>
    <w:rsid w:val="00CE38E4"/>
    <w:rsid w:val="00CE415C"/>
    <w:rsid w:val="00CE4914"/>
    <w:rsid w:val="00CE4A98"/>
    <w:rsid w:val="00CE4D95"/>
    <w:rsid w:val="00CE4EDD"/>
    <w:rsid w:val="00CE5E75"/>
    <w:rsid w:val="00CE639C"/>
    <w:rsid w:val="00CE687E"/>
    <w:rsid w:val="00CE73AA"/>
    <w:rsid w:val="00CF06F4"/>
    <w:rsid w:val="00CF0E81"/>
    <w:rsid w:val="00CF1A64"/>
    <w:rsid w:val="00CF2409"/>
    <w:rsid w:val="00CF2D0C"/>
    <w:rsid w:val="00CF40A6"/>
    <w:rsid w:val="00CF42D6"/>
    <w:rsid w:val="00CF4D30"/>
    <w:rsid w:val="00CF52D1"/>
    <w:rsid w:val="00CF58B1"/>
    <w:rsid w:val="00CF6134"/>
    <w:rsid w:val="00D01A9B"/>
    <w:rsid w:val="00D04387"/>
    <w:rsid w:val="00D05651"/>
    <w:rsid w:val="00D05B4F"/>
    <w:rsid w:val="00D119B9"/>
    <w:rsid w:val="00D12E38"/>
    <w:rsid w:val="00D132D1"/>
    <w:rsid w:val="00D1340B"/>
    <w:rsid w:val="00D13A1A"/>
    <w:rsid w:val="00D13F7C"/>
    <w:rsid w:val="00D16195"/>
    <w:rsid w:val="00D16518"/>
    <w:rsid w:val="00D16BE7"/>
    <w:rsid w:val="00D20B9A"/>
    <w:rsid w:val="00D20C65"/>
    <w:rsid w:val="00D245F6"/>
    <w:rsid w:val="00D260E1"/>
    <w:rsid w:val="00D26407"/>
    <w:rsid w:val="00D27292"/>
    <w:rsid w:val="00D31DA2"/>
    <w:rsid w:val="00D32DAE"/>
    <w:rsid w:val="00D34027"/>
    <w:rsid w:val="00D3437B"/>
    <w:rsid w:val="00D34BDB"/>
    <w:rsid w:val="00D424C9"/>
    <w:rsid w:val="00D455CF"/>
    <w:rsid w:val="00D457F1"/>
    <w:rsid w:val="00D45B04"/>
    <w:rsid w:val="00D45B71"/>
    <w:rsid w:val="00D46D13"/>
    <w:rsid w:val="00D473E4"/>
    <w:rsid w:val="00D50BB5"/>
    <w:rsid w:val="00D52036"/>
    <w:rsid w:val="00D52419"/>
    <w:rsid w:val="00D52587"/>
    <w:rsid w:val="00D53A57"/>
    <w:rsid w:val="00D559B0"/>
    <w:rsid w:val="00D55AB5"/>
    <w:rsid w:val="00D55C59"/>
    <w:rsid w:val="00D57CBB"/>
    <w:rsid w:val="00D60472"/>
    <w:rsid w:val="00D61E70"/>
    <w:rsid w:val="00D6230D"/>
    <w:rsid w:val="00D62663"/>
    <w:rsid w:val="00D63A70"/>
    <w:rsid w:val="00D6575F"/>
    <w:rsid w:val="00D6662D"/>
    <w:rsid w:val="00D6713A"/>
    <w:rsid w:val="00D67432"/>
    <w:rsid w:val="00D67487"/>
    <w:rsid w:val="00D706FA"/>
    <w:rsid w:val="00D741AD"/>
    <w:rsid w:val="00D74395"/>
    <w:rsid w:val="00D74A51"/>
    <w:rsid w:val="00D760D8"/>
    <w:rsid w:val="00D77A37"/>
    <w:rsid w:val="00D77F62"/>
    <w:rsid w:val="00D82FEE"/>
    <w:rsid w:val="00D83C6C"/>
    <w:rsid w:val="00D84831"/>
    <w:rsid w:val="00D851A1"/>
    <w:rsid w:val="00D85700"/>
    <w:rsid w:val="00D8578D"/>
    <w:rsid w:val="00D85BA2"/>
    <w:rsid w:val="00D85C9E"/>
    <w:rsid w:val="00D8616E"/>
    <w:rsid w:val="00D86DC8"/>
    <w:rsid w:val="00D87F46"/>
    <w:rsid w:val="00D91F8F"/>
    <w:rsid w:val="00D92482"/>
    <w:rsid w:val="00D932EE"/>
    <w:rsid w:val="00D93751"/>
    <w:rsid w:val="00D943A8"/>
    <w:rsid w:val="00D944C5"/>
    <w:rsid w:val="00D946B5"/>
    <w:rsid w:val="00D96451"/>
    <w:rsid w:val="00DA3D63"/>
    <w:rsid w:val="00DA5950"/>
    <w:rsid w:val="00DA7520"/>
    <w:rsid w:val="00DA7D9D"/>
    <w:rsid w:val="00DB0375"/>
    <w:rsid w:val="00DC1877"/>
    <w:rsid w:val="00DC2608"/>
    <w:rsid w:val="00DC3D10"/>
    <w:rsid w:val="00DC408F"/>
    <w:rsid w:val="00DC4827"/>
    <w:rsid w:val="00DC5558"/>
    <w:rsid w:val="00DC5B79"/>
    <w:rsid w:val="00DC633F"/>
    <w:rsid w:val="00DD21B4"/>
    <w:rsid w:val="00DD3EB3"/>
    <w:rsid w:val="00DD64DF"/>
    <w:rsid w:val="00DD6DAD"/>
    <w:rsid w:val="00DE0C16"/>
    <w:rsid w:val="00DE0DD1"/>
    <w:rsid w:val="00DE1407"/>
    <w:rsid w:val="00DE2317"/>
    <w:rsid w:val="00DE2A24"/>
    <w:rsid w:val="00DE2CF4"/>
    <w:rsid w:val="00DE2F44"/>
    <w:rsid w:val="00DE3732"/>
    <w:rsid w:val="00DE7155"/>
    <w:rsid w:val="00DF1D56"/>
    <w:rsid w:val="00DF2388"/>
    <w:rsid w:val="00DF2464"/>
    <w:rsid w:val="00DF346A"/>
    <w:rsid w:val="00DF3E25"/>
    <w:rsid w:val="00DF3F3B"/>
    <w:rsid w:val="00DF4917"/>
    <w:rsid w:val="00DF50DA"/>
    <w:rsid w:val="00E014DD"/>
    <w:rsid w:val="00E034DD"/>
    <w:rsid w:val="00E06ADE"/>
    <w:rsid w:val="00E06F35"/>
    <w:rsid w:val="00E10C71"/>
    <w:rsid w:val="00E1420D"/>
    <w:rsid w:val="00E14C02"/>
    <w:rsid w:val="00E17825"/>
    <w:rsid w:val="00E2389C"/>
    <w:rsid w:val="00E23DAC"/>
    <w:rsid w:val="00E24552"/>
    <w:rsid w:val="00E24B7C"/>
    <w:rsid w:val="00E26EFE"/>
    <w:rsid w:val="00E27331"/>
    <w:rsid w:val="00E32D13"/>
    <w:rsid w:val="00E34837"/>
    <w:rsid w:val="00E35BB2"/>
    <w:rsid w:val="00E35E24"/>
    <w:rsid w:val="00E36C14"/>
    <w:rsid w:val="00E41DBE"/>
    <w:rsid w:val="00E427F2"/>
    <w:rsid w:val="00E431A4"/>
    <w:rsid w:val="00E46787"/>
    <w:rsid w:val="00E471AF"/>
    <w:rsid w:val="00E47236"/>
    <w:rsid w:val="00E47639"/>
    <w:rsid w:val="00E4789B"/>
    <w:rsid w:val="00E47A43"/>
    <w:rsid w:val="00E50687"/>
    <w:rsid w:val="00E51299"/>
    <w:rsid w:val="00E51371"/>
    <w:rsid w:val="00E528D5"/>
    <w:rsid w:val="00E52BA5"/>
    <w:rsid w:val="00E52BB0"/>
    <w:rsid w:val="00E54653"/>
    <w:rsid w:val="00E57FC1"/>
    <w:rsid w:val="00E62802"/>
    <w:rsid w:val="00E677F7"/>
    <w:rsid w:val="00E67B9A"/>
    <w:rsid w:val="00E67DFB"/>
    <w:rsid w:val="00E713DD"/>
    <w:rsid w:val="00E71B02"/>
    <w:rsid w:val="00E72F8A"/>
    <w:rsid w:val="00E742D4"/>
    <w:rsid w:val="00E7536A"/>
    <w:rsid w:val="00E77041"/>
    <w:rsid w:val="00E77EB3"/>
    <w:rsid w:val="00E80EF7"/>
    <w:rsid w:val="00E81525"/>
    <w:rsid w:val="00E826A9"/>
    <w:rsid w:val="00E82F3B"/>
    <w:rsid w:val="00E83003"/>
    <w:rsid w:val="00E85DA7"/>
    <w:rsid w:val="00E87BE2"/>
    <w:rsid w:val="00E906F0"/>
    <w:rsid w:val="00E90CD8"/>
    <w:rsid w:val="00E93D0A"/>
    <w:rsid w:val="00E948FC"/>
    <w:rsid w:val="00E9694C"/>
    <w:rsid w:val="00E970FE"/>
    <w:rsid w:val="00EA2D1D"/>
    <w:rsid w:val="00EA4806"/>
    <w:rsid w:val="00EA6574"/>
    <w:rsid w:val="00EA68B0"/>
    <w:rsid w:val="00EA6924"/>
    <w:rsid w:val="00EA7486"/>
    <w:rsid w:val="00EA7C5F"/>
    <w:rsid w:val="00EB0F65"/>
    <w:rsid w:val="00EB16D5"/>
    <w:rsid w:val="00EB1E1C"/>
    <w:rsid w:val="00EB47FC"/>
    <w:rsid w:val="00EB4DC3"/>
    <w:rsid w:val="00EB7FAC"/>
    <w:rsid w:val="00EC223F"/>
    <w:rsid w:val="00EC6A36"/>
    <w:rsid w:val="00ED0C60"/>
    <w:rsid w:val="00ED0CE2"/>
    <w:rsid w:val="00ED17B8"/>
    <w:rsid w:val="00ED25EE"/>
    <w:rsid w:val="00ED4C85"/>
    <w:rsid w:val="00ED6789"/>
    <w:rsid w:val="00ED7A3F"/>
    <w:rsid w:val="00EE08A6"/>
    <w:rsid w:val="00EE14FF"/>
    <w:rsid w:val="00EE166D"/>
    <w:rsid w:val="00EE4408"/>
    <w:rsid w:val="00EE4AD2"/>
    <w:rsid w:val="00EE58A0"/>
    <w:rsid w:val="00EE5BAB"/>
    <w:rsid w:val="00EE7F95"/>
    <w:rsid w:val="00EF5B96"/>
    <w:rsid w:val="00EF5EEE"/>
    <w:rsid w:val="00EF6913"/>
    <w:rsid w:val="00EF7F74"/>
    <w:rsid w:val="00F00339"/>
    <w:rsid w:val="00F00831"/>
    <w:rsid w:val="00F0104E"/>
    <w:rsid w:val="00F02204"/>
    <w:rsid w:val="00F026E2"/>
    <w:rsid w:val="00F02B8E"/>
    <w:rsid w:val="00F02BFF"/>
    <w:rsid w:val="00F02C95"/>
    <w:rsid w:val="00F0392A"/>
    <w:rsid w:val="00F03B16"/>
    <w:rsid w:val="00F040A1"/>
    <w:rsid w:val="00F061C6"/>
    <w:rsid w:val="00F06A45"/>
    <w:rsid w:val="00F0704B"/>
    <w:rsid w:val="00F075E3"/>
    <w:rsid w:val="00F07DB4"/>
    <w:rsid w:val="00F07FE1"/>
    <w:rsid w:val="00F10158"/>
    <w:rsid w:val="00F113B5"/>
    <w:rsid w:val="00F12393"/>
    <w:rsid w:val="00F16361"/>
    <w:rsid w:val="00F17E4B"/>
    <w:rsid w:val="00F20BF5"/>
    <w:rsid w:val="00F23F2A"/>
    <w:rsid w:val="00F24BD1"/>
    <w:rsid w:val="00F309FD"/>
    <w:rsid w:val="00F32854"/>
    <w:rsid w:val="00F33A0C"/>
    <w:rsid w:val="00F341C4"/>
    <w:rsid w:val="00F40EF3"/>
    <w:rsid w:val="00F4324E"/>
    <w:rsid w:val="00F43694"/>
    <w:rsid w:val="00F43CB2"/>
    <w:rsid w:val="00F43D18"/>
    <w:rsid w:val="00F44003"/>
    <w:rsid w:val="00F4518B"/>
    <w:rsid w:val="00F45280"/>
    <w:rsid w:val="00F4536C"/>
    <w:rsid w:val="00F454F0"/>
    <w:rsid w:val="00F46CE2"/>
    <w:rsid w:val="00F46DC3"/>
    <w:rsid w:val="00F50CA4"/>
    <w:rsid w:val="00F5197E"/>
    <w:rsid w:val="00F51B0D"/>
    <w:rsid w:val="00F5281B"/>
    <w:rsid w:val="00F53E7C"/>
    <w:rsid w:val="00F5572E"/>
    <w:rsid w:val="00F55C87"/>
    <w:rsid w:val="00F57F94"/>
    <w:rsid w:val="00F6291D"/>
    <w:rsid w:val="00F63014"/>
    <w:rsid w:val="00F63A14"/>
    <w:rsid w:val="00F64032"/>
    <w:rsid w:val="00F649FD"/>
    <w:rsid w:val="00F65F2F"/>
    <w:rsid w:val="00F70008"/>
    <w:rsid w:val="00F71A20"/>
    <w:rsid w:val="00F71ECD"/>
    <w:rsid w:val="00F74057"/>
    <w:rsid w:val="00F757EE"/>
    <w:rsid w:val="00F76AE3"/>
    <w:rsid w:val="00F803BD"/>
    <w:rsid w:val="00F8081A"/>
    <w:rsid w:val="00F816F3"/>
    <w:rsid w:val="00F86FBD"/>
    <w:rsid w:val="00F915F3"/>
    <w:rsid w:val="00F91EAC"/>
    <w:rsid w:val="00F929D1"/>
    <w:rsid w:val="00F93782"/>
    <w:rsid w:val="00F93E1C"/>
    <w:rsid w:val="00F93E8B"/>
    <w:rsid w:val="00F95471"/>
    <w:rsid w:val="00FA0C24"/>
    <w:rsid w:val="00FA111E"/>
    <w:rsid w:val="00FA1CF4"/>
    <w:rsid w:val="00FA354F"/>
    <w:rsid w:val="00FA58C6"/>
    <w:rsid w:val="00FA593B"/>
    <w:rsid w:val="00FB1284"/>
    <w:rsid w:val="00FB402D"/>
    <w:rsid w:val="00FB5239"/>
    <w:rsid w:val="00FB5461"/>
    <w:rsid w:val="00FB5E78"/>
    <w:rsid w:val="00FB6660"/>
    <w:rsid w:val="00FC0EE2"/>
    <w:rsid w:val="00FC110B"/>
    <w:rsid w:val="00FC2445"/>
    <w:rsid w:val="00FC259E"/>
    <w:rsid w:val="00FC2FD7"/>
    <w:rsid w:val="00FC54E8"/>
    <w:rsid w:val="00FD1BE4"/>
    <w:rsid w:val="00FD2238"/>
    <w:rsid w:val="00FD27B7"/>
    <w:rsid w:val="00FD3A4C"/>
    <w:rsid w:val="00FD3F15"/>
    <w:rsid w:val="00FD40AE"/>
    <w:rsid w:val="00FD4BCC"/>
    <w:rsid w:val="00FD5005"/>
    <w:rsid w:val="00FD5BE2"/>
    <w:rsid w:val="00FD6BF1"/>
    <w:rsid w:val="00FD74A8"/>
    <w:rsid w:val="00FD78BF"/>
    <w:rsid w:val="00FD79FD"/>
    <w:rsid w:val="00FE0EBE"/>
    <w:rsid w:val="00FE182B"/>
    <w:rsid w:val="00FE2563"/>
    <w:rsid w:val="00FE256F"/>
    <w:rsid w:val="00FE2AC8"/>
    <w:rsid w:val="00FE2BD7"/>
    <w:rsid w:val="00FE2CA1"/>
    <w:rsid w:val="00FE4670"/>
    <w:rsid w:val="00FE46E7"/>
    <w:rsid w:val="00FE6868"/>
    <w:rsid w:val="00FE71B4"/>
    <w:rsid w:val="00FF16AA"/>
    <w:rsid w:val="00FF3D30"/>
    <w:rsid w:val="00FF4298"/>
    <w:rsid w:val="00FF4819"/>
    <w:rsid w:val="00FF52B7"/>
    <w:rsid w:val="00FF535E"/>
    <w:rsid w:val="00FF5808"/>
    <w:rsid w:val="00FF5966"/>
    <w:rsid w:val="00FF640E"/>
    <w:rsid w:val="00FF682B"/>
    <w:rsid w:val="00FF6C14"/>
    <w:rsid w:val="00FF777F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032783F"/>
  <w15:docId w15:val="{F129B9F1-C07A-47F8-818C-733E661B9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l-GR" w:eastAsia="el-GR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6">
    <w:name w:val="Normal"/>
    <w:qFormat/>
    <w:rsid w:val="00BB7131"/>
    <w:pPr>
      <w:suppressAutoHyphens/>
      <w:spacing w:after="120"/>
      <w:jc w:val="both"/>
    </w:pPr>
    <w:rPr>
      <w:rFonts w:ascii="Calibri" w:hAnsi="Calibri" w:cs="Calibri"/>
      <w:sz w:val="22"/>
      <w:szCs w:val="24"/>
      <w:lang w:val="en-GB" w:eastAsia="ar-SA" w:bidi="ar-SA"/>
    </w:rPr>
  </w:style>
  <w:style w:type="paragraph" w:styleId="1">
    <w:name w:val="heading 1"/>
    <w:basedOn w:val="a6"/>
    <w:next w:val="a6"/>
    <w:link w:val="1Char"/>
    <w:uiPriority w:val="9"/>
    <w:qFormat/>
    <w:pPr>
      <w:keepNext/>
      <w:pageBreakBefore/>
      <w:pBdr>
        <w:bottom w:val="single" w:sz="20" w:space="1" w:color="000080"/>
      </w:pBdr>
      <w:spacing w:before="320" w:after="160"/>
      <w:outlineLvl w:val="0"/>
    </w:pPr>
    <w:rPr>
      <w:rFonts w:ascii="Arial" w:hAnsi="Arial" w:cs="Arial"/>
      <w:b/>
      <w:bCs/>
      <w:color w:val="333399"/>
      <w:sz w:val="28"/>
      <w:szCs w:val="32"/>
      <w:lang w:val="en-US"/>
    </w:rPr>
  </w:style>
  <w:style w:type="paragraph" w:styleId="22">
    <w:name w:val="heading 2"/>
    <w:basedOn w:val="1"/>
    <w:next w:val="a6"/>
    <w:link w:val="2Char"/>
    <w:uiPriority w:val="9"/>
    <w:qFormat/>
    <w:pPr>
      <w:pageBreakBefore w:val="0"/>
      <w:pBdr>
        <w:bottom w:val="single" w:sz="8" w:space="1" w:color="000080"/>
      </w:pBdr>
      <w:tabs>
        <w:tab w:val="left" w:pos="567"/>
      </w:tabs>
      <w:spacing w:before="240" w:after="80"/>
      <w:ind w:left="567" w:hanging="567"/>
      <w:outlineLvl w:val="1"/>
    </w:pPr>
    <w:rPr>
      <w:bCs w:val="0"/>
      <w:color w:val="002060"/>
      <w:sz w:val="24"/>
      <w:szCs w:val="22"/>
      <w:lang w:val="en-GB"/>
    </w:rPr>
  </w:style>
  <w:style w:type="paragraph" w:styleId="31">
    <w:name w:val="heading 3"/>
    <w:basedOn w:val="a6"/>
    <w:next w:val="a6"/>
    <w:link w:val="3Char"/>
    <w:uiPriority w:val="9"/>
    <w:qFormat/>
    <w:pPr>
      <w:keepNext/>
      <w:spacing w:before="240" w:after="60"/>
      <w:ind w:left="567" w:hanging="567"/>
      <w:outlineLvl w:val="2"/>
    </w:pPr>
    <w:rPr>
      <w:rFonts w:ascii="Arial" w:hAnsi="Arial" w:cs="Times New Roman"/>
      <w:b/>
      <w:bCs/>
      <w:szCs w:val="26"/>
    </w:rPr>
  </w:style>
  <w:style w:type="paragraph" w:styleId="41">
    <w:name w:val="heading 4"/>
    <w:basedOn w:val="a6"/>
    <w:next w:val="a6"/>
    <w:link w:val="4Char"/>
    <w:uiPriority w:val="9"/>
    <w:qFormat/>
    <w:pPr>
      <w:keepNext/>
      <w:spacing w:before="240" w:after="60"/>
      <w:outlineLvl w:val="3"/>
    </w:pPr>
    <w:rPr>
      <w:rFonts w:ascii="Arial" w:hAnsi="Arial" w:cs="Times New Roman"/>
      <w:b/>
      <w:bCs/>
      <w:szCs w:val="28"/>
    </w:rPr>
  </w:style>
  <w:style w:type="paragraph" w:styleId="5">
    <w:name w:val="heading 5"/>
    <w:basedOn w:val="a6"/>
    <w:next w:val="a6"/>
    <w:link w:val="5Char"/>
    <w:uiPriority w:val="9"/>
    <w:qFormat/>
    <w:pPr>
      <w:numPr>
        <w:ilvl w:val="4"/>
        <w:numId w:val="1"/>
      </w:numPr>
      <w:spacing w:before="200" w:after="200" w:line="280" w:lineRule="exact"/>
      <w:outlineLvl w:val="4"/>
    </w:pPr>
    <w:rPr>
      <w:rFonts w:ascii="Lucida Sans" w:hAnsi="Lucida Sans" w:cs="Lucida Sans"/>
      <w:b/>
      <w:szCs w:val="20"/>
      <w:lang w:val="en-US"/>
    </w:rPr>
  </w:style>
  <w:style w:type="paragraph" w:styleId="6">
    <w:name w:val="heading 6"/>
    <w:basedOn w:val="a6"/>
    <w:next w:val="a6"/>
    <w:link w:val="6Char"/>
    <w:uiPriority w:val="9"/>
    <w:qFormat/>
    <w:rsid w:val="00310F1F"/>
    <w:pPr>
      <w:keepNext/>
      <w:suppressAutoHyphens w:val="0"/>
      <w:spacing w:after="0"/>
      <w:ind w:left="426"/>
      <w:outlineLvl w:val="5"/>
    </w:pPr>
    <w:rPr>
      <w:rFonts w:ascii="Times New Roman" w:hAnsi="Times New Roman" w:cs="Times New Roman"/>
      <w:b/>
      <w:bCs/>
      <w:sz w:val="24"/>
      <w:szCs w:val="20"/>
      <w:lang w:val="fr-FR" w:eastAsia="el-GR"/>
    </w:rPr>
  </w:style>
  <w:style w:type="paragraph" w:styleId="7">
    <w:name w:val="heading 7"/>
    <w:basedOn w:val="a6"/>
    <w:next w:val="a6"/>
    <w:link w:val="7Char"/>
    <w:uiPriority w:val="9"/>
    <w:qFormat/>
    <w:rsid w:val="00310F1F"/>
    <w:pPr>
      <w:keepNext/>
      <w:suppressAutoHyphens w:val="0"/>
      <w:spacing w:after="0"/>
      <w:ind w:left="426"/>
      <w:outlineLvl w:val="6"/>
    </w:pPr>
    <w:rPr>
      <w:rFonts w:ascii="Arial" w:hAnsi="Arial" w:cs="Arial"/>
      <w:color w:val="000000"/>
      <w:sz w:val="24"/>
      <w:szCs w:val="17"/>
      <w:lang w:val="en-US" w:eastAsia="el-GR"/>
    </w:rPr>
  </w:style>
  <w:style w:type="paragraph" w:styleId="8">
    <w:name w:val="heading 8"/>
    <w:basedOn w:val="a6"/>
    <w:next w:val="a6"/>
    <w:link w:val="8Char"/>
    <w:uiPriority w:val="9"/>
    <w:qFormat/>
    <w:rsid w:val="00310F1F"/>
    <w:pPr>
      <w:keepNext/>
      <w:suppressAutoHyphens w:val="0"/>
      <w:spacing w:after="0"/>
      <w:ind w:left="426"/>
      <w:jc w:val="left"/>
      <w:outlineLvl w:val="7"/>
    </w:pPr>
    <w:rPr>
      <w:rFonts w:ascii="Times New Roman" w:hAnsi="Times New Roman" w:cs="Times New Roman"/>
      <w:sz w:val="24"/>
      <w:szCs w:val="20"/>
      <w:lang w:val="el-GR" w:eastAsia="el-GR"/>
    </w:rPr>
  </w:style>
  <w:style w:type="paragraph" w:styleId="9">
    <w:name w:val="heading 9"/>
    <w:basedOn w:val="a6"/>
    <w:next w:val="a6"/>
    <w:link w:val="9Char"/>
    <w:uiPriority w:val="9"/>
    <w:qFormat/>
    <w:rsid w:val="00310F1F"/>
    <w:pPr>
      <w:keepNext/>
      <w:suppressAutoHyphens w:val="0"/>
      <w:spacing w:after="0"/>
      <w:ind w:left="567"/>
      <w:jc w:val="left"/>
      <w:outlineLvl w:val="8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Char">
    <w:name w:val="Επικεφαλίδα 1 Char"/>
    <w:link w:val="1"/>
    <w:uiPriority w:val="9"/>
    <w:rsid w:val="00310F1F"/>
    <w:rPr>
      <w:rFonts w:ascii="Arial" w:hAnsi="Arial" w:cs="Arial"/>
      <w:b/>
      <w:bCs/>
      <w:color w:val="333399"/>
      <w:sz w:val="28"/>
      <w:szCs w:val="32"/>
      <w:lang w:val="en-US" w:eastAsia="ar-SA"/>
    </w:rPr>
  </w:style>
  <w:style w:type="character" w:customStyle="1" w:styleId="2Char">
    <w:name w:val="Επικεφαλίδα 2 Char"/>
    <w:link w:val="22"/>
    <w:uiPriority w:val="9"/>
    <w:rsid w:val="003A47C4"/>
    <w:rPr>
      <w:rFonts w:ascii="Arial" w:hAnsi="Arial" w:cs="Arial"/>
      <w:b/>
      <w:color w:val="002060"/>
      <w:sz w:val="24"/>
      <w:szCs w:val="22"/>
      <w:lang w:val="en-GB" w:eastAsia="ar-SA"/>
    </w:rPr>
  </w:style>
  <w:style w:type="character" w:customStyle="1" w:styleId="3Char">
    <w:name w:val="Επικεφαλίδα 3 Char"/>
    <w:link w:val="31"/>
    <w:uiPriority w:val="9"/>
    <w:rsid w:val="00310F1F"/>
    <w:rPr>
      <w:rFonts w:ascii="Arial" w:hAnsi="Arial"/>
      <w:b/>
      <w:bCs/>
      <w:sz w:val="22"/>
      <w:szCs w:val="26"/>
      <w:lang w:val="en-GB" w:eastAsia="ar-SA"/>
    </w:rPr>
  </w:style>
  <w:style w:type="character" w:customStyle="1" w:styleId="4Char">
    <w:name w:val="Επικεφαλίδα 4 Char"/>
    <w:link w:val="41"/>
    <w:uiPriority w:val="9"/>
    <w:rsid w:val="00310F1F"/>
    <w:rPr>
      <w:rFonts w:ascii="Arial" w:hAnsi="Arial"/>
      <w:b/>
      <w:bCs/>
      <w:sz w:val="22"/>
      <w:szCs w:val="28"/>
      <w:lang w:val="en-GB" w:eastAsia="ar-SA"/>
    </w:rPr>
  </w:style>
  <w:style w:type="character" w:customStyle="1" w:styleId="5Char">
    <w:name w:val="Επικεφαλίδα 5 Char"/>
    <w:link w:val="5"/>
    <w:uiPriority w:val="9"/>
    <w:rsid w:val="00310F1F"/>
    <w:rPr>
      <w:rFonts w:ascii="Lucida Sans" w:hAnsi="Lucida Sans" w:cs="Lucida Sans"/>
      <w:b/>
      <w:sz w:val="22"/>
      <w:lang w:val="en-US" w:eastAsia="ar-SA" w:bidi="ar-SA"/>
    </w:rPr>
  </w:style>
  <w:style w:type="character" w:customStyle="1" w:styleId="6Char">
    <w:name w:val="Επικεφαλίδα 6 Char"/>
    <w:link w:val="6"/>
    <w:uiPriority w:val="9"/>
    <w:rsid w:val="00310F1F"/>
    <w:rPr>
      <w:b/>
      <w:bCs/>
      <w:sz w:val="24"/>
      <w:lang w:val="fr-FR"/>
    </w:rPr>
  </w:style>
  <w:style w:type="character" w:customStyle="1" w:styleId="7Char">
    <w:name w:val="Επικεφαλίδα 7 Char"/>
    <w:link w:val="7"/>
    <w:uiPriority w:val="9"/>
    <w:rsid w:val="00310F1F"/>
    <w:rPr>
      <w:rFonts w:ascii="Arial" w:hAnsi="Arial" w:cs="Arial"/>
      <w:color w:val="000000"/>
      <w:sz w:val="24"/>
      <w:szCs w:val="17"/>
      <w:lang w:val="en-US"/>
    </w:rPr>
  </w:style>
  <w:style w:type="character" w:customStyle="1" w:styleId="8Char">
    <w:name w:val="Επικεφαλίδα 8 Char"/>
    <w:link w:val="8"/>
    <w:uiPriority w:val="9"/>
    <w:rsid w:val="00310F1F"/>
    <w:rPr>
      <w:sz w:val="24"/>
    </w:rPr>
  </w:style>
  <w:style w:type="character" w:customStyle="1" w:styleId="9Char">
    <w:name w:val="Επικεφαλίδα 9 Char"/>
    <w:link w:val="9"/>
    <w:uiPriority w:val="9"/>
    <w:rsid w:val="00310F1F"/>
    <w:rPr>
      <w:sz w:val="24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  <w:lang w:val="el-GR"/>
    </w:rPr>
  </w:style>
  <w:style w:type="character" w:customStyle="1" w:styleId="WW8Num3z0">
    <w:name w:val="WW8Num3z0"/>
    <w:rPr>
      <w:lang w:val="el-GR"/>
    </w:rPr>
  </w:style>
  <w:style w:type="character" w:customStyle="1" w:styleId="WW8Num4z0">
    <w:name w:val="WW8Num4z0"/>
    <w:rPr>
      <w:rFonts w:ascii="Webdings" w:hAnsi="Webdings" w:cs="Webdings"/>
      <w:color w:val="333399"/>
      <w:sz w:val="16"/>
    </w:rPr>
  </w:style>
  <w:style w:type="character" w:customStyle="1" w:styleId="WW8Num5z0">
    <w:name w:val="WW8Num5z0"/>
    <w:rPr>
      <w:shd w:val="clear" w:color="auto" w:fill="FFFF00"/>
      <w:lang w:val="el-GR"/>
    </w:rPr>
  </w:style>
  <w:style w:type="character" w:customStyle="1" w:styleId="WW8Num6z0">
    <w:name w:val="WW8Num6z0"/>
    <w:rPr>
      <w:b/>
      <w:bCs/>
      <w:szCs w:val="22"/>
      <w:lang w:val="el-GR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b/>
      <w:bCs/>
      <w:szCs w:val="22"/>
      <w:lang w:val="el-GR"/>
    </w:rPr>
  </w:style>
  <w:style w:type="character" w:customStyle="1" w:styleId="WW8Num7z1">
    <w:name w:val="WW8Num7z1"/>
    <w:rPr>
      <w:rFonts w:eastAsia="Calibri"/>
      <w:lang w:val="el-GR"/>
    </w:rPr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OpenSymbol"/>
      <w:color w:val="5B9BD5"/>
    </w:rPr>
  </w:style>
  <w:style w:type="character" w:customStyle="1" w:styleId="WW8Num9z0">
    <w:name w:val="WW8Num9z0"/>
    <w:rPr>
      <w:rFonts w:ascii="Angsana New" w:hAnsi="Angsana New" w:cs="Angsana New"/>
      <w:color w:val="000000"/>
      <w:kern w:val="1"/>
      <w:szCs w:val="22"/>
      <w:shd w:val="clear" w:color="auto" w:fill="FFFFFF"/>
      <w:lang w:val="el-GR"/>
    </w:rPr>
  </w:style>
  <w:style w:type="character" w:customStyle="1" w:styleId="WW8Num10z0">
    <w:name w:val="WW8Num10z0"/>
    <w:rPr>
      <w:rFonts w:ascii="Symbol" w:hAnsi="Symbol" w:cs="Symbol"/>
      <w:kern w:val="1"/>
      <w:shd w:val="clear" w:color="auto" w:fill="C0C0C0"/>
      <w:lang w:val="el-GR"/>
    </w:rPr>
  </w:style>
  <w:style w:type="character" w:customStyle="1" w:styleId="WW8Num11z0">
    <w:name w:val="WW8Num11z0"/>
    <w:rPr>
      <w:rFonts w:ascii="Symbol" w:hAnsi="Symbol" w:cs="Symbol" w:hint="default"/>
      <w:lang w:val="el-GR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51">
    <w:name w:val="Προεπιλεγμένη γραμματοσειρά5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-">
    <w:name w:val="WW-Προεπιλεγμένη γραμματοσειρά"/>
  </w:style>
  <w:style w:type="character" w:customStyle="1" w:styleId="WW-DefaultParagraphFont">
    <w:name w:val="WW-Default Paragraph Font"/>
  </w:style>
  <w:style w:type="character" w:customStyle="1" w:styleId="WW8Num8z1">
    <w:name w:val="WW8Num8z1"/>
    <w:rPr>
      <w:rFonts w:eastAsia="Calibri"/>
      <w:lang w:val="el-GR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-DefaultParagraphFont1">
    <w:name w:val="WW-Default Paragraph Font1"/>
  </w:style>
  <w:style w:type="character" w:customStyle="1" w:styleId="42">
    <w:name w:val="Προεπιλεγμένη γραμματοσειρά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9z1">
    <w:name w:val="WW8Num9z1"/>
    <w:rPr>
      <w:rFonts w:eastAsia="Calibri"/>
      <w:lang w:val="el-GR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-DefaultParagraphFont11">
    <w:name w:val="WW-Default Paragraph Font11"/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-DefaultParagraphFont111">
    <w:name w:val="WW-Default Paragraph Font111"/>
  </w:style>
  <w:style w:type="character" w:customStyle="1" w:styleId="WW-DefaultParagraphFont1111">
    <w:name w:val="WW-Default Paragraph Font1111"/>
  </w:style>
  <w:style w:type="character" w:customStyle="1" w:styleId="WW-DefaultParagraphFont11111">
    <w:name w:val="WW-Default Paragraph Font11111"/>
  </w:style>
  <w:style w:type="character" w:customStyle="1" w:styleId="32">
    <w:name w:val="Προεπιλεγμένη γραμματοσειρά3"/>
  </w:style>
  <w:style w:type="character" w:customStyle="1" w:styleId="WW-DefaultParagraphFont111111">
    <w:name w:val="WW-Default Paragraph Font111111"/>
  </w:style>
  <w:style w:type="character" w:customStyle="1" w:styleId="DefaultParagraphFont2">
    <w:name w:val="Default Paragraph Font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DefaultParagraphFont1111111">
    <w:name w:val="WW-Default Paragraph Font1111111"/>
  </w:style>
  <w:style w:type="character" w:customStyle="1" w:styleId="WW8Num13z1">
    <w:name w:val="WW8Num13z1"/>
    <w:rPr>
      <w:rFonts w:eastAsia="Calibri"/>
      <w:lang w:val="el-GR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-DefaultParagraphFont11111111">
    <w:name w:val="WW-Default Paragraph Font11111111"/>
  </w:style>
  <w:style w:type="character" w:customStyle="1" w:styleId="WW-DefaultParagraphFont111111111">
    <w:name w:val="WW-Default Paragraph Font111111111"/>
  </w:style>
  <w:style w:type="character" w:customStyle="1" w:styleId="WW-DefaultParagraphFont1111111111">
    <w:name w:val="WW-Default Paragraph Font1111111111"/>
  </w:style>
  <w:style w:type="character" w:customStyle="1" w:styleId="WW-DefaultParagraphFont11111111111">
    <w:name w:val="WW-Default Paragraph Font11111111111"/>
  </w:style>
  <w:style w:type="character" w:customStyle="1" w:styleId="WW-DefaultParagraphFont111111111111">
    <w:name w:val="WW-Default Paragraph Font111111111111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  <w:rPr>
      <w:rFonts w:ascii="Arial" w:hAnsi="Arial" w:cs="Times New Roman"/>
      <w:b w:val="0"/>
      <w:i w:val="0"/>
      <w:sz w:val="20"/>
      <w:szCs w:val="20"/>
    </w:rPr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-DefaultParagraphFont1111111111111">
    <w:name w:val="WW-Default Paragraph Font1111111111111"/>
  </w:style>
  <w:style w:type="character" w:customStyle="1" w:styleId="WW-DefaultParagraphFont11111111111111">
    <w:name w:val="WW-Default Paragraph Font11111111111111"/>
  </w:style>
  <w:style w:type="character" w:customStyle="1" w:styleId="WW-DefaultParagraphFont111111111111111">
    <w:name w:val="WW-Default Paragraph Font111111111111111"/>
  </w:style>
  <w:style w:type="character" w:customStyle="1" w:styleId="WW-DefaultParagraphFont1111111111111111">
    <w:name w:val="WW-Default Paragraph Font1111111111111111"/>
  </w:style>
  <w:style w:type="character" w:customStyle="1" w:styleId="23">
    <w:name w:val="Προεπιλεγμένη γραμματοσειρά2"/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19z1">
    <w:name w:val="WW8Num19z1"/>
  </w:style>
  <w:style w:type="character" w:customStyle="1" w:styleId="WW8Num20z0">
    <w:name w:val="WW8Num20z0"/>
    <w:rPr>
      <w:rFonts w:ascii="Calibri" w:eastAsia="Calibri" w:hAnsi="Calibri" w:cs="Times New Roman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-DefaultParagraphFont11111111111111111">
    <w:name w:val="WW-Default Paragraph Font1111111111111111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-DefaultParagraphFont111111111111111111">
    <w:name w:val="WW-Default Paragraph Font111111111111111111"/>
  </w:style>
  <w:style w:type="character" w:customStyle="1" w:styleId="WW-DefaultParagraphFont1111111111111111111">
    <w:name w:val="WW-Default Paragraph Font1111111111111111111"/>
  </w:style>
  <w:style w:type="character" w:customStyle="1" w:styleId="WW8Num21z0">
    <w:name w:val="WW8Num21z0"/>
    <w:rPr>
      <w:rFonts w:ascii="Calibri" w:eastAsia="Times New Roman" w:hAnsi="Calibri" w:cs="Calibri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2z0">
    <w:name w:val="WW8Num22z0"/>
    <w:rPr>
      <w:rFonts w:ascii="Symbol" w:hAnsi="Symbol" w:cs="Symbo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3z0">
    <w:name w:val="WW8Num23z0"/>
    <w:rPr>
      <w:rFonts w:ascii="Calibri" w:eastAsia="Times New Roman" w:hAnsi="Calibri" w:cs="Calibri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  <w:strike/>
      <w:color w:val="0070C0"/>
      <w:position w:val="0"/>
      <w:sz w:val="24"/>
      <w:vertAlign w:val="baseline"/>
      <w:lang w:val="el-GR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Symbol" w:hAnsi="Symbol" w:cs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6z0">
    <w:name w:val="WW8Num26z0"/>
    <w:rPr>
      <w:rFonts w:ascii="Symbol" w:hAnsi="Symbol" w:cs="Symbo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7z0">
    <w:name w:val="WW8Num27z0"/>
    <w:rPr>
      <w:rFonts w:ascii="Calibri" w:eastAsia="Times New Roman" w:hAnsi="Calibri" w:cs="Calibri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eastAsia="Times New Roman" w:hAnsi="Calibri" w:cs="Calibri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Symbol" w:hAnsi="Symbol" w:cs="Symbol"/>
      <w:shd w:val="clear" w:color="auto" w:fill="FFFF00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cs="Times New Roman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Symbol" w:eastAsia="Calibri" w:hAnsi="Symbol" w:cs="Symbol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 w:cs="Wingdings"/>
    </w:rPr>
  </w:style>
  <w:style w:type="character" w:customStyle="1" w:styleId="WW8Num34z0">
    <w:name w:val="WW8Num34z0"/>
    <w:rPr>
      <w:rFonts w:ascii="Symbol" w:hAnsi="Symbol" w:cs="Symbo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5z0">
    <w:name w:val="WW8Num35z0"/>
    <w:rPr>
      <w:rFonts w:ascii="Calibri" w:eastAsia="Times New Roman" w:hAnsi="Calibri" w:cs="Calibri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lang w:val="el-GR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eastAsia="Times New Roman" w:hAnsi="Calibri" w:cs="Calibri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8z0">
    <w:name w:val="WW8Num38z0"/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-DefaultParagraphFont11111111111111111111">
    <w:name w:val="WW-Default Paragraph Font11111111111111111111"/>
  </w:style>
  <w:style w:type="character" w:customStyle="1" w:styleId="WW8Num4z1">
    <w:name w:val="WW8Num4z1"/>
    <w:rPr>
      <w:rFonts w:cs="Times New Roman"/>
    </w:rPr>
  </w:style>
  <w:style w:type="character" w:customStyle="1" w:styleId="WW8Num5z1">
    <w:name w:val="WW8Num5z1"/>
    <w:rPr>
      <w:rFonts w:cs="Times New Roman"/>
    </w:rPr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9z0">
    <w:name w:val="WW8Num39z0"/>
    <w:rPr>
      <w:rFonts w:ascii="Calibri" w:eastAsia="Times New Roman" w:hAnsi="Calibri" w:cs="Calibri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1z0">
    <w:name w:val="WW8Num41z0"/>
    <w:rPr>
      <w:rFonts w:ascii="Arial" w:hAnsi="Arial" w:cs="Times New Roman"/>
      <w:b/>
      <w:i w:val="0"/>
      <w:sz w:val="20"/>
      <w:szCs w:val="20"/>
    </w:rPr>
  </w:style>
  <w:style w:type="character" w:customStyle="1" w:styleId="WW8Num41z1">
    <w:name w:val="WW8Num41z1"/>
    <w:rPr>
      <w:rFonts w:cs="Times New Roman"/>
    </w:rPr>
  </w:style>
  <w:style w:type="character" w:customStyle="1" w:styleId="WW8Num41z2">
    <w:name w:val="WW8Num41z2"/>
    <w:rPr>
      <w:rFonts w:ascii="Arial" w:hAnsi="Arial" w:cs="Times New Roman"/>
      <w:b w:val="0"/>
      <w:i w:val="0"/>
    </w:rPr>
  </w:style>
  <w:style w:type="character" w:customStyle="1" w:styleId="WW8Num41z3">
    <w:name w:val="WW8Num41z3"/>
    <w:rPr>
      <w:rFonts w:ascii="Arial" w:hAnsi="Arial" w:cs="Times New Roman"/>
      <w:b w:val="0"/>
      <w:i w:val="0"/>
      <w:sz w:val="20"/>
      <w:szCs w:val="20"/>
    </w:rPr>
  </w:style>
  <w:style w:type="character" w:customStyle="1" w:styleId="DefaultParagraphFont1">
    <w:name w:val="Default Paragraph Font1"/>
  </w:style>
  <w:style w:type="character" w:customStyle="1" w:styleId="Heading1Char">
    <w:name w:val="Heading 1 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Heading2Char">
    <w:name w:val="Heading 2 Char"/>
    <w:rPr>
      <w:rFonts w:ascii="Arial" w:hAnsi="Arial" w:cs="Arial"/>
      <w:b/>
      <w:color w:val="002060"/>
      <w:sz w:val="24"/>
      <w:szCs w:val="22"/>
      <w:lang w:val="en-GB"/>
    </w:rPr>
  </w:style>
  <w:style w:type="character" w:customStyle="1" w:styleId="Heading5Char">
    <w:name w:val="Heading 5 Char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DateChar">
    <w:name w:val="Date Char"/>
    <w:rPr>
      <w:sz w:val="24"/>
      <w:szCs w:val="24"/>
      <w:lang w:val="en-GB"/>
    </w:rPr>
  </w:style>
  <w:style w:type="character" w:customStyle="1" w:styleId="FooterChar">
    <w:name w:val="Footer Char"/>
    <w:rPr>
      <w:rFonts w:eastAsia="MS Mincho" w:cs="Times New Roman"/>
      <w:sz w:val="24"/>
      <w:szCs w:val="24"/>
      <w:lang w:val="en-US" w:eastAsia="ja-JP"/>
    </w:rPr>
  </w:style>
  <w:style w:type="character" w:customStyle="1" w:styleId="24">
    <w:name w:val="Παραπομπή σχολίου2"/>
    <w:rPr>
      <w:sz w:val="16"/>
    </w:rPr>
  </w:style>
  <w:style w:type="character" w:styleId="-">
    <w:name w:val="Hyperlink"/>
    <w:uiPriority w:val="99"/>
    <w:rPr>
      <w:color w:val="0000FF"/>
      <w:u w:val="single"/>
    </w:rPr>
  </w:style>
  <w:style w:type="character" w:customStyle="1" w:styleId="HeaderChar">
    <w:name w:val="Header Char"/>
    <w:rPr>
      <w:rFonts w:cs="Times New Roman"/>
      <w:sz w:val="24"/>
      <w:szCs w:val="24"/>
      <w:lang w:val="en-GB"/>
    </w:rPr>
  </w:style>
  <w:style w:type="character" w:styleId="aa">
    <w:name w:val="page number"/>
    <w:rPr>
      <w:rFonts w:cs="Times New Roman"/>
    </w:rPr>
  </w:style>
  <w:style w:type="character" w:customStyle="1" w:styleId="BalloonTextChar">
    <w:name w:val="Balloon Text Char"/>
    <w:rPr>
      <w:rFonts w:ascii="Tahoma" w:hAnsi="Tahoma" w:cs="Tahoma"/>
      <w:sz w:val="16"/>
      <w:szCs w:val="16"/>
      <w:lang w:val="en-GB"/>
    </w:rPr>
  </w:style>
  <w:style w:type="character" w:customStyle="1" w:styleId="CommentTextChar">
    <w:name w:val="Comment Text Char"/>
    <w:rPr>
      <w:rFonts w:cs="Times New Roman"/>
      <w:lang w:val="en-GB"/>
    </w:rPr>
  </w:style>
  <w:style w:type="character" w:customStyle="1" w:styleId="CommentSubjectChar">
    <w:name w:val="Comment Subject Char"/>
    <w:rPr>
      <w:rFonts w:cs="Times New Roman"/>
      <w:b/>
      <w:bCs/>
      <w:lang w:val="en-GB"/>
    </w:rPr>
  </w:style>
  <w:style w:type="character" w:customStyle="1" w:styleId="BodyTextChar">
    <w:name w:val="Body Text Char"/>
    <w:rPr>
      <w:rFonts w:cs="Times New Roman"/>
      <w:sz w:val="24"/>
      <w:szCs w:val="24"/>
      <w:lang w:val="en-GB"/>
    </w:rPr>
  </w:style>
  <w:style w:type="character" w:customStyle="1" w:styleId="10">
    <w:name w:val="Κείμενο κράτησης θέσης1"/>
    <w:rPr>
      <w:rFonts w:cs="Times New Roman"/>
      <w:color w:val="808080"/>
    </w:rPr>
  </w:style>
  <w:style w:type="character" w:customStyle="1" w:styleId="ab">
    <w:name w:val="Χαρακτήρες υποσημείωσης"/>
    <w:rPr>
      <w:rFonts w:cs="Times New Roman"/>
      <w:vertAlign w:val="superscript"/>
    </w:rPr>
  </w:style>
  <w:style w:type="character" w:customStyle="1" w:styleId="FootnoteTextChar">
    <w:name w:val="Footnote Text Char"/>
    <w:rPr>
      <w:rFonts w:ascii="Calibri" w:hAnsi="Calibri" w:cs="Times New Roman"/>
      <w:lang w:val="x-none"/>
    </w:rPr>
  </w:style>
  <w:style w:type="character" w:customStyle="1" w:styleId="Heading3Char">
    <w:name w:val="Heading 3 Char"/>
    <w:rPr>
      <w:rFonts w:ascii="Arial" w:hAnsi="Arial" w:cs="Arial"/>
      <w:b/>
      <w:bCs/>
      <w:sz w:val="22"/>
      <w:szCs w:val="26"/>
      <w:lang w:val="en-GB"/>
    </w:rPr>
  </w:style>
  <w:style w:type="character" w:customStyle="1" w:styleId="Heading4Char">
    <w:name w:val="Heading 4 Char"/>
    <w:rPr>
      <w:rFonts w:ascii="Arial" w:eastAsia="Times New Roman" w:hAnsi="Arial" w:cs="Times New Roman"/>
      <w:b/>
      <w:bCs/>
      <w:sz w:val="22"/>
      <w:szCs w:val="28"/>
      <w:lang w:val="en-GB"/>
    </w:rPr>
  </w:style>
  <w:style w:type="character" w:customStyle="1" w:styleId="DocTitleChar">
    <w:name w:val="Doc Title Char"/>
    <w:basedOn w:val="Heading1Char"/>
    <w:rPr>
      <w:rFonts w:ascii="Arial" w:hAnsi="Arial" w:cs="Arial"/>
      <w:b/>
      <w:bCs/>
      <w:color w:val="333399"/>
      <w:sz w:val="28"/>
      <w:szCs w:val="32"/>
      <w:lang w:val="en-US"/>
    </w:rPr>
  </w:style>
  <w:style w:type="character" w:customStyle="1" w:styleId="Style1Char">
    <w:name w:val="Style1 Char"/>
    <w:rPr>
      <w:rFonts w:ascii="Calibri" w:hAnsi="Calibri" w:cs="Calibri"/>
      <w:b/>
      <w:bCs/>
      <w:color w:val="333399"/>
      <w:sz w:val="40"/>
      <w:szCs w:val="40"/>
      <w:lang w:val="en-US"/>
    </w:rPr>
  </w:style>
  <w:style w:type="character" w:customStyle="1" w:styleId="ContentsChar">
    <w:name w:val="Contents Char"/>
    <w:rPr>
      <w:rFonts w:ascii="Calibri" w:hAnsi="Calibri" w:cs="Calibri"/>
      <w:b/>
      <w:bCs/>
      <w:color w:val="333399"/>
      <w:sz w:val="28"/>
      <w:szCs w:val="32"/>
      <w:lang w:val="en-US"/>
    </w:rPr>
  </w:style>
  <w:style w:type="character" w:customStyle="1" w:styleId="EndnoteTextChar">
    <w:name w:val="Endnote Text Char"/>
    <w:rPr>
      <w:rFonts w:ascii="Calibri" w:hAnsi="Calibri" w:cs="Calibri"/>
      <w:lang w:val="en-GB"/>
    </w:rPr>
  </w:style>
  <w:style w:type="character" w:customStyle="1" w:styleId="ac">
    <w:name w:val="Χαρακτήρες σημείωσης τέλους"/>
    <w:rPr>
      <w:vertAlign w:val="superscript"/>
    </w:rPr>
  </w:style>
  <w:style w:type="character" w:customStyle="1" w:styleId="FootnoteReference2">
    <w:name w:val="Footnote Reference2"/>
    <w:rPr>
      <w:vertAlign w:val="superscript"/>
    </w:rPr>
  </w:style>
  <w:style w:type="character" w:customStyle="1" w:styleId="EndnoteReference1">
    <w:name w:val="Endnote Reference1"/>
    <w:rPr>
      <w:vertAlign w:val="superscript"/>
    </w:rPr>
  </w:style>
  <w:style w:type="character" w:customStyle="1" w:styleId="ad">
    <w:name w:val="Κουκκίδες"/>
    <w:rPr>
      <w:rFonts w:ascii="OpenSymbol" w:eastAsia="OpenSymbol" w:hAnsi="OpenSymbol" w:cs="OpenSymbol"/>
    </w:rPr>
  </w:style>
  <w:style w:type="character" w:styleId="ae">
    <w:name w:val="Strong"/>
    <w:uiPriority w:val="22"/>
    <w:qFormat/>
    <w:rPr>
      <w:b/>
      <w:bCs/>
    </w:rPr>
  </w:style>
  <w:style w:type="character" w:customStyle="1" w:styleId="11">
    <w:name w:val="Προεπιλεγμένη γραμματοσειρά1"/>
  </w:style>
  <w:style w:type="character" w:customStyle="1" w:styleId="af">
    <w:name w:val="Σύμβολο υποσημείωσης"/>
    <w:rPr>
      <w:vertAlign w:val="superscript"/>
    </w:rPr>
  </w:style>
  <w:style w:type="character" w:styleId="af0">
    <w:name w:val="Emphasis"/>
    <w:uiPriority w:val="20"/>
    <w:qFormat/>
    <w:rPr>
      <w:i/>
      <w:iCs/>
    </w:rPr>
  </w:style>
  <w:style w:type="character" w:customStyle="1" w:styleId="af1">
    <w:name w:val="Χαρακτήρες αρίθμησης"/>
  </w:style>
  <w:style w:type="character" w:customStyle="1" w:styleId="normalwithoutspacingChar">
    <w:name w:val="normal_without_spacing Char"/>
    <w:rPr>
      <w:rFonts w:ascii="Calibri" w:hAnsi="Calibri" w:cs="Calibri"/>
      <w:sz w:val="22"/>
      <w:szCs w:val="24"/>
    </w:rPr>
  </w:style>
  <w:style w:type="character" w:customStyle="1" w:styleId="FootnoteTextChar1">
    <w:name w:val="Footnote Text Char1"/>
    <w:rPr>
      <w:rFonts w:ascii="Calibri" w:hAnsi="Calibri" w:cs="Calibri"/>
      <w:lang w:val="en-IE" w:eastAsia="zh-CN"/>
    </w:rPr>
  </w:style>
  <w:style w:type="character" w:customStyle="1" w:styleId="foothangingChar">
    <w:name w:val="foot_hanging Char"/>
    <w:rPr>
      <w:rFonts w:ascii="Calibri" w:hAnsi="Calibri" w:cs="Calibri"/>
      <w:sz w:val="18"/>
      <w:szCs w:val="18"/>
      <w:lang w:val="en-IE" w:eastAsia="zh-CN"/>
    </w:rPr>
  </w:style>
  <w:style w:type="character" w:customStyle="1" w:styleId="HTMLPreformattedChar">
    <w:name w:val="HTML Preformatted Char"/>
    <w:rPr>
      <w:rFonts w:ascii="Courier New" w:hAnsi="Courier New" w:cs="Courier New"/>
    </w:rPr>
  </w:style>
  <w:style w:type="character" w:customStyle="1" w:styleId="apple-converted-space">
    <w:name w:val="apple-converted-space"/>
    <w:basedOn w:val="WW-DefaultParagraphFont11111111111111111111"/>
  </w:style>
  <w:style w:type="character" w:customStyle="1" w:styleId="BodyTextIndent3Char">
    <w:name w:val="Body Text Indent 3 Char"/>
    <w:rPr>
      <w:rFonts w:ascii="Calibri" w:hAnsi="Calibri" w:cs="Calibri"/>
      <w:sz w:val="16"/>
      <w:szCs w:val="16"/>
      <w:lang w:val="en-GB"/>
    </w:rPr>
  </w:style>
  <w:style w:type="character" w:customStyle="1" w:styleId="WW-FootnoteReference">
    <w:name w:val="WW-Footnote Reference"/>
    <w:rPr>
      <w:vertAlign w:val="superscript"/>
    </w:rPr>
  </w:style>
  <w:style w:type="character" w:customStyle="1" w:styleId="WW-EndnoteReference">
    <w:name w:val="WW-Endnote Reference"/>
    <w:rPr>
      <w:vertAlign w:val="superscript"/>
    </w:rPr>
  </w:style>
  <w:style w:type="character" w:customStyle="1" w:styleId="FootnoteReference1">
    <w:name w:val="Footnote Reference1"/>
    <w:rPr>
      <w:vertAlign w:val="superscript"/>
    </w:rPr>
  </w:style>
  <w:style w:type="character" w:customStyle="1" w:styleId="FootnoteTextChar2">
    <w:name w:val="Footnote Text Char2"/>
    <w:rPr>
      <w:rFonts w:ascii="Calibri" w:hAnsi="Calibri" w:cs="Calibri"/>
      <w:sz w:val="18"/>
      <w:lang w:val="en-IE" w:eastAsia="zh-CN"/>
    </w:rPr>
  </w:style>
  <w:style w:type="character" w:customStyle="1" w:styleId="foothangingChar1">
    <w:name w:val="foot_hanging Char1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">
    <w:name w:val="footers Char"/>
    <w:basedOn w:val="foothangingChar1"/>
    <w:rPr>
      <w:rFonts w:ascii="Calibri" w:hAnsi="Calibri" w:cs="Calibri"/>
      <w:sz w:val="18"/>
      <w:szCs w:val="18"/>
      <w:lang w:val="en-IE" w:eastAsia="zh-CN"/>
    </w:rPr>
  </w:style>
  <w:style w:type="character" w:customStyle="1" w:styleId="CommentTextChar1">
    <w:name w:val="Comment Text Char1"/>
    <w:rPr>
      <w:rFonts w:ascii="Calibri" w:hAnsi="Calibri" w:cs="Calibri"/>
      <w:lang w:val="en-GB" w:eastAsia="zh-CN"/>
    </w:rPr>
  </w:style>
  <w:style w:type="character" w:customStyle="1" w:styleId="HTMLPreformattedChar1">
    <w:name w:val="HTML Preformatted Char1"/>
    <w:rPr>
      <w:rFonts w:ascii="Courier New" w:hAnsi="Courier New" w:cs="Courier New"/>
      <w:lang w:eastAsia="zh-CN"/>
    </w:rPr>
  </w:style>
  <w:style w:type="character" w:customStyle="1" w:styleId="BodyText3Char">
    <w:name w:val="Body Text 3 Char"/>
    <w:rPr>
      <w:rFonts w:ascii="Calibri" w:hAnsi="Calibri" w:cs="Calibri"/>
      <w:sz w:val="16"/>
      <w:szCs w:val="16"/>
      <w:lang w:val="en-GB" w:eastAsia="zh-CN"/>
    </w:rPr>
  </w:style>
  <w:style w:type="character" w:customStyle="1" w:styleId="WW-FootnoteReference1">
    <w:name w:val="WW-Footnote Reference1"/>
    <w:rPr>
      <w:vertAlign w:val="superscript"/>
    </w:rPr>
  </w:style>
  <w:style w:type="character" w:customStyle="1" w:styleId="WW-EndnoteReference1">
    <w:name w:val="WW-Endnote Reference1"/>
    <w:rPr>
      <w:vertAlign w:val="superscript"/>
    </w:rPr>
  </w:style>
  <w:style w:type="character" w:customStyle="1" w:styleId="WW-FootnoteReference2">
    <w:name w:val="WW-Footnote Reference2"/>
    <w:rPr>
      <w:vertAlign w:val="superscript"/>
    </w:rPr>
  </w:style>
  <w:style w:type="character" w:customStyle="1" w:styleId="WW-EndnoteReference2">
    <w:name w:val="WW-Endnote Reference2"/>
    <w:rPr>
      <w:vertAlign w:val="superscript"/>
    </w:rPr>
  </w:style>
  <w:style w:type="character" w:customStyle="1" w:styleId="FootnoteTextChar3">
    <w:name w:val="Footnote Text Char3"/>
    <w:rPr>
      <w:rFonts w:ascii="Calibri" w:hAnsi="Calibri" w:cs="Calibri"/>
      <w:sz w:val="18"/>
      <w:lang w:val="en-IE" w:eastAsia="zh-CN"/>
    </w:rPr>
  </w:style>
  <w:style w:type="character" w:customStyle="1" w:styleId="foothangingChar2">
    <w:name w:val="foot_hanging Char2"/>
    <w:rPr>
      <w:rFonts w:ascii="Calibri" w:hAnsi="Calibri" w:cs="Calibri"/>
      <w:sz w:val="18"/>
      <w:szCs w:val="18"/>
      <w:lang w:val="en-IE" w:eastAsia="zh-CN"/>
    </w:rPr>
  </w:style>
  <w:style w:type="character" w:customStyle="1" w:styleId="footersChar1">
    <w:name w:val="footers Char1"/>
    <w:basedOn w:val="foothangingChar2"/>
    <w:rPr>
      <w:rFonts w:ascii="Calibri" w:hAnsi="Calibri" w:cs="Calibri"/>
      <w:sz w:val="18"/>
      <w:szCs w:val="18"/>
      <w:lang w:val="en-IE" w:eastAsia="zh-CN"/>
    </w:rPr>
  </w:style>
  <w:style w:type="character" w:customStyle="1" w:styleId="foootChar">
    <w:name w:val="fooot Char"/>
    <w:basedOn w:val="footersChar1"/>
    <w:rPr>
      <w:rFonts w:ascii="Calibri" w:hAnsi="Calibri" w:cs="Calibri"/>
      <w:sz w:val="18"/>
      <w:szCs w:val="18"/>
      <w:lang w:val="en-IE" w:eastAsia="zh-CN"/>
    </w:rPr>
  </w:style>
  <w:style w:type="character" w:customStyle="1" w:styleId="12">
    <w:name w:val="Παραπομπή υποσημείωσης1"/>
    <w:rPr>
      <w:vertAlign w:val="superscript"/>
    </w:rPr>
  </w:style>
  <w:style w:type="character" w:customStyle="1" w:styleId="13">
    <w:name w:val="Παραπομπή σημείωσης τέλους1"/>
    <w:rPr>
      <w:vertAlign w:val="superscript"/>
    </w:rPr>
  </w:style>
  <w:style w:type="character" w:customStyle="1" w:styleId="Char">
    <w:name w:val="Κείμενο πλαισίου Char"/>
    <w:uiPriority w:val="99"/>
    <w:rPr>
      <w:rFonts w:ascii="Tahoma" w:hAnsi="Tahoma" w:cs="Tahoma"/>
      <w:sz w:val="16"/>
      <w:szCs w:val="16"/>
      <w:lang w:val="en-GB"/>
    </w:rPr>
  </w:style>
  <w:style w:type="character" w:customStyle="1" w:styleId="14">
    <w:name w:val="Παραπομπή σχολίου1"/>
    <w:rPr>
      <w:sz w:val="16"/>
      <w:szCs w:val="16"/>
    </w:rPr>
  </w:style>
  <w:style w:type="character" w:customStyle="1" w:styleId="Char0">
    <w:name w:val="Κείμενο σχολίου Char"/>
    <w:rPr>
      <w:rFonts w:ascii="Calibri" w:hAnsi="Calibri" w:cs="Calibri"/>
      <w:lang w:val="en-GB"/>
    </w:rPr>
  </w:style>
  <w:style w:type="character" w:customStyle="1" w:styleId="Char1">
    <w:name w:val="Θέμα σχολίου Char"/>
    <w:rPr>
      <w:rFonts w:ascii="Calibri" w:hAnsi="Calibri" w:cs="Calibri"/>
      <w:b/>
      <w:bCs/>
      <w:lang w:val="en-GB"/>
    </w:rPr>
  </w:style>
  <w:style w:type="character" w:customStyle="1" w:styleId="-HTMLChar">
    <w:name w:val="Προ-διαμορφωμένο HTML Char"/>
    <w:link w:val="-HTML"/>
    <w:rPr>
      <w:rFonts w:ascii="Courier New" w:eastAsia="Times New Roman" w:hAnsi="Courier New" w:cs="Courier New"/>
    </w:rPr>
  </w:style>
  <w:style w:type="paragraph" w:styleId="-HTML">
    <w:name w:val="HTML Preformatted"/>
    <w:basedOn w:val="a6"/>
    <w:link w:val="-HTMLChar"/>
    <w:unhideWhenUsed/>
    <w:rsid w:val="003768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Times New Roman"/>
      <w:sz w:val="20"/>
      <w:szCs w:val="20"/>
      <w:lang w:val="x-none" w:eastAsia="x-none"/>
    </w:rPr>
  </w:style>
  <w:style w:type="character" w:customStyle="1" w:styleId="WW-FootnoteReference3">
    <w:name w:val="WW-Footnote Reference3"/>
    <w:rPr>
      <w:vertAlign w:val="superscript"/>
    </w:rPr>
  </w:style>
  <w:style w:type="character" w:customStyle="1" w:styleId="WW-EndnoteReference3">
    <w:name w:val="WW-Endnote Reference3"/>
    <w:rPr>
      <w:vertAlign w:val="superscript"/>
    </w:rPr>
  </w:style>
  <w:style w:type="character" w:customStyle="1" w:styleId="WW-FootnoteReference4">
    <w:name w:val="WW-Footnote Reference4"/>
    <w:rPr>
      <w:vertAlign w:val="superscript"/>
    </w:rPr>
  </w:style>
  <w:style w:type="character" w:customStyle="1" w:styleId="WW-EndnoteReference4">
    <w:name w:val="WW-Endnote Reference4"/>
    <w:rPr>
      <w:vertAlign w:val="superscript"/>
    </w:rPr>
  </w:style>
  <w:style w:type="character" w:customStyle="1" w:styleId="WW-FootnoteReference5">
    <w:name w:val="WW-Footnote Reference5"/>
    <w:rPr>
      <w:vertAlign w:val="superscript"/>
    </w:rPr>
  </w:style>
  <w:style w:type="character" w:customStyle="1" w:styleId="WW-EndnoteReference5">
    <w:name w:val="WW-Endnote Reference5"/>
    <w:rPr>
      <w:vertAlign w:val="superscript"/>
    </w:rPr>
  </w:style>
  <w:style w:type="character" w:customStyle="1" w:styleId="WW-FootnoteReference6">
    <w:name w:val="WW-Footnote Reference6"/>
    <w:rPr>
      <w:vertAlign w:val="superscript"/>
    </w:rPr>
  </w:style>
  <w:style w:type="character" w:styleId="-0">
    <w:name w:val="FollowedHyperlink"/>
    <w:uiPriority w:val="99"/>
    <w:rPr>
      <w:color w:val="800000"/>
      <w:u w:val="single"/>
    </w:rPr>
  </w:style>
  <w:style w:type="character" w:customStyle="1" w:styleId="WW-EndnoteReference6">
    <w:name w:val="WW-Endnote Reference6"/>
    <w:rPr>
      <w:vertAlign w:val="superscript"/>
    </w:rPr>
  </w:style>
  <w:style w:type="character" w:customStyle="1" w:styleId="WW-FootnoteReference7">
    <w:name w:val="WW-Footnote Reference7"/>
    <w:rPr>
      <w:vertAlign w:val="superscript"/>
    </w:rPr>
  </w:style>
  <w:style w:type="character" w:customStyle="1" w:styleId="WW-EndnoteReference7">
    <w:name w:val="WW-Endnote Reference7"/>
    <w:rPr>
      <w:vertAlign w:val="superscript"/>
    </w:rPr>
  </w:style>
  <w:style w:type="character" w:customStyle="1" w:styleId="WW-FootnoteReference8">
    <w:name w:val="WW-Footnote Reference8"/>
    <w:rPr>
      <w:vertAlign w:val="superscript"/>
    </w:rPr>
  </w:style>
  <w:style w:type="character" w:customStyle="1" w:styleId="WW-EndnoteReference8">
    <w:name w:val="WW-Endnote Reference8"/>
    <w:rPr>
      <w:vertAlign w:val="superscript"/>
    </w:rPr>
  </w:style>
  <w:style w:type="character" w:customStyle="1" w:styleId="WW-FootnoteReference9">
    <w:name w:val="WW-Footnote Reference9"/>
    <w:rPr>
      <w:vertAlign w:val="superscript"/>
    </w:rPr>
  </w:style>
  <w:style w:type="character" w:customStyle="1" w:styleId="WW-EndnoteReference9">
    <w:name w:val="WW-Endnote Reference9"/>
    <w:rPr>
      <w:vertAlign w:val="superscript"/>
    </w:rPr>
  </w:style>
  <w:style w:type="character" w:customStyle="1" w:styleId="WW-FootnoteReference10">
    <w:name w:val="WW-Footnote Reference10"/>
    <w:rPr>
      <w:vertAlign w:val="superscript"/>
    </w:rPr>
  </w:style>
  <w:style w:type="character" w:customStyle="1" w:styleId="WW-EndnoteReference10">
    <w:name w:val="WW-Endnote Reference10"/>
    <w:rPr>
      <w:vertAlign w:val="superscript"/>
    </w:rPr>
  </w:style>
  <w:style w:type="character" w:customStyle="1" w:styleId="WW-FootnoteReference11">
    <w:name w:val="WW-Footnote Reference11"/>
    <w:rPr>
      <w:vertAlign w:val="superscript"/>
    </w:rPr>
  </w:style>
  <w:style w:type="character" w:customStyle="1" w:styleId="WW-EndnoteReference11">
    <w:name w:val="WW-Endnote Reference11"/>
    <w:rPr>
      <w:vertAlign w:val="superscript"/>
    </w:rPr>
  </w:style>
  <w:style w:type="character" w:customStyle="1" w:styleId="WW-FootnoteReference12">
    <w:name w:val="WW-Footnote Reference12"/>
    <w:rPr>
      <w:vertAlign w:val="superscript"/>
    </w:rPr>
  </w:style>
  <w:style w:type="character" w:customStyle="1" w:styleId="WW-EndnoteReference12">
    <w:name w:val="WW-Endnote Reference12"/>
    <w:rPr>
      <w:vertAlign w:val="superscript"/>
    </w:rPr>
  </w:style>
  <w:style w:type="character" w:customStyle="1" w:styleId="WW-FootnoteReference13">
    <w:name w:val="WW-Footnote Reference13"/>
    <w:rPr>
      <w:vertAlign w:val="superscript"/>
    </w:rPr>
  </w:style>
  <w:style w:type="character" w:customStyle="1" w:styleId="WW-EndnoteReference13">
    <w:name w:val="WW-Endnote Reference13"/>
    <w:rPr>
      <w:vertAlign w:val="superscript"/>
    </w:rPr>
  </w:style>
  <w:style w:type="character" w:customStyle="1" w:styleId="43">
    <w:name w:val="Παραπομπή υποσημείωσης4"/>
    <w:rPr>
      <w:vertAlign w:val="superscript"/>
    </w:rPr>
  </w:style>
  <w:style w:type="character" w:customStyle="1" w:styleId="af2">
    <w:name w:val="Σύμβολα σημείωσης τέλους"/>
    <w:rPr>
      <w:vertAlign w:val="superscript"/>
    </w:rPr>
  </w:style>
  <w:style w:type="character" w:customStyle="1" w:styleId="25">
    <w:name w:val="Παραπομπή υποσημείωσης2"/>
    <w:rPr>
      <w:vertAlign w:val="superscript"/>
    </w:rPr>
  </w:style>
  <w:style w:type="character" w:customStyle="1" w:styleId="26">
    <w:name w:val="Παραπομπή σημείωσης τέλους2"/>
    <w:rPr>
      <w:vertAlign w:val="superscript"/>
    </w:rPr>
  </w:style>
  <w:style w:type="character" w:customStyle="1" w:styleId="WW-FootnoteReference14">
    <w:name w:val="WW-Footnote Reference14"/>
    <w:rPr>
      <w:vertAlign w:val="superscript"/>
    </w:rPr>
  </w:style>
  <w:style w:type="character" w:customStyle="1" w:styleId="WW-EndnoteReference14">
    <w:name w:val="WW-Endnote Reference14"/>
    <w:rPr>
      <w:vertAlign w:val="superscript"/>
    </w:rPr>
  </w:style>
  <w:style w:type="character" w:customStyle="1" w:styleId="WW-FootnoteReference15">
    <w:name w:val="WW-Footnote Reference15"/>
    <w:rPr>
      <w:vertAlign w:val="superscript"/>
    </w:rPr>
  </w:style>
  <w:style w:type="character" w:customStyle="1" w:styleId="WW-EndnoteReference15">
    <w:name w:val="WW-Endnote Reference15"/>
    <w:rPr>
      <w:vertAlign w:val="superscript"/>
    </w:rPr>
  </w:style>
  <w:style w:type="character" w:customStyle="1" w:styleId="WW-FootnoteReference16">
    <w:name w:val="WW-Footnote Reference16"/>
    <w:rPr>
      <w:vertAlign w:val="superscript"/>
    </w:rPr>
  </w:style>
  <w:style w:type="character" w:customStyle="1" w:styleId="WW-EndnoteReference16">
    <w:name w:val="WW-Endnote Reference16"/>
    <w:rPr>
      <w:vertAlign w:val="superscript"/>
    </w:rPr>
  </w:style>
  <w:style w:type="character" w:customStyle="1" w:styleId="WW-FootnoteReference17">
    <w:name w:val="WW-Footnote Reference17"/>
    <w:rPr>
      <w:vertAlign w:val="superscript"/>
    </w:rPr>
  </w:style>
  <w:style w:type="character" w:customStyle="1" w:styleId="WW-EndnoteReference17">
    <w:name w:val="WW-Endnote Reference17"/>
    <w:rPr>
      <w:vertAlign w:val="superscript"/>
    </w:rPr>
  </w:style>
  <w:style w:type="character" w:customStyle="1" w:styleId="33">
    <w:name w:val="Παραπομπή υποσημείωσης3"/>
    <w:rPr>
      <w:vertAlign w:val="superscript"/>
    </w:rPr>
  </w:style>
  <w:style w:type="character" w:customStyle="1" w:styleId="34">
    <w:name w:val="Παραπομπή σημείωσης τέλους3"/>
    <w:rPr>
      <w:vertAlign w:val="superscript"/>
    </w:rPr>
  </w:style>
  <w:style w:type="character" w:customStyle="1" w:styleId="WW-FootnoteReference18">
    <w:name w:val="WW-Footnote Reference18"/>
    <w:rPr>
      <w:vertAlign w:val="superscript"/>
    </w:rPr>
  </w:style>
  <w:style w:type="character" w:customStyle="1" w:styleId="WW-EndnoteReference18">
    <w:name w:val="WW-Endnote Reference18"/>
    <w:rPr>
      <w:vertAlign w:val="superscript"/>
    </w:rPr>
  </w:style>
  <w:style w:type="character" w:customStyle="1" w:styleId="WW-FootnoteReference19">
    <w:name w:val="WW-Footnote Reference19"/>
    <w:rPr>
      <w:vertAlign w:val="superscript"/>
    </w:rPr>
  </w:style>
  <w:style w:type="character" w:customStyle="1" w:styleId="WW-EndnoteReference19">
    <w:name w:val="WW-Endnote Reference19"/>
    <w:rPr>
      <w:vertAlign w:val="superscript"/>
    </w:rPr>
  </w:style>
  <w:style w:type="character" w:customStyle="1" w:styleId="WW-FootnoteReference20">
    <w:name w:val="WW-Footnote Reference20"/>
    <w:rPr>
      <w:vertAlign w:val="superscript"/>
    </w:rPr>
  </w:style>
  <w:style w:type="character" w:customStyle="1" w:styleId="WW-EndnoteReference20">
    <w:name w:val="WW-Endnote Reference20"/>
    <w:rPr>
      <w:vertAlign w:val="superscript"/>
    </w:rPr>
  </w:style>
  <w:style w:type="character" w:customStyle="1" w:styleId="af3">
    <w:name w:val="Σύνδεση ευρετηρίου"/>
  </w:style>
  <w:style w:type="character" w:customStyle="1" w:styleId="WW-0">
    <w:name w:val="WW-Παραπομπή υποσημείωσης"/>
    <w:rPr>
      <w:vertAlign w:val="superscript"/>
    </w:rPr>
  </w:style>
  <w:style w:type="character" w:customStyle="1" w:styleId="44">
    <w:name w:val="Παραπομπή σημείωσης τέλους4"/>
    <w:rPr>
      <w:vertAlign w:val="superscript"/>
    </w:rPr>
  </w:style>
  <w:style w:type="character" w:customStyle="1" w:styleId="Char2">
    <w:name w:val="Κείμενο υποσημείωσης Char"/>
    <w:rPr>
      <w:rFonts w:ascii="Calibri" w:hAnsi="Calibri" w:cs="Calibri"/>
      <w:sz w:val="18"/>
      <w:lang w:val="en-IE" w:eastAsia="zh-CN"/>
    </w:rPr>
  </w:style>
  <w:style w:type="character" w:styleId="af4">
    <w:name w:val="footnote reference"/>
    <w:uiPriority w:val="99"/>
    <w:rPr>
      <w:vertAlign w:val="superscript"/>
    </w:rPr>
  </w:style>
  <w:style w:type="character" w:styleId="af5">
    <w:name w:val="endnote reference"/>
    <w:rPr>
      <w:vertAlign w:val="superscript"/>
    </w:rPr>
  </w:style>
  <w:style w:type="character" w:customStyle="1" w:styleId="WW-FootnoteReference123">
    <w:name w:val="WW-Footnote Reference123"/>
    <w:rPr>
      <w:vertAlign w:val="superscript"/>
    </w:rPr>
  </w:style>
  <w:style w:type="paragraph" w:customStyle="1" w:styleId="af6">
    <w:name w:val="Επικεφαλίδα"/>
    <w:basedOn w:val="a6"/>
    <w:next w:val="af7"/>
    <w:pPr>
      <w:keepNext/>
      <w:spacing w:before="240"/>
    </w:pPr>
    <w:rPr>
      <w:rFonts w:ascii="Liberation Sans" w:eastAsia="Microsoft YaHei" w:hAnsi="Liberation Sans" w:cs="Mangal"/>
      <w:sz w:val="28"/>
      <w:szCs w:val="28"/>
    </w:rPr>
  </w:style>
  <w:style w:type="paragraph" w:styleId="af7">
    <w:name w:val="Body Text"/>
    <w:basedOn w:val="a6"/>
    <w:link w:val="Char3"/>
    <w:uiPriority w:val="1"/>
    <w:qFormat/>
    <w:pPr>
      <w:spacing w:after="240"/>
    </w:pPr>
  </w:style>
  <w:style w:type="character" w:customStyle="1" w:styleId="Char3">
    <w:name w:val="Σώμα κειμένου Char"/>
    <w:link w:val="af7"/>
    <w:uiPriority w:val="1"/>
    <w:rsid w:val="009A3327"/>
    <w:rPr>
      <w:rFonts w:ascii="Calibri" w:hAnsi="Calibri" w:cs="Calibri"/>
      <w:sz w:val="22"/>
      <w:szCs w:val="24"/>
      <w:lang w:val="en-GB" w:eastAsia="ar-SA"/>
    </w:rPr>
  </w:style>
  <w:style w:type="paragraph" w:styleId="af8">
    <w:name w:val="List"/>
    <w:basedOn w:val="af7"/>
    <w:rPr>
      <w:rFonts w:cs="Mangal"/>
    </w:rPr>
  </w:style>
  <w:style w:type="paragraph" w:customStyle="1" w:styleId="45">
    <w:name w:val="Λεζάντα4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af9">
    <w:name w:val="Ευρετήριο"/>
    <w:basedOn w:val="a6"/>
    <w:pPr>
      <w:suppressLineNumbers/>
    </w:pPr>
    <w:rPr>
      <w:rFonts w:cs="Mangal"/>
    </w:rPr>
  </w:style>
  <w:style w:type="paragraph" w:customStyle="1" w:styleId="WW-1">
    <w:name w:val="WW-Λεζάντα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">
    <w:name w:val="WW-Caption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">
    <w:name w:val="WW-Caption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35">
    <w:name w:val="Λεζάντα3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">
    <w:name w:val="WW-Caption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">
    <w:name w:val="WW-Caption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">
    <w:name w:val="WW-Caption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">
    <w:name w:val="WW-Caption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27">
    <w:name w:val="Λεζάντα2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Caption1">
    <w:name w:val="Caption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">
    <w:name w:val="WW-Caption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">
    <w:name w:val="WW-Caption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">
    <w:name w:val="WW-Caption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">
    <w:name w:val="WW-Caption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">
    <w:name w:val="WW-Caption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">
    <w:name w:val="WW-Caption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">
    <w:name w:val="WW-Caption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">
    <w:name w:val="WW-Caption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">
    <w:name w:val="WW-Caption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">
    <w:name w:val="WW-Caption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">
    <w:name w:val="WW-Caption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15">
    <w:name w:val="Λεζάντα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">
    <w:name w:val="WW-Caption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">
    <w:name w:val="WW-Caption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">
    <w:name w:val="WW-Caption1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WW-Caption11111111111111111111">
    <w:name w:val="WW-Caption11111111111111111111"/>
    <w:basedOn w:val="a6"/>
    <w:pPr>
      <w:suppressLineNumbers/>
      <w:spacing w:before="120"/>
    </w:pPr>
    <w:rPr>
      <w:rFonts w:cs="Mangal"/>
      <w:i/>
      <w:iCs/>
      <w:sz w:val="24"/>
    </w:rPr>
  </w:style>
  <w:style w:type="paragraph" w:customStyle="1" w:styleId="Bullet">
    <w:name w:val="Bullet"/>
    <w:basedOn w:val="a6"/>
    <w:pPr>
      <w:numPr>
        <w:numId w:val="4"/>
      </w:numPr>
      <w:spacing w:after="100"/>
    </w:pPr>
    <w:rPr>
      <w:rFonts w:eastAsia="MS Mincho"/>
      <w:lang w:val="en-US" w:eastAsia="ja-JP"/>
    </w:rPr>
  </w:style>
  <w:style w:type="paragraph" w:customStyle="1" w:styleId="16">
    <w:name w:val="Ημερομηνία1"/>
    <w:basedOn w:val="a6"/>
    <w:next w:val="a6"/>
    <w:pPr>
      <w:spacing w:after="100"/>
    </w:pPr>
    <w:rPr>
      <w:rFonts w:eastAsia="MS Mincho"/>
      <w:lang w:val="en-US" w:eastAsia="ja-JP"/>
    </w:rPr>
  </w:style>
  <w:style w:type="paragraph" w:customStyle="1" w:styleId="DocTitle">
    <w:name w:val="Doc Title"/>
    <w:basedOn w:val="1"/>
  </w:style>
  <w:style w:type="paragraph" w:customStyle="1" w:styleId="inserttext">
    <w:name w:val="insert text"/>
    <w:basedOn w:val="a6"/>
    <w:pPr>
      <w:spacing w:after="100"/>
      <w:ind w:left="794"/>
    </w:pPr>
    <w:rPr>
      <w:rFonts w:eastAsia="MS Mincho"/>
      <w:lang w:val="en-US" w:eastAsia="ja-JP"/>
    </w:rPr>
  </w:style>
  <w:style w:type="paragraph" w:styleId="afa">
    <w:name w:val="footer"/>
    <w:basedOn w:val="a6"/>
    <w:link w:val="Char4"/>
    <w:uiPriority w:val="99"/>
    <w:pPr>
      <w:spacing w:after="100"/>
    </w:pPr>
    <w:rPr>
      <w:rFonts w:eastAsia="MS Mincho"/>
      <w:lang w:val="en-US" w:eastAsia="ja-JP"/>
    </w:rPr>
  </w:style>
  <w:style w:type="character" w:customStyle="1" w:styleId="Char4">
    <w:name w:val="Υποσέλιδο Char"/>
    <w:link w:val="afa"/>
    <w:uiPriority w:val="99"/>
    <w:rsid w:val="00310F1F"/>
    <w:rPr>
      <w:rFonts w:ascii="Calibri" w:eastAsia="MS Mincho" w:hAnsi="Calibri" w:cs="Calibri"/>
      <w:sz w:val="22"/>
      <w:szCs w:val="24"/>
      <w:lang w:val="en-US" w:eastAsia="ja-JP"/>
    </w:rPr>
  </w:style>
  <w:style w:type="paragraph" w:styleId="afb">
    <w:name w:val="header"/>
    <w:basedOn w:val="a6"/>
    <w:link w:val="Char5"/>
  </w:style>
  <w:style w:type="character" w:customStyle="1" w:styleId="Char5">
    <w:name w:val="Κεφαλίδα Char"/>
    <w:link w:val="afb"/>
    <w:rsid w:val="00310F1F"/>
    <w:rPr>
      <w:rFonts w:ascii="Calibri" w:hAnsi="Calibri" w:cs="Calibri"/>
      <w:sz w:val="22"/>
      <w:szCs w:val="24"/>
      <w:lang w:val="en-GB" w:eastAsia="ar-SA"/>
    </w:rPr>
  </w:style>
  <w:style w:type="paragraph" w:customStyle="1" w:styleId="28">
    <w:name w:val="Κείμενο πλαισίου2"/>
    <w:basedOn w:val="a6"/>
    <w:rPr>
      <w:rFonts w:ascii="Tahoma" w:hAnsi="Tahoma" w:cs="Tahoma"/>
      <w:sz w:val="16"/>
      <w:szCs w:val="16"/>
    </w:rPr>
  </w:style>
  <w:style w:type="paragraph" w:customStyle="1" w:styleId="29">
    <w:name w:val="Κείμενο σχολίου2"/>
    <w:basedOn w:val="a6"/>
    <w:rPr>
      <w:sz w:val="20"/>
      <w:szCs w:val="20"/>
    </w:rPr>
  </w:style>
  <w:style w:type="paragraph" w:customStyle="1" w:styleId="2a">
    <w:name w:val="Θέμα σχολίου2"/>
    <w:basedOn w:val="29"/>
    <w:next w:val="29"/>
    <w:rPr>
      <w:b/>
      <w:bCs/>
    </w:rPr>
  </w:style>
  <w:style w:type="paragraph" w:customStyle="1" w:styleId="2b">
    <w:name w:val="Αναθεώρηση2"/>
    <w:pPr>
      <w:suppressAutoHyphens/>
    </w:pPr>
    <w:rPr>
      <w:sz w:val="24"/>
      <w:szCs w:val="24"/>
      <w:lang w:val="en-GB" w:eastAsia="ar-SA" w:bidi="ar-SA"/>
    </w:rPr>
  </w:style>
  <w:style w:type="paragraph" w:customStyle="1" w:styleId="western">
    <w:name w:val="western"/>
    <w:basedOn w:val="a6"/>
    <w:pPr>
      <w:spacing w:before="280" w:after="200"/>
    </w:pPr>
    <w:rPr>
      <w:rFonts w:ascii="Arial Unicode MS" w:eastAsia="Arial Unicode MS" w:hAnsi="Arial Unicode MS" w:cs="Arial Unicode MS"/>
    </w:rPr>
  </w:style>
  <w:style w:type="paragraph" w:customStyle="1" w:styleId="17">
    <w:name w:val="Παράγραφος λίστας1"/>
    <w:basedOn w:val="a6"/>
    <w:pPr>
      <w:spacing w:after="200"/>
      <w:ind w:left="720"/>
    </w:pPr>
  </w:style>
  <w:style w:type="paragraph" w:styleId="afc">
    <w:name w:val="footnote text"/>
    <w:basedOn w:val="a6"/>
    <w:pPr>
      <w:spacing w:after="0"/>
      <w:ind w:left="425" w:hanging="425"/>
    </w:pPr>
    <w:rPr>
      <w:sz w:val="18"/>
      <w:szCs w:val="20"/>
      <w:lang w:val="en-IE"/>
    </w:rPr>
  </w:style>
  <w:style w:type="paragraph" w:styleId="18">
    <w:name w:val="toc 1"/>
    <w:basedOn w:val="a6"/>
    <w:next w:val="a6"/>
    <w:uiPriority w:val="39"/>
    <w:pPr>
      <w:spacing w:before="120"/>
      <w:jc w:val="left"/>
    </w:pPr>
    <w:rPr>
      <w:b/>
      <w:bCs/>
      <w:caps/>
      <w:sz w:val="20"/>
      <w:szCs w:val="20"/>
    </w:rPr>
  </w:style>
  <w:style w:type="paragraph" w:styleId="2c">
    <w:name w:val="toc 2"/>
    <w:basedOn w:val="a6"/>
    <w:next w:val="a6"/>
    <w:uiPriority w:val="39"/>
    <w:pPr>
      <w:spacing w:after="0"/>
      <w:ind w:left="220"/>
      <w:jc w:val="left"/>
    </w:pPr>
    <w:rPr>
      <w:smallCaps/>
      <w:sz w:val="20"/>
      <w:szCs w:val="20"/>
    </w:rPr>
  </w:style>
  <w:style w:type="paragraph" w:styleId="36">
    <w:name w:val="toc 3"/>
    <w:basedOn w:val="a6"/>
    <w:next w:val="a6"/>
    <w:uiPriority w:val="39"/>
    <w:pPr>
      <w:spacing w:after="0"/>
      <w:ind w:left="440"/>
      <w:jc w:val="left"/>
    </w:pPr>
    <w:rPr>
      <w:i/>
      <w:iCs/>
      <w:sz w:val="20"/>
      <w:szCs w:val="20"/>
    </w:rPr>
  </w:style>
  <w:style w:type="paragraph" w:styleId="46">
    <w:name w:val="toc 4"/>
    <w:basedOn w:val="a6"/>
    <w:next w:val="a6"/>
    <w:uiPriority w:val="39"/>
    <w:pPr>
      <w:spacing w:after="0"/>
      <w:ind w:left="660"/>
      <w:jc w:val="left"/>
    </w:pPr>
    <w:rPr>
      <w:sz w:val="18"/>
      <w:szCs w:val="18"/>
    </w:rPr>
  </w:style>
  <w:style w:type="paragraph" w:styleId="52">
    <w:name w:val="toc 5"/>
    <w:basedOn w:val="a6"/>
    <w:next w:val="a6"/>
    <w:uiPriority w:val="39"/>
    <w:pPr>
      <w:spacing w:after="0"/>
      <w:ind w:left="880"/>
      <w:jc w:val="left"/>
    </w:pPr>
    <w:rPr>
      <w:sz w:val="18"/>
      <w:szCs w:val="18"/>
    </w:rPr>
  </w:style>
  <w:style w:type="paragraph" w:styleId="60">
    <w:name w:val="toc 6"/>
    <w:basedOn w:val="a6"/>
    <w:next w:val="a6"/>
    <w:uiPriority w:val="39"/>
    <w:pPr>
      <w:spacing w:after="0"/>
      <w:ind w:left="1100"/>
      <w:jc w:val="left"/>
    </w:pPr>
    <w:rPr>
      <w:sz w:val="18"/>
      <w:szCs w:val="18"/>
    </w:rPr>
  </w:style>
  <w:style w:type="paragraph" w:styleId="70">
    <w:name w:val="toc 7"/>
    <w:basedOn w:val="a6"/>
    <w:next w:val="a6"/>
    <w:uiPriority w:val="39"/>
    <w:pPr>
      <w:spacing w:after="0"/>
      <w:ind w:left="1320"/>
      <w:jc w:val="left"/>
    </w:pPr>
    <w:rPr>
      <w:sz w:val="18"/>
      <w:szCs w:val="18"/>
    </w:rPr>
  </w:style>
  <w:style w:type="paragraph" w:styleId="80">
    <w:name w:val="toc 8"/>
    <w:basedOn w:val="a6"/>
    <w:next w:val="a6"/>
    <w:uiPriority w:val="39"/>
    <w:pPr>
      <w:spacing w:after="0"/>
      <w:ind w:left="1540"/>
      <w:jc w:val="left"/>
    </w:pPr>
    <w:rPr>
      <w:sz w:val="18"/>
      <w:szCs w:val="18"/>
    </w:rPr>
  </w:style>
  <w:style w:type="paragraph" w:styleId="90">
    <w:name w:val="toc 9"/>
    <w:basedOn w:val="a6"/>
    <w:next w:val="a6"/>
    <w:uiPriority w:val="39"/>
    <w:pPr>
      <w:spacing w:after="0"/>
      <w:ind w:left="1760"/>
      <w:jc w:val="left"/>
    </w:pPr>
    <w:rPr>
      <w:sz w:val="18"/>
      <w:szCs w:val="18"/>
    </w:rPr>
  </w:style>
  <w:style w:type="paragraph" w:customStyle="1" w:styleId="Style1">
    <w:name w:val="Style1"/>
    <w:basedOn w:val="DocTitle"/>
    <w:pPr>
      <w:pageBreakBefore w:val="0"/>
      <w:pBdr>
        <w:top w:val="single" w:sz="20" w:space="1" w:color="000080"/>
        <w:left w:val="single" w:sz="20" w:space="4" w:color="000080"/>
        <w:right w:val="single" w:sz="20" w:space="4" w:color="000080"/>
      </w:pBdr>
      <w:jc w:val="center"/>
    </w:pPr>
    <w:rPr>
      <w:rFonts w:ascii="Calibri" w:hAnsi="Calibri" w:cs="Calibri"/>
      <w:sz w:val="40"/>
      <w:szCs w:val="40"/>
      <w:lang w:val="el-GR"/>
    </w:rPr>
  </w:style>
  <w:style w:type="paragraph" w:customStyle="1" w:styleId="Contents">
    <w:name w:val="Contents"/>
    <w:basedOn w:val="1"/>
    <w:rPr>
      <w:rFonts w:ascii="Calibri" w:hAnsi="Calibri" w:cs="Calibri"/>
      <w:lang w:val="el-GR"/>
    </w:rPr>
  </w:style>
  <w:style w:type="paragraph" w:styleId="afd">
    <w:name w:val="endnote text"/>
    <w:basedOn w:val="a6"/>
    <w:link w:val="Char6"/>
    <w:rPr>
      <w:sz w:val="20"/>
      <w:szCs w:val="20"/>
    </w:rPr>
  </w:style>
  <w:style w:type="character" w:customStyle="1" w:styleId="Char6">
    <w:name w:val="Κείμενο σημείωσης τέλους Char"/>
    <w:link w:val="afd"/>
    <w:rsid w:val="009669F2"/>
    <w:rPr>
      <w:rFonts w:ascii="Calibri" w:hAnsi="Calibri" w:cs="Calibri"/>
      <w:lang w:val="en-GB" w:eastAsia="ar-SA"/>
    </w:rPr>
  </w:style>
  <w:style w:type="paragraph" w:customStyle="1" w:styleId="Default">
    <w:name w:val="Default"/>
    <w:pPr>
      <w:widowControl w:val="0"/>
      <w:suppressAutoHyphens/>
    </w:pPr>
    <w:rPr>
      <w:rFonts w:ascii="Cambria" w:eastAsia="SimSun" w:hAnsi="Cambria" w:cs="Mangal"/>
      <w:color w:val="000000"/>
      <w:sz w:val="24"/>
      <w:szCs w:val="24"/>
      <w:lang w:eastAsia="hi-IN" w:bidi="hi-IN"/>
    </w:rPr>
  </w:style>
  <w:style w:type="paragraph" w:customStyle="1" w:styleId="afe">
    <w:name w:val="Προμορφοποιημένο κείμενο"/>
    <w:basedOn w:val="a6"/>
  </w:style>
  <w:style w:type="paragraph" w:styleId="aff">
    <w:name w:val="Body Text Indent"/>
    <w:basedOn w:val="a6"/>
    <w:link w:val="Char10"/>
    <w:pPr>
      <w:ind w:firstLine="1134"/>
    </w:pPr>
    <w:rPr>
      <w:rFonts w:ascii="Arial" w:hAnsi="Arial" w:cs="Arial"/>
    </w:rPr>
  </w:style>
  <w:style w:type="character" w:customStyle="1" w:styleId="Char10">
    <w:name w:val="Σώμα κείμενου με εσοχή Char1"/>
    <w:link w:val="aff"/>
    <w:rsid w:val="00310F1F"/>
    <w:rPr>
      <w:rFonts w:ascii="Arial" w:hAnsi="Arial" w:cs="Arial"/>
      <w:sz w:val="22"/>
      <w:szCs w:val="24"/>
      <w:lang w:val="en-GB" w:eastAsia="ar-SA"/>
    </w:rPr>
  </w:style>
  <w:style w:type="paragraph" w:customStyle="1" w:styleId="normalwithoutspacing">
    <w:name w:val="normal_without_spacing"/>
    <w:basedOn w:val="a6"/>
    <w:pPr>
      <w:spacing w:after="60"/>
    </w:pPr>
    <w:rPr>
      <w:lang w:val="el-GR"/>
    </w:rPr>
  </w:style>
  <w:style w:type="paragraph" w:customStyle="1" w:styleId="foothanging">
    <w:name w:val="foot_hanging"/>
    <w:basedOn w:val="afc"/>
    <w:pPr>
      <w:ind w:left="426" w:hanging="426"/>
    </w:pPr>
    <w:rPr>
      <w:szCs w:val="18"/>
    </w:rPr>
  </w:style>
  <w:style w:type="paragraph" w:customStyle="1" w:styleId="-HTML2">
    <w:name w:val="Προ-διαμορφωμένο HTML2"/>
    <w:basedOn w:val="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/>
    </w:rPr>
  </w:style>
  <w:style w:type="paragraph" w:customStyle="1" w:styleId="LO-normal">
    <w:name w:val="LO-normal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 w:bidi="ar-SA"/>
    </w:rPr>
  </w:style>
  <w:style w:type="paragraph" w:customStyle="1" w:styleId="310">
    <w:name w:val="Σώμα κείμενου με εσοχή 31"/>
    <w:basedOn w:val="a6"/>
    <w:pPr>
      <w:suppressAutoHyphens w:val="0"/>
      <w:spacing w:line="312" w:lineRule="auto"/>
      <w:ind w:left="283"/>
    </w:pPr>
    <w:rPr>
      <w:rFonts w:cs="Times New Roman"/>
      <w:sz w:val="16"/>
      <w:szCs w:val="16"/>
    </w:rPr>
  </w:style>
  <w:style w:type="paragraph" w:customStyle="1" w:styleId="19">
    <w:name w:val="Χωρίς διάστιχο1"/>
    <w:link w:val="Char7"/>
    <w:uiPriority w:val="1"/>
    <w:qFormat/>
    <w:pPr>
      <w:suppressAutoHyphens/>
      <w:jc w:val="both"/>
    </w:pPr>
    <w:rPr>
      <w:rFonts w:ascii="Calibri" w:hAnsi="Calibri" w:cs="Calibri"/>
      <w:sz w:val="22"/>
      <w:szCs w:val="24"/>
      <w:lang w:val="en-GB" w:eastAsia="ar-SA" w:bidi="ar-SA"/>
    </w:rPr>
  </w:style>
  <w:style w:type="paragraph" w:customStyle="1" w:styleId="aff0">
    <w:name w:val="Περιεχόμενα πίνακα"/>
    <w:basedOn w:val="a6"/>
    <w:pPr>
      <w:suppressLineNumbers/>
    </w:pPr>
  </w:style>
  <w:style w:type="paragraph" w:customStyle="1" w:styleId="aff1">
    <w:name w:val="Επικεφαλίδα πίνακα"/>
    <w:basedOn w:val="aff0"/>
    <w:pPr>
      <w:jc w:val="center"/>
    </w:pPr>
    <w:rPr>
      <w:b/>
      <w:bCs/>
    </w:rPr>
  </w:style>
  <w:style w:type="paragraph" w:customStyle="1" w:styleId="footers">
    <w:name w:val="footers"/>
    <w:basedOn w:val="foothanging"/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Lucida Sans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311">
    <w:name w:val="Σώμα κείμενου 31"/>
    <w:basedOn w:val="a6"/>
    <w:rPr>
      <w:sz w:val="16"/>
      <w:szCs w:val="16"/>
    </w:rPr>
  </w:style>
  <w:style w:type="paragraph" w:customStyle="1" w:styleId="fooot">
    <w:name w:val="fooot"/>
    <w:basedOn w:val="footers"/>
  </w:style>
  <w:style w:type="paragraph" w:customStyle="1" w:styleId="1a">
    <w:name w:val="Κείμενο πλαισίου1"/>
    <w:basedOn w:val="a6"/>
    <w:pPr>
      <w:spacing w:after="0"/>
    </w:pPr>
    <w:rPr>
      <w:rFonts w:ascii="Tahoma" w:hAnsi="Tahoma" w:cs="Tahoma"/>
      <w:sz w:val="16"/>
      <w:szCs w:val="16"/>
    </w:rPr>
  </w:style>
  <w:style w:type="paragraph" w:customStyle="1" w:styleId="1b">
    <w:name w:val="Κείμενο σχολίου1"/>
    <w:basedOn w:val="a6"/>
    <w:rPr>
      <w:sz w:val="20"/>
      <w:szCs w:val="20"/>
    </w:rPr>
  </w:style>
  <w:style w:type="paragraph" w:customStyle="1" w:styleId="1c">
    <w:name w:val="Θέμα σχολίου1"/>
    <w:basedOn w:val="1b"/>
    <w:next w:val="1b"/>
    <w:rPr>
      <w:b/>
      <w:bCs/>
    </w:rPr>
  </w:style>
  <w:style w:type="paragraph" w:customStyle="1" w:styleId="-HTML1">
    <w:name w:val="Προ-διαμορφωμένο HTML1"/>
    <w:basedOn w:val="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n-US"/>
    </w:rPr>
  </w:style>
  <w:style w:type="paragraph" w:customStyle="1" w:styleId="1d">
    <w:name w:val="Αναθεώρηση1"/>
    <w:pPr>
      <w:suppressAutoHyphens/>
    </w:pPr>
    <w:rPr>
      <w:rFonts w:ascii="Calibri" w:hAnsi="Calibri" w:cs="Calibri"/>
      <w:sz w:val="22"/>
      <w:szCs w:val="24"/>
      <w:lang w:val="en-GB" w:eastAsia="ar-SA" w:bidi="ar-SA"/>
    </w:rPr>
  </w:style>
  <w:style w:type="paragraph" w:customStyle="1" w:styleId="21">
    <w:name w:val="Λίστα με κουκκίδες 21"/>
    <w:basedOn w:val="a6"/>
    <w:pPr>
      <w:numPr>
        <w:numId w:val="2"/>
      </w:numPr>
      <w:suppressAutoHyphens w:val="0"/>
      <w:spacing w:after="0" w:line="360" w:lineRule="auto"/>
    </w:pPr>
    <w:rPr>
      <w:rFonts w:ascii="Trebuchet MS" w:hAnsi="Trebuchet MS" w:cs="Times New Roman"/>
      <w:szCs w:val="20"/>
      <w:lang w:val="en-US"/>
    </w:rPr>
  </w:style>
  <w:style w:type="paragraph" w:customStyle="1" w:styleId="100">
    <w:name w:val="Περιεχόμενα 10"/>
    <w:basedOn w:val="af9"/>
    <w:pPr>
      <w:tabs>
        <w:tab w:val="right" w:leader="dot" w:pos="7091"/>
      </w:tabs>
      <w:ind w:left="2547"/>
    </w:pPr>
  </w:style>
  <w:style w:type="paragraph" w:customStyle="1" w:styleId="aff2">
    <w:name w:val="Οριζόντια γραμμή"/>
    <w:basedOn w:val="a6"/>
    <w:next w:val="af7"/>
    <w:pPr>
      <w:suppressLineNumbers/>
      <w:spacing w:after="283"/>
    </w:pPr>
    <w:rPr>
      <w:sz w:val="12"/>
      <w:szCs w:val="12"/>
    </w:rPr>
  </w:style>
  <w:style w:type="paragraph" w:customStyle="1" w:styleId="210">
    <w:name w:val="Σώμα κείμενου 21"/>
    <w:basedOn w:val="a6"/>
    <w:pPr>
      <w:overflowPunct w:val="0"/>
      <w:autoSpaceDE w:val="0"/>
      <w:spacing w:after="0"/>
      <w:textAlignment w:val="baseline"/>
    </w:pPr>
    <w:rPr>
      <w:rFonts w:ascii="Arial" w:hAnsi="Arial" w:cs="Arial"/>
      <w:szCs w:val="20"/>
      <w:lang w:val="el-GR"/>
    </w:rPr>
  </w:style>
  <w:style w:type="paragraph" w:customStyle="1" w:styleId="para-1">
    <w:name w:val="para-1"/>
    <w:basedOn w:val="a6"/>
    <w:pPr>
      <w:tabs>
        <w:tab w:val="left" w:pos="1021"/>
        <w:tab w:val="left" w:pos="1588"/>
        <w:tab w:val="left" w:pos="2155"/>
        <w:tab w:val="left" w:pos="2722"/>
        <w:tab w:val="left" w:pos="3289"/>
      </w:tabs>
      <w:spacing w:after="0"/>
      <w:ind w:left="1021" w:hanging="1021"/>
    </w:pPr>
    <w:rPr>
      <w:rFonts w:ascii="Arial" w:hAnsi="Arial" w:cs="Arial"/>
      <w:spacing w:val="5"/>
      <w:szCs w:val="20"/>
      <w:lang w:val="el-GR"/>
    </w:rPr>
  </w:style>
  <w:style w:type="paragraph" w:customStyle="1" w:styleId="101">
    <w:name w:val="Κατάλογος περιεχομένων 10"/>
    <w:basedOn w:val="af9"/>
    <w:pPr>
      <w:tabs>
        <w:tab w:val="right" w:leader="dot" w:pos="7091"/>
      </w:tabs>
      <w:ind w:left="2547"/>
    </w:pPr>
  </w:style>
  <w:style w:type="paragraph" w:styleId="aff3">
    <w:name w:val="Balloon Text"/>
    <w:basedOn w:val="a6"/>
    <w:link w:val="Char11"/>
    <w:uiPriority w:val="99"/>
    <w:semiHidden/>
    <w:unhideWhenUsed/>
    <w:rsid w:val="009E5776"/>
    <w:pPr>
      <w:spacing w:after="0"/>
    </w:pPr>
    <w:rPr>
      <w:rFonts w:ascii="Segoe UI" w:hAnsi="Segoe UI" w:cs="Times New Roman"/>
      <w:sz w:val="18"/>
      <w:szCs w:val="18"/>
    </w:rPr>
  </w:style>
  <w:style w:type="character" w:customStyle="1" w:styleId="Char11">
    <w:name w:val="Κείμενο πλαισίου Char1"/>
    <w:link w:val="aff3"/>
    <w:uiPriority w:val="99"/>
    <w:semiHidden/>
    <w:rsid w:val="009E5776"/>
    <w:rPr>
      <w:rFonts w:ascii="Segoe UI" w:hAnsi="Segoe UI" w:cs="Segoe UI"/>
      <w:sz w:val="18"/>
      <w:szCs w:val="18"/>
      <w:lang w:val="en-GB" w:eastAsia="ar-SA"/>
    </w:rPr>
  </w:style>
  <w:style w:type="character" w:styleId="aff4">
    <w:name w:val="annotation reference"/>
    <w:uiPriority w:val="99"/>
    <w:unhideWhenUsed/>
    <w:rsid w:val="009E5776"/>
    <w:rPr>
      <w:sz w:val="16"/>
      <w:szCs w:val="16"/>
    </w:rPr>
  </w:style>
  <w:style w:type="paragraph" w:styleId="aff5">
    <w:name w:val="annotation text"/>
    <w:basedOn w:val="a6"/>
    <w:link w:val="Char12"/>
    <w:uiPriority w:val="99"/>
    <w:unhideWhenUsed/>
    <w:rsid w:val="009E5776"/>
    <w:rPr>
      <w:rFonts w:cs="Times New Roman"/>
      <w:sz w:val="20"/>
      <w:szCs w:val="20"/>
    </w:rPr>
  </w:style>
  <w:style w:type="character" w:customStyle="1" w:styleId="Char12">
    <w:name w:val="Κείμενο σχολίου Char1"/>
    <w:link w:val="aff5"/>
    <w:uiPriority w:val="99"/>
    <w:rsid w:val="009E5776"/>
    <w:rPr>
      <w:rFonts w:ascii="Calibri" w:hAnsi="Calibri" w:cs="Calibri"/>
      <w:lang w:val="en-GB" w:eastAsia="ar-SA"/>
    </w:rPr>
  </w:style>
  <w:style w:type="paragraph" w:styleId="aff6">
    <w:name w:val="annotation subject"/>
    <w:basedOn w:val="aff5"/>
    <w:next w:val="aff5"/>
    <w:link w:val="Char13"/>
    <w:uiPriority w:val="99"/>
    <w:semiHidden/>
    <w:unhideWhenUsed/>
    <w:rsid w:val="009E5776"/>
    <w:rPr>
      <w:b/>
      <w:bCs/>
    </w:rPr>
  </w:style>
  <w:style w:type="character" w:customStyle="1" w:styleId="Char13">
    <w:name w:val="Θέμα σχολίου Char1"/>
    <w:link w:val="aff6"/>
    <w:uiPriority w:val="99"/>
    <w:semiHidden/>
    <w:rsid w:val="009E5776"/>
    <w:rPr>
      <w:rFonts w:ascii="Calibri" w:hAnsi="Calibri" w:cs="Calibri"/>
      <w:b/>
      <w:bCs/>
      <w:lang w:val="en-GB" w:eastAsia="ar-SA"/>
    </w:rPr>
  </w:style>
  <w:style w:type="paragraph" w:styleId="aff7">
    <w:name w:val="Revision"/>
    <w:hidden/>
    <w:uiPriority w:val="99"/>
    <w:semiHidden/>
    <w:rsid w:val="000F3FCE"/>
    <w:rPr>
      <w:rFonts w:ascii="Calibri" w:hAnsi="Calibri" w:cs="Calibri"/>
      <w:sz w:val="22"/>
      <w:szCs w:val="24"/>
      <w:lang w:val="en-GB" w:eastAsia="ar-SA" w:bidi="ar-SA"/>
    </w:rPr>
  </w:style>
  <w:style w:type="character" w:customStyle="1" w:styleId="-HTMLChar1">
    <w:name w:val="Προ-διαμορφωμένο HTML Char1"/>
    <w:uiPriority w:val="99"/>
    <w:semiHidden/>
    <w:rsid w:val="0037683F"/>
    <w:rPr>
      <w:rFonts w:ascii="Courier New" w:hAnsi="Courier New" w:cs="Courier New"/>
      <w:lang w:val="en-GB" w:eastAsia="ar-SA"/>
    </w:rPr>
  </w:style>
  <w:style w:type="paragraph" w:styleId="aff8">
    <w:name w:val="List Paragraph"/>
    <w:basedOn w:val="a6"/>
    <w:uiPriority w:val="1"/>
    <w:qFormat/>
    <w:rsid w:val="00292883"/>
    <w:pPr>
      <w:suppressAutoHyphens w:val="0"/>
      <w:spacing w:after="0"/>
      <w:ind w:left="720"/>
      <w:contextualSpacing/>
      <w:jc w:val="left"/>
    </w:pPr>
    <w:rPr>
      <w:rFonts w:ascii="CG Times" w:hAnsi="CG Times" w:cs="Times New Roman"/>
      <w:sz w:val="20"/>
      <w:szCs w:val="20"/>
      <w:lang w:val="en-US" w:eastAsia="el-GR"/>
    </w:rPr>
  </w:style>
  <w:style w:type="character" w:styleId="aff9">
    <w:name w:val="Unresolved Mention"/>
    <w:uiPriority w:val="99"/>
    <w:semiHidden/>
    <w:unhideWhenUsed/>
    <w:rsid w:val="0049092A"/>
    <w:rPr>
      <w:color w:val="605E5C"/>
      <w:shd w:val="clear" w:color="auto" w:fill="E1DFDD"/>
    </w:rPr>
  </w:style>
  <w:style w:type="character" w:customStyle="1" w:styleId="affa">
    <w:name w:val="Σώμα κειμένου_"/>
    <w:link w:val="1e"/>
    <w:rsid w:val="00746E95"/>
    <w:rPr>
      <w:rFonts w:ascii="Tahoma" w:eastAsia="Tahoma" w:hAnsi="Tahoma" w:cs="Tahoma"/>
      <w:sz w:val="22"/>
      <w:szCs w:val="22"/>
    </w:rPr>
  </w:style>
  <w:style w:type="paragraph" w:customStyle="1" w:styleId="1e">
    <w:name w:val="Σώμα κειμένου1"/>
    <w:basedOn w:val="a6"/>
    <w:link w:val="affa"/>
    <w:rsid w:val="00746E95"/>
    <w:pPr>
      <w:widowControl w:val="0"/>
      <w:suppressAutoHyphens w:val="0"/>
      <w:spacing w:after="0" w:line="360" w:lineRule="auto"/>
      <w:ind w:firstLine="20"/>
      <w:jc w:val="left"/>
    </w:pPr>
    <w:rPr>
      <w:rFonts w:ascii="Tahoma" w:eastAsia="Tahoma" w:hAnsi="Tahoma" w:cs="Tahoma"/>
      <w:szCs w:val="22"/>
      <w:lang w:val="el-GR" w:eastAsia="el-GR"/>
    </w:rPr>
  </w:style>
  <w:style w:type="paragraph" w:customStyle="1" w:styleId="2d">
    <w:name w:val="Παράγραφος λίστας2"/>
    <w:basedOn w:val="a6"/>
    <w:rsid w:val="00A0163C"/>
    <w:pPr>
      <w:suppressAutoHyphens w:val="0"/>
      <w:spacing w:after="160" w:line="259" w:lineRule="auto"/>
      <w:ind w:left="720"/>
      <w:contextualSpacing/>
      <w:jc w:val="left"/>
    </w:pPr>
    <w:rPr>
      <w:rFonts w:cs="Times New Roman"/>
      <w:szCs w:val="22"/>
      <w:lang w:val="el-GR" w:eastAsia="en-US"/>
    </w:rPr>
  </w:style>
  <w:style w:type="paragraph" w:styleId="Web">
    <w:name w:val="Normal (Web)"/>
    <w:basedOn w:val="a6"/>
    <w:uiPriority w:val="99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4"/>
      <w:lang w:val="el-GR" w:eastAsia="el-GR"/>
    </w:rPr>
  </w:style>
  <w:style w:type="table" w:styleId="affb">
    <w:name w:val="Table Grid"/>
    <w:basedOn w:val="a8"/>
    <w:uiPriority w:val="39"/>
    <w:rsid w:val="00310F1F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e">
    <w:name w:val="Body Text 2"/>
    <w:basedOn w:val="a6"/>
    <w:link w:val="2Char0"/>
    <w:rsid w:val="00310F1F"/>
    <w:pPr>
      <w:suppressAutoHyphens w:val="0"/>
      <w:spacing w:after="0"/>
    </w:pPr>
    <w:rPr>
      <w:rFonts w:ascii="Times New Roman" w:hAnsi="Times New Roman" w:cs="Times New Roman"/>
      <w:sz w:val="24"/>
      <w:lang w:val="el-GR" w:eastAsia="el-GR"/>
    </w:rPr>
  </w:style>
  <w:style w:type="character" w:customStyle="1" w:styleId="2Char0">
    <w:name w:val="Σώμα κείμενου 2 Char"/>
    <w:link w:val="2e"/>
    <w:rsid w:val="00310F1F"/>
    <w:rPr>
      <w:sz w:val="24"/>
      <w:szCs w:val="24"/>
    </w:rPr>
  </w:style>
  <w:style w:type="paragraph" w:styleId="37">
    <w:name w:val="Body Text 3"/>
    <w:basedOn w:val="a6"/>
    <w:link w:val="3Char0"/>
    <w:uiPriority w:val="99"/>
    <w:rsid w:val="00310F1F"/>
    <w:pPr>
      <w:suppressAutoHyphens w:val="0"/>
      <w:spacing w:after="0"/>
    </w:pPr>
    <w:rPr>
      <w:rFonts w:ascii="Times New Roman" w:hAnsi="Times New Roman" w:cs="Times New Roman"/>
      <w:color w:val="FF0000"/>
      <w:sz w:val="24"/>
      <w:lang w:val="el-GR" w:eastAsia="el-GR"/>
    </w:rPr>
  </w:style>
  <w:style w:type="character" w:customStyle="1" w:styleId="3Char0">
    <w:name w:val="Σώμα κείμενου 3 Char"/>
    <w:link w:val="37"/>
    <w:uiPriority w:val="99"/>
    <w:rsid w:val="00310F1F"/>
    <w:rPr>
      <w:color w:val="FF0000"/>
      <w:sz w:val="24"/>
      <w:szCs w:val="24"/>
    </w:rPr>
  </w:style>
  <w:style w:type="character" w:customStyle="1" w:styleId="Char8">
    <w:name w:val="Σώμα κείμενου με εσοχή Char"/>
    <w:rsid w:val="00310F1F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f">
    <w:name w:val="Body Text Indent 2"/>
    <w:basedOn w:val="a6"/>
    <w:link w:val="2Char1"/>
    <w:rsid w:val="00310F1F"/>
    <w:pPr>
      <w:suppressAutoHyphens w:val="0"/>
      <w:spacing w:after="0"/>
      <w:ind w:left="284" w:hanging="284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customStyle="1" w:styleId="2Char1">
    <w:name w:val="Σώμα κείμενου με εσοχή 2 Char"/>
    <w:link w:val="2f"/>
    <w:rsid w:val="00310F1F"/>
    <w:rPr>
      <w:sz w:val="24"/>
    </w:rPr>
  </w:style>
  <w:style w:type="paragraph" w:styleId="38">
    <w:name w:val="Body Text Indent 3"/>
    <w:basedOn w:val="a6"/>
    <w:link w:val="3Char1"/>
    <w:rsid w:val="00310F1F"/>
    <w:pPr>
      <w:suppressAutoHyphens w:val="0"/>
      <w:spacing w:after="0"/>
      <w:ind w:left="426" w:firstLine="567"/>
    </w:pPr>
    <w:rPr>
      <w:rFonts w:ascii="Times New Roman" w:hAnsi="Times New Roman" w:cs="Times New Roman"/>
      <w:sz w:val="24"/>
      <w:szCs w:val="20"/>
      <w:lang w:val="el-GR" w:eastAsia="el-GR"/>
    </w:rPr>
  </w:style>
  <w:style w:type="character" w:customStyle="1" w:styleId="3Char1">
    <w:name w:val="Σώμα κείμενου με εσοχή 3 Char"/>
    <w:link w:val="38"/>
    <w:rsid w:val="00310F1F"/>
    <w:rPr>
      <w:sz w:val="24"/>
    </w:rPr>
  </w:style>
  <w:style w:type="character" w:customStyle="1" w:styleId="text1">
    <w:name w:val="text1"/>
    <w:rsid w:val="00310F1F"/>
    <w:rPr>
      <w:rFonts w:ascii="Arial" w:hAnsi="Arial" w:cs="Arial" w:hint="default"/>
      <w:color w:val="000000"/>
      <w:sz w:val="17"/>
      <w:szCs w:val="17"/>
    </w:rPr>
  </w:style>
  <w:style w:type="character" w:customStyle="1" w:styleId="textbig1">
    <w:name w:val="textbig1"/>
    <w:rsid w:val="00310F1F"/>
    <w:rPr>
      <w:rFonts w:ascii="Arial" w:hAnsi="Arial" w:cs="Arial" w:hint="default"/>
      <w:color w:val="000000"/>
      <w:sz w:val="21"/>
      <w:szCs w:val="21"/>
    </w:rPr>
  </w:style>
  <w:style w:type="character" w:customStyle="1" w:styleId="price1">
    <w:name w:val="price1"/>
    <w:rsid w:val="00310F1F"/>
    <w:rPr>
      <w:rFonts w:ascii="Arial" w:hAnsi="Arial" w:cs="Arial" w:hint="default"/>
      <w:b/>
      <w:bCs/>
      <w:color w:val="009F50"/>
      <w:sz w:val="24"/>
      <w:szCs w:val="24"/>
    </w:rPr>
  </w:style>
  <w:style w:type="paragraph" w:customStyle="1" w:styleId="xl24">
    <w:name w:val="xl24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25">
    <w:name w:val="xl25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Times New Roman" w:hAnsi="Times New Roman" w:cs="Times New Roman"/>
      <w:sz w:val="24"/>
      <w:lang w:val="el-GR" w:eastAsia="el-GR"/>
    </w:rPr>
  </w:style>
  <w:style w:type="paragraph" w:customStyle="1" w:styleId="xl26">
    <w:name w:val="xl26"/>
    <w:basedOn w:val="a6"/>
    <w:rsid w:val="00310F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l-GR" w:eastAsia="el-GR"/>
    </w:rPr>
  </w:style>
  <w:style w:type="paragraph" w:styleId="z-">
    <w:name w:val="HTML Top of Form"/>
    <w:basedOn w:val="a6"/>
    <w:next w:val="a6"/>
    <w:link w:val="z-Char"/>
    <w:hidden/>
    <w:rsid w:val="00310F1F"/>
    <w:pPr>
      <w:pBdr>
        <w:bottom w:val="single" w:sz="6" w:space="1" w:color="auto"/>
      </w:pBdr>
      <w:suppressAutoHyphens w:val="0"/>
      <w:spacing w:after="0"/>
      <w:jc w:val="center"/>
    </w:pPr>
    <w:rPr>
      <w:rFonts w:ascii="Arial" w:hAnsi="Arial" w:cs="Arial"/>
      <w:vanish/>
      <w:sz w:val="16"/>
      <w:szCs w:val="16"/>
      <w:lang w:val="el-GR" w:eastAsia="el-GR"/>
    </w:rPr>
  </w:style>
  <w:style w:type="character" w:customStyle="1" w:styleId="z-Char">
    <w:name w:val="z-Αρχή φόρμας Char"/>
    <w:link w:val="z-"/>
    <w:rsid w:val="00310F1F"/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6"/>
    <w:next w:val="a6"/>
    <w:link w:val="z-Char0"/>
    <w:hidden/>
    <w:rsid w:val="00310F1F"/>
    <w:pPr>
      <w:pBdr>
        <w:top w:val="single" w:sz="6" w:space="1" w:color="auto"/>
      </w:pBdr>
      <w:suppressAutoHyphens w:val="0"/>
      <w:spacing w:after="0"/>
      <w:jc w:val="center"/>
    </w:pPr>
    <w:rPr>
      <w:rFonts w:ascii="Arial" w:hAnsi="Arial" w:cs="Arial"/>
      <w:vanish/>
      <w:sz w:val="16"/>
      <w:szCs w:val="16"/>
      <w:lang w:val="el-GR" w:eastAsia="el-GR"/>
    </w:rPr>
  </w:style>
  <w:style w:type="character" w:customStyle="1" w:styleId="z-Char0">
    <w:name w:val="z-Τέλος φόρμας Char"/>
    <w:link w:val="z-0"/>
    <w:rsid w:val="00310F1F"/>
    <w:rPr>
      <w:rFonts w:ascii="Arial" w:hAnsi="Arial" w:cs="Arial"/>
      <w:vanish/>
      <w:sz w:val="16"/>
      <w:szCs w:val="16"/>
    </w:rPr>
  </w:style>
  <w:style w:type="character" w:customStyle="1" w:styleId="themebody1">
    <w:name w:val="themebody1"/>
    <w:rsid w:val="00310F1F"/>
    <w:rPr>
      <w:color w:val="FFFFFF"/>
    </w:rPr>
  </w:style>
  <w:style w:type="character" w:customStyle="1" w:styleId="text">
    <w:name w:val="text"/>
    <w:basedOn w:val="a7"/>
    <w:rsid w:val="00310F1F"/>
  </w:style>
  <w:style w:type="character" w:customStyle="1" w:styleId="lineitems1">
    <w:name w:val="lineitems1"/>
    <w:rsid w:val="00310F1F"/>
    <w:rPr>
      <w:sz w:val="17"/>
      <w:szCs w:val="17"/>
    </w:rPr>
  </w:style>
  <w:style w:type="paragraph" w:customStyle="1" w:styleId="affc">
    <w:name w:val="Ομάδα εργασιών"/>
    <w:basedOn w:val="1"/>
    <w:rsid w:val="00310F1F"/>
    <w:pPr>
      <w:pageBreakBefore w:val="0"/>
      <w:pBdr>
        <w:bottom w:val="none" w:sz="0" w:space="0" w:color="auto"/>
      </w:pBdr>
      <w:suppressAutoHyphens w:val="0"/>
      <w:spacing w:before="120" w:after="60"/>
      <w:ind w:firstLine="567"/>
    </w:pPr>
    <w:rPr>
      <w:rFonts w:ascii="Times New Roman" w:hAnsi="Times New Roman" w:cs="Times New Roman"/>
      <w:bCs w:val="0"/>
      <w:i/>
      <w:color w:val="auto"/>
      <w:kern w:val="28"/>
      <w:sz w:val="32"/>
      <w:szCs w:val="20"/>
      <w:u w:val="double"/>
      <w:lang w:val="el-GR" w:eastAsia="el-GR"/>
    </w:rPr>
  </w:style>
  <w:style w:type="paragraph" w:customStyle="1" w:styleId="BodyText22">
    <w:name w:val="Body Text 22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textAlignment w:val="baseline"/>
    </w:pPr>
    <w:rPr>
      <w:rFonts w:ascii="Arial" w:hAnsi="Arial" w:cs="Times New Roman"/>
      <w:b/>
      <w:i/>
      <w:sz w:val="24"/>
      <w:szCs w:val="20"/>
      <w:u w:val="single"/>
      <w:lang w:val="el-GR" w:eastAsia="el-GR"/>
    </w:rPr>
  </w:style>
  <w:style w:type="paragraph" w:customStyle="1" w:styleId="BodyText21">
    <w:name w:val="Body Text 21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ind w:left="567" w:hanging="567"/>
      <w:textAlignment w:val="baseline"/>
    </w:pPr>
    <w:rPr>
      <w:rFonts w:ascii="Arial" w:hAnsi="Arial" w:cs="Times New Roman"/>
      <w:sz w:val="24"/>
      <w:szCs w:val="20"/>
      <w:lang w:val="el-GR" w:eastAsia="el-GR"/>
    </w:rPr>
  </w:style>
  <w:style w:type="paragraph" w:customStyle="1" w:styleId="BodyText24">
    <w:name w:val="Body Text 24"/>
    <w:basedOn w:val="a6"/>
    <w:rsid w:val="00310F1F"/>
    <w:pPr>
      <w:suppressAutoHyphens w:val="0"/>
      <w:overflowPunct w:val="0"/>
      <w:autoSpaceDE w:val="0"/>
      <w:autoSpaceDN w:val="0"/>
      <w:adjustRightInd w:val="0"/>
      <w:spacing w:after="0"/>
      <w:jc w:val="center"/>
      <w:textAlignment w:val="baseline"/>
    </w:pPr>
    <w:rPr>
      <w:rFonts w:ascii="Times New Roman" w:hAnsi="Times New Roman" w:cs="Times New Roman"/>
      <w:b/>
      <w:sz w:val="24"/>
      <w:szCs w:val="20"/>
      <w:lang w:val="el-GR" w:eastAsia="el-GR"/>
    </w:rPr>
  </w:style>
  <w:style w:type="paragraph" w:customStyle="1" w:styleId="Aaoeeu">
    <w:name w:val="Aaoeeu"/>
    <w:rsid w:val="00310F1F"/>
    <w:pPr>
      <w:widowControl w:val="0"/>
      <w:overflowPunct w:val="0"/>
      <w:autoSpaceDE w:val="0"/>
      <w:autoSpaceDN w:val="0"/>
      <w:adjustRightInd w:val="0"/>
      <w:spacing w:after="48"/>
      <w:ind w:left="115" w:right="130"/>
      <w:jc w:val="both"/>
      <w:textAlignment w:val="baseline"/>
    </w:pPr>
    <w:rPr>
      <w:rFonts w:ascii="Arial" w:hAnsi="Arial"/>
      <w:sz w:val="18"/>
      <w:lang w:val="en-US" w:bidi="ar-SA"/>
    </w:rPr>
  </w:style>
  <w:style w:type="paragraph" w:styleId="affd">
    <w:name w:val="Plain Text"/>
    <w:basedOn w:val="a6"/>
    <w:link w:val="Char9"/>
    <w:rsid w:val="00310F1F"/>
    <w:pPr>
      <w:suppressAutoHyphens w:val="0"/>
      <w:spacing w:after="0"/>
      <w:jc w:val="left"/>
    </w:pPr>
    <w:rPr>
      <w:rFonts w:ascii="Courier New" w:hAnsi="Courier New" w:cs="Courier New"/>
      <w:sz w:val="20"/>
      <w:szCs w:val="20"/>
      <w:lang w:val="el-GR" w:eastAsia="el-GR"/>
    </w:rPr>
  </w:style>
  <w:style w:type="character" w:customStyle="1" w:styleId="Char9">
    <w:name w:val="Απλό κείμενο Char"/>
    <w:link w:val="affd"/>
    <w:rsid w:val="00310F1F"/>
    <w:rPr>
      <w:rFonts w:ascii="Courier New" w:hAnsi="Courier New" w:cs="Courier New"/>
    </w:rPr>
  </w:style>
  <w:style w:type="paragraph" w:styleId="affe">
    <w:name w:val="Normal Indent"/>
    <w:basedOn w:val="a6"/>
    <w:rsid w:val="00310F1F"/>
    <w:pPr>
      <w:suppressAutoHyphens w:val="0"/>
      <w:spacing w:after="0"/>
      <w:ind w:left="72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HTML">
    <w:name w:val="HTML Address"/>
    <w:basedOn w:val="a6"/>
    <w:link w:val="HTMLChar"/>
    <w:rsid w:val="00310F1F"/>
    <w:pPr>
      <w:suppressAutoHyphens w:val="0"/>
      <w:spacing w:after="0"/>
      <w:jc w:val="left"/>
    </w:pPr>
    <w:rPr>
      <w:rFonts w:ascii="Times New Roman" w:hAnsi="Times New Roman" w:cs="Times New Roman"/>
      <w:i/>
      <w:iCs/>
      <w:sz w:val="20"/>
      <w:szCs w:val="20"/>
      <w:lang w:val="el-GR" w:eastAsia="el-GR"/>
    </w:rPr>
  </w:style>
  <w:style w:type="character" w:customStyle="1" w:styleId="HTMLChar">
    <w:name w:val="Διεύθυνση HTML Char"/>
    <w:link w:val="HTML"/>
    <w:rsid w:val="00310F1F"/>
    <w:rPr>
      <w:i/>
      <w:iCs/>
    </w:rPr>
  </w:style>
  <w:style w:type="paragraph" w:styleId="afff">
    <w:name w:val="envelope return"/>
    <w:basedOn w:val="a6"/>
    <w:rsid w:val="00310F1F"/>
    <w:pPr>
      <w:suppressAutoHyphens w:val="0"/>
      <w:spacing w:after="0"/>
      <w:jc w:val="left"/>
    </w:pPr>
    <w:rPr>
      <w:rFonts w:ascii="Arial" w:hAnsi="Arial" w:cs="Arial"/>
      <w:sz w:val="20"/>
      <w:szCs w:val="20"/>
      <w:lang w:val="el-GR" w:eastAsia="el-GR"/>
    </w:rPr>
  </w:style>
  <w:style w:type="paragraph" w:styleId="afff0">
    <w:name w:val="envelope address"/>
    <w:basedOn w:val="a6"/>
    <w:rsid w:val="00310F1F"/>
    <w:pPr>
      <w:framePr w:w="7920" w:h="1980" w:hRule="exact" w:hSpace="180" w:wrap="auto" w:hAnchor="page" w:xAlign="center" w:yAlign="bottom"/>
      <w:suppressAutoHyphens w:val="0"/>
      <w:spacing w:after="0"/>
      <w:ind w:left="2880"/>
      <w:jc w:val="left"/>
    </w:pPr>
    <w:rPr>
      <w:rFonts w:ascii="Arial" w:hAnsi="Arial" w:cs="Arial"/>
      <w:sz w:val="24"/>
      <w:lang w:val="el-GR" w:eastAsia="el-GR"/>
    </w:rPr>
  </w:style>
  <w:style w:type="paragraph" w:styleId="afff1">
    <w:name w:val="Note Heading"/>
    <w:basedOn w:val="a6"/>
    <w:next w:val="a6"/>
    <w:link w:val="Chara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a">
    <w:name w:val="Επικεφαλίδα σημείωσης Char"/>
    <w:basedOn w:val="a7"/>
    <w:link w:val="afff1"/>
    <w:rsid w:val="00310F1F"/>
  </w:style>
  <w:style w:type="paragraph" w:styleId="afff2">
    <w:name w:val="Date"/>
    <w:basedOn w:val="a6"/>
    <w:next w:val="a6"/>
    <w:link w:val="Charb"/>
    <w:rsid w:val="00310F1F"/>
    <w:p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b">
    <w:name w:val="Ημερομηνία Char"/>
    <w:basedOn w:val="a7"/>
    <w:link w:val="afff2"/>
    <w:rsid w:val="00310F1F"/>
  </w:style>
  <w:style w:type="paragraph" w:styleId="afff3">
    <w:name w:val="Message Header"/>
    <w:basedOn w:val="a6"/>
    <w:link w:val="Charc"/>
    <w:rsid w:val="00310F1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uppressAutoHyphens w:val="0"/>
      <w:spacing w:after="0"/>
      <w:ind w:left="1134" w:hanging="1134"/>
      <w:jc w:val="left"/>
    </w:pPr>
    <w:rPr>
      <w:rFonts w:ascii="Arial" w:hAnsi="Arial" w:cs="Arial"/>
      <w:sz w:val="24"/>
      <w:lang w:val="el-GR" w:eastAsia="el-GR"/>
    </w:rPr>
  </w:style>
  <w:style w:type="character" w:customStyle="1" w:styleId="Charc">
    <w:name w:val="Κεφαλίδα μηνύματος Char"/>
    <w:link w:val="afff3"/>
    <w:rsid w:val="00310F1F"/>
    <w:rPr>
      <w:rFonts w:ascii="Arial" w:hAnsi="Arial" w:cs="Arial"/>
      <w:sz w:val="24"/>
      <w:szCs w:val="24"/>
      <w:shd w:val="pct20" w:color="auto" w:fill="auto"/>
    </w:rPr>
  </w:style>
  <w:style w:type="paragraph" w:styleId="afff4">
    <w:name w:val="Closing"/>
    <w:basedOn w:val="a6"/>
    <w:link w:val="Chard"/>
    <w:rsid w:val="00310F1F"/>
    <w:pPr>
      <w:suppressAutoHyphens w:val="0"/>
      <w:spacing w:after="0"/>
      <w:ind w:left="4252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d">
    <w:name w:val="Κλείσιμο Char"/>
    <w:basedOn w:val="a7"/>
    <w:link w:val="afff4"/>
    <w:rsid w:val="00310F1F"/>
  </w:style>
  <w:style w:type="paragraph" w:styleId="2f0">
    <w:name w:val="List 2"/>
    <w:basedOn w:val="a6"/>
    <w:rsid w:val="00310F1F"/>
    <w:pPr>
      <w:suppressAutoHyphens w:val="0"/>
      <w:spacing w:after="0"/>
      <w:ind w:left="566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9">
    <w:name w:val="List 3"/>
    <w:basedOn w:val="a6"/>
    <w:rsid w:val="00310F1F"/>
    <w:pPr>
      <w:suppressAutoHyphens w:val="0"/>
      <w:spacing w:after="0"/>
      <w:ind w:left="849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7">
    <w:name w:val="List 4"/>
    <w:basedOn w:val="a6"/>
    <w:rsid w:val="00310F1F"/>
    <w:pPr>
      <w:suppressAutoHyphens w:val="0"/>
      <w:spacing w:after="0"/>
      <w:ind w:left="1132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3">
    <w:name w:val="List 5"/>
    <w:basedOn w:val="a6"/>
    <w:rsid w:val="00310F1F"/>
    <w:pPr>
      <w:suppressAutoHyphens w:val="0"/>
      <w:spacing w:after="0"/>
      <w:ind w:left="1415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5">
    <w:name w:val="List Number"/>
    <w:basedOn w:val="a6"/>
    <w:rsid w:val="00310F1F"/>
    <w:pPr>
      <w:numPr>
        <w:numId w:val="8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">
    <w:name w:val="List Number 2"/>
    <w:basedOn w:val="a6"/>
    <w:rsid w:val="00310F1F"/>
    <w:pPr>
      <w:numPr>
        <w:numId w:val="9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0">
    <w:name w:val="List Number 3"/>
    <w:basedOn w:val="a6"/>
    <w:rsid w:val="00310F1F"/>
    <w:pPr>
      <w:numPr>
        <w:numId w:val="10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0">
    <w:name w:val="List Number 4"/>
    <w:basedOn w:val="a6"/>
    <w:rsid w:val="00310F1F"/>
    <w:pPr>
      <w:numPr>
        <w:numId w:val="11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4">
    <w:name w:val="List Number 5"/>
    <w:basedOn w:val="a6"/>
    <w:rsid w:val="00310F1F"/>
    <w:pPr>
      <w:suppressAutoHyphens w:val="0"/>
      <w:spacing w:after="0"/>
      <w:ind w:left="283" w:hanging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4">
    <w:name w:val="List Bullet"/>
    <w:basedOn w:val="a6"/>
    <w:rsid w:val="00310F1F"/>
    <w:pPr>
      <w:numPr>
        <w:numId w:val="12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0">
    <w:name w:val="List Bullet 2"/>
    <w:basedOn w:val="a6"/>
    <w:rsid w:val="00310F1F"/>
    <w:pPr>
      <w:numPr>
        <w:numId w:val="13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">
    <w:name w:val="List Bullet 3"/>
    <w:basedOn w:val="a6"/>
    <w:rsid w:val="00310F1F"/>
    <w:pPr>
      <w:numPr>
        <w:numId w:val="14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">
    <w:name w:val="List Bullet 4"/>
    <w:basedOn w:val="a6"/>
    <w:rsid w:val="00310F1F"/>
    <w:pPr>
      <w:numPr>
        <w:numId w:val="15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0">
    <w:name w:val="List Bullet 5"/>
    <w:basedOn w:val="a6"/>
    <w:rsid w:val="00310F1F"/>
    <w:pPr>
      <w:numPr>
        <w:numId w:val="16"/>
      </w:numPr>
      <w:suppressAutoHyphens w:val="0"/>
      <w:spacing w:after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fff5">
    <w:name w:val="List Continue"/>
    <w:basedOn w:val="a6"/>
    <w:rsid w:val="00310F1F"/>
    <w:pPr>
      <w:suppressAutoHyphens w:val="0"/>
      <w:ind w:left="283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2f1">
    <w:name w:val="List Continue 2"/>
    <w:basedOn w:val="a6"/>
    <w:rsid w:val="00310F1F"/>
    <w:pPr>
      <w:suppressAutoHyphens w:val="0"/>
      <w:ind w:left="566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3a">
    <w:name w:val="List Continue 3"/>
    <w:basedOn w:val="a6"/>
    <w:rsid w:val="00310F1F"/>
    <w:pPr>
      <w:suppressAutoHyphens w:val="0"/>
      <w:ind w:left="849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48">
    <w:name w:val="List Continue 4"/>
    <w:basedOn w:val="a6"/>
    <w:rsid w:val="00310F1F"/>
    <w:pPr>
      <w:suppressAutoHyphens w:val="0"/>
      <w:ind w:left="1132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55">
    <w:name w:val="List Continue 5"/>
    <w:basedOn w:val="a6"/>
    <w:rsid w:val="00310F1F"/>
    <w:pPr>
      <w:suppressAutoHyphens w:val="0"/>
      <w:ind w:left="1415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fff6">
    <w:name w:val="Body Text First Indent"/>
    <w:basedOn w:val="af7"/>
    <w:link w:val="Chare"/>
    <w:rsid w:val="00310F1F"/>
    <w:pPr>
      <w:suppressAutoHyphens w:val="0"/>
      <w:spacing w:after="120"/>
      <w:ind w:firstLine="21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e">
    <w:name w:val="Σώμα κείμενου Πρώτη Εσοχή Char"/>
    <w:basedOn w:val="Char3"/>
    <w:link w:val="afff6"/>
    <w:rsid w:val="00310F1F"/>
    <w:rPr>
      <w:rFonts w:ascii="Calibri" w:hAnsi="Calibri" w:cs="Calibri"/>
      <w:sz w:val="22"/>
      <w:szCs w:val="24"/>
      <w:lang w:val="en-GB" w:eastAsia="ar-SA"/>
    </w:rPr>
  </w:style>
  <w:style w:type="paragraph" w:styleId="2f2">
    <w:name w:val="Body Text First Indent 2"/>
    <w:basedOn w:val="aff"/>
    <w:link w:val="2Char2"/>
    <w:rsid w:val="00310F1F"/>
    <w:pPr>
      <w:suppressAutoHyphens w:val="0"/>
      <w:ind w:left="283" w:firstLine="21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2Char2">
    <w:name w:val="Σώμα κείμενου Πρώτη Εσοχή 2 Char"/>
    <w:basedOn w:val="Char10"/>
    <w:link w:val="2f2"/>
    <w:rsid w:val="00310F1F"/>
    <w:rPr>
      <w:rFonts w:ascii="Arial" w:hAnsi="Arial" w:cs="Arial"/>
      <w:sz w:val="22"/>
      <w:szCs w:val="24"/>
      <w:lang w:val="en-GB" w:eastAsia="ar-SA"/>
    </w:rPr>
  </w:style>
  <w:style w:type="paragraph" w:styleId="afff7">
    <w:name w:val="Title"/>
    <w:basedOn w:val="a6"/>
    <w:link w:val="Charf"/>
    <w:uiPriority w:val="10"/>
    <w:qFormat/>
    <w:rsid w:val="00310F1F"/>
    <w:pPr>
      <w:suppressAutoHyphens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  <w:lang w:val="el-GR" w:eastAsia="el-GR"/>
    </w:rPr>
  </w:style>
  <w:style w:type="character" w:customStyle="1" w:styleId="Charf">
    <w:name w:val="Τίτλος Char"/>
    <w:link w:val="afff7"/>
    <w:uiPriority w:val="10"/>
    <w:rsid w:val="00310F1F"/>
    <w:rPr>
      <w:rFonts w:ascii="Arial" w:hAnsi="Arial" w:cs="Arial"/>
      <w:b/>
      <w:bCs/>
      <w:kern w:val="28"/>
      <w:sz w:val="32"/>
      <w:szCs w:val="32"/>
    </w:rPr>
  </w:style>
  <w:style w:type="paragraph" w:styleId="a3">
    <w:name w:val="Block Text"/>
    <w:basedOn w:val="a6"/>
    <w:rsid w:val="00310F1F"/>
    <w:pPr>
      <w:numPr>
        <w:numId w:val="17"/>
      </w:numPr>
      <w:tabs>
        <w:tab w:val="clear" w:pos="360"/>
      </w:tabs>
      <w:suppressAutoHyphens w:val="0"/>
      <w:ind w:left="1440" w:right="144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paragraph" w:styleId="a2">
    <w:name w:val="Signature"/>
    <w:basedOn w:val="a6"/>
    <w:link w:val="Charf0"/>
    <w:rsid w:val="00310F1F"/>
    <w:pPr>
      <w:numPr>
        <w:numId w:val="18"/>
      </w:numPr>
      <w:tabs>
        <w:tab w:val="clear" w:pos="643"/>
      </w:tabs>
      <w:suppressAutoHyphens w:val="0"/>
      <w:spacing w:after="0"/>
      <w:ind w:left="4252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0">
    <w:name w:val="Υπογραφή Char"/>
    <w:basedOn w:val="a7"/>
    <w:link w:val="a2"/>
    <w:rsid w:val="00310F1F"/>
    <w:rPr>
      <w:lang w:bidi="ar-SA"/>
    </w:rPr>
  </w:style>
  <w:style w:type="paragraph" w:styleId="a1">
    <w:name w:val="E-mail Signature"/>
    <w:basedOn w:val="a6"/>
    <w:link w:val="Charf1"/>
    <w:rsid w:val="00310F1F"/>
    <w:pPr>
      <w:numPr>
        <w:numId w:val="19"/>
      </w:numPr>
      <w:tabs>
        <w:tab w:val="clear" w:pos="926"/>
      </w:tabs>
      <w:suppressAutoHyphens w:val="0"/>
      <w:spacing w:after="0"/>
      <w:ind w:left="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1">
    <w:name w:val="Υπογραφή ηλεκτρονικού ταχυδρομείου Char"/>
    <w:basedOn w:val="a7"/>
    <w:link w:val="a1"/>
    <w:rsid w:val="00310F1F"/>
    <w:rPr>
      <w:lang w:bidi="ar-SA"/>
    </w:rPr>
  </w:style>
  <w:style w:type="paragraph" w:styleId="a0">
    <w:name w:val="Subtitle"/>
    <w:basedOn w:val="a6"/>
    <w:link w:val="Charf2"/>
    <w:uiPriority w:val="11"/>
    <w:qFormat/>
    <w:rsid w:val="00310F1F"/>
    <w:pPr>
      <w:numPr>
        <w:numId w:val="20"/>
      </w:numPr>
      <w:tabs>
        <w:tab w:val="clear" w:pos="1209"/>
      </w:tabs>
      <w:suppressAutoHyphens w:val="0"/>
      <w:spacing w:after="60"/>
      <w:ind w:left="0" w:firstLine="0"/>
      <w:jc w:val="center"/>
      <w:outlineLvl w:val="1"/>
    </w:pPr>
    <w:rPr>
      <w:rFonts w:ascii="Arial" w:hAnsi="Arial" w:cs="Arial"/>
      <w:sz w:val="24"/>
      <w:lang w:val="el-GR" w:eastAsia="el-GR"/>
    </w:rPr>
  </w:style>
  <w:style w:type="character" w:customStyle="1" w:styleId="Charf2">
    <w:name w:val="Υπότιτλος Char"/>
    <w:link w:val="a0"/>
    <w:uiPriority w:val="11"/>
    <w:rsid w:val="00310F1F"/>
    <w:rPr>
      <w:rFonts w:ascii="Arial" w:hAnsi="Arial" w:cs="Arial"/>
      <w:sz w:val="24"/>
      <w:szCs w:val="24"/>
      <w:lang w:bidi="ar-SA"/>
    </w:rPr>
  </w:style>
  <w:style w:type="paragraph" w:styleId="a">
    <w:name w:val="Salutation"/>
    <w:basedOn w:val="a6"/>
    <w:next w:val="a6"/>
    <w:link w:val="Charf3"/>
    <w:rsid w:val="00310F1F"/>
    <w:pPr>
      <w:numPr>
        <w:numId w:val="21"/>
      </w:numPr>
      <w:tabs>
        <w:tab w:val="clear" w:pos="1492"/>
      </w:tabs>
      <w:suppressAutoHyphens w:val="0"/>
      <w:spacing w:after="0"/>
      <w:ind w:left="0" w:firstLine="0"/>
      <w:jc w:val="left"/>
    </w:pPr>
    <w:rPr>
      <w:rFonts w:ascii="Times New Roman" w:hAnsi="Times New Roman" w:cs="Times New Roman"/>
      <w:sz w:val="20"/>
      <w:szCs w:val="20"/>
      <w:lang w:val="el-GR" w:eastAsia="el-GR"/>
    </w:rPr>
  </w:style>
  <w:style w:type="character" w:customStyle="1" w:styleId="Charf3">
    <w:name w:val="Χαιρετισμός Char"/>
    <w:basedOn w:val="a7"/>
    <w:link w:val="a"/>
    <w:rsid w:val="00310F1F"/>
    <w:rPr>
      <w:lang w:bidi="ar-SA"/>
    </w:rPr>
  </w:style>
  <w:style w:type="paragraph" w:customStyle="1" w:styleId="msonormal0">
    <w:name w:val="msonormal"/>
    <w:basedOn w:val="a6"/>
    <w:rsid w:val="00310F1F"/>
    <w:pPr>
      <w:suppressAutoHyphens w:val="0"/>
      <w:spacing w:before="100" w:beforeAutospacing="1" w:after="100" w:afterAutospacing="1"/>
      <w:jc w:val="left"/>
    </w:pPr>
    <w:rPr>
      <w:rFonts w:ascii="Times New Roman" w:hAnsi="Times New Roman" w:cs="Times New Roman"/>
      <w:sz w:val="24"/>
      <w:lang w:val="en-US" w:eastAsia="en-US"/>
    </w:rPr>
  </w:style>
  <w:style w:type="paragraph" w:customStyle="1" w:styleId="xl68">
    <w:name w:val="xl68"/>
    <w:basedOn w:val="a6"/>
    <w:rsid w:val="00310F1F"/>
    <w:pPr>
      <w:suppressAutoHyphens w:val="0"/>
      <w:spacing w:before="100" w:beforeAutospacing="1" w:after="100" w:afterAutospacing="1"/>
      <w:jc w:val="left"/>
    </w:pPr>
    <w:rPr>
      <w:sz w:val="20"/>
      <w:szCs w:val="20"/>
      <w:lang w:val="en-US" w:eastAsia="en-US"/>
    </w:rPr>
  </w:style>
  <w:style w:type="paragraph" w:customStyle="1" w:styleId="xl69">
    <w:name w:val="xl69"/>
    <w:basedOn w:val="a6"/>
    <w:rsid w:val="00310F1F"/>
    <w:pPr>
      <w:suppressAutoHyphens w:val="0"/>
      <w:spacing w:before="100" w:beforeAutospacing="1" w:after="100" w:afterAutospacing="1"/>
      <w:jc w:val="center"/>
    </w:pPr>
    <w:rPr>
      <w:b/>
      <w:bCs/>
      <w:sz w:val="20"/>
      <w:szCs w:val="20"/>
      <w:lang w:val="en-US" w:eastAsia="en-US"/>
    </w:rPr>
  </w:style>
  <w:style w:type="paragraph" w:customStyle="1" w:styleId="xl70">
    <w:name w:val="xl70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hd w:val="clear" w:color="000000" w:fill="808080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FFFFFF"/>
      <w:sz w:val="18"/>
      <w:szCs w:val="18"/>
      <w:lang w:val="en-US" w:eastAsia="en-US"/>
    </w:rPr>
  </w:style>
  <w:style w:type="paragraph" w:customStyle="1" w:styleId="xl71">
    <w:name w:val="xl71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2">
    <w:name w:val="xl72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3">
    <w:name w:val="xl73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4">
    <w:name w:val="xl74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righ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5">
    <w:name w:val="xl75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6">
    <w:name w:val="xl76"/>
    <w:basedOn w:val="a6"/>
    <w:rsid w:val="00310F1F"/>
    <w:pPr>
      <w:pBdr>
        <w:top w:val="single" w:sz="4" w:space="0" w:color="D9D9D9"/>
        <w:bottom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7">
    <w:name w:val="xl77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8">
    <w:name w:val="xl78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79">
    <w:name w:val="xl79"/>
    <w:basedOn w:val="a6"/>
    <w:rsid w:val="00310F1F"/>
    <w:pPr>
      <w:pBdr>
        <w:top w:val="single" w:sz="4" w:space="0" w:color="D9D9D9"/>
        <w:bottom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0">
    <w:name w:val="xl80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FFE79B"/>
      <w:suppressAutoHyphens w:val="0"/>
      <w:spacing w:before="100" w:beforeAutospacing="1" w:after="100" w:afterAutospacing="1"/>
      <w:jc w:val="center"/>
      <w:textAlignment w:val="center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1">
    <w:name w:val="xl81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2">
    <w:name w:val="xl82"/>
    <w:basedOn w:val="a6"/>
    <w:rsid w:val="00310F1F"/>
    <w:pPr>
      <w:pBdr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3">
    <w:name w:val="xl83"/>
    <w:basedOn w:val="a6"/>
    <w:rsid w:val="00310F1F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4">
    <w:name w:val="xl84"/>
    <w:basedOn w:val="a6"/>
    <w:rsid w:val="00310F1F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lang w:val="en-US" w:eastAsia="en-US"/>
    </w:rPr>
  </w:style>
  <w:style w:type="paragraph" w:customStyle="1" w:styleId="xl85">
    <w:name w:val="xl85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6">
    <w:name w:val="xl86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</w:pBdr>
      <w:suppressAutoHyphens w:val="0"/>
      <w:spacing w:before="100" w:beforeAutospacing="1" w:after="100" w:afterAutospacing="1"/>
      <w:jc w:val="left"/>
    </w:pPr>
    <w:rPr>
      <w:rFonts w:ascii="Century Gothic" w:hAnsi="Century Gothic" w:cs="Times New Roman"/>
      <w:sz w:val="18"/>
      <w:szCs w:val="18"/>
      <w:lang w:val="en-US" w:eastAsia="en-US"/>
    </w:rPr>
  </w:style>
  <w:style w:type="paragraph" w:customStyle="1" w:styleId="xl87">
    <w:name w:val="xl87"/>
    <w:basedOn w:val="a6"/>
    <w:rsid w:val="00310F1F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8">
    <w:name w:val="xl88"/>
    <w:basedOn w:val="a6"/>
    <w:rsid w:val="00310F1F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89">
    <w:name w:val="xl89"/>
    <w:basedOn w:val="a6"/>
    <w:rsid w:val="00310F1F"/>
    <w:pPr>
      <w:pBdr>
        <w:top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0">
    <w:name w:val="xl90"/>
    <w:basedOn w:val="a6"/>
    <w:rsid w:val="00310F1F"/>
    <w:pPr>
      <w:pBdr>
        <w:top w:val="single" w:sz="4" w:space="0" w:color="D9D9D9"/>
      </w:pBdr>
      <w:suppressAutoHyphens w:val="0"/>
      <w:spacing w:before="100" w:beforeAutospacing="1" w:after="100" w:afterAutospacing="1"/>
      <w:jc w:val="center"/>
    </w:pPr>
    <w:rPr>
      <w:sz w:val="20"/>
      <w:szCs w:val="20"/>
      <w:lang w:val="en-US" w:eastAsia="en-US"/>
    </w:rPr>
  </w:style>
  <w:style w:type="paragraph" w:customStyle="1" w:styleId="xl91">
    <w:name w:val="xl91"/>
    <w:basedOn w:val="a6"/>
    <w:rsid w:val="00310F1F"/>
    <w:pPr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color w:val="595959"/>
      <w:sz w:val="18"/>
      <w:szCs w:val="18"/>
      <w:u w:val="single"/>
      <w:lang w:val="en-US" w:eastAsia="en-US"/>
    </w:rPr>
  </w:style>
  <w:style w:type="paragraph" w:customStyle="1" w:styleId="xl92">
    <w:name w:val="xl92"/>
    <w:basedOn w:val="a6"/>
    <w:rsid w:val="00310F1F"/>
    <w:pPr>
      <w:pBdr>
        <w:top w:val="single" w:sz="4" w:space="0" w:color="D9D9D9"/>
        <w:left w:val="single" w:sz="4" w:space="0" w:color="D9D9D9"/>
        <w:bottom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paragraph" w:customStyle="1" w:styleId="xl93">
    <w:name w:val="xl93"/>
    <w:basedOn w:val="a6"/>
    <w:rsid w:val="00310F1F"/>
    <w:pPr>
      <w:pBdr>
        <w:top w:val="single" w:sz="4" w:space="0" w:color="D9D9D9"/>
        <w:bottom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paragraph" w:customStyle="1" w:styleId="xl94">
    <w:name w:val="xl94"/>
    <w:basedOn w:val="a6"/>
    <w:rsid w:val="00310F1F"/>
    <w:pPr>
      <w:pBdr>
        <w:top w:val="single" w:sz="4" w:space="0" w:color="D9D9D9"/>
        <w:bottom w:val="single" w:sz="4" w:space="0" w:color="D9D9D9"/>
        <w:right w:val="single" w:sz="4" w:space="0" w:color="D9D9D9"/>
      </w:pBdr>
      <w:shd w:val="clear" w:color="000000" w:fill="8DB4E2"/>
      <w:suppressAutoHyphens w:val="0"/>
      <w:spacing w:before="100" w:beforeAutospacing="1" w:after="100" w:afterAutospacing="1"/>
      <w:jc w:val="center"/>
    </w:pPr>
    <w:rPr>
      <w:rFonts w:ascii="Century Gothic" w:hAnsi="Century Gothic" w:cs="Times New Roman"/>
      <w:b/>
      <w:bCs/>
      <w:sz w:val="18"/>
      <w:szCs w:val="18"/>
      <w:lang w:val="en-US" w:eastAsia="en-US"/>
    </w:rPr>
  </w:style>
  <w:style w:type="table" w:customStyle="1" w:styleId="1f">
    <w:name w:val="Πλέγμα πίνακα1"/>
    <w:basedOn w:val="a8"/>
    <w:next w:val="affb"/>
    <w:uiPriority w:val="59"/>
    <w:rsid w:val="00A02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3">
    <w:name w:val="Πλέγμα πίνακα2"/>
    <w:basedOn w:val="a8"/>
    <w:next w:val="affb"/>
    <w:uiPriority w:val="39"/>
    <w:rsid w:val="005053C2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1">
    <w:name w:val="Κείμενο - 1"/>
    <w:rsid w:val="00BD7320"/>
    <w:pPr>
      <w:keepLines/>
      <w:tabs>
        <w:tab w:val="left" w:pos="1482"/>
        <w:tab w:val="left" w:pos="1995"/>
        <w:tab w:val="left" w:pos="2551"/>
        <w:tab w:val="left" w:pos="3402"/>
        <w:tab w:val="left" w:pos="4252"/>
      </w:tabs>
      <w:suppressAutoHyphens/>
      <w:spacing w:line="362" w:lineRule="atLeast"/>
      <w:ind w:left="1474" w:hanging="340"/>
      <w:jc w:val="both"/>
      <w:textAlignment w:val="baseline"/>
    </w:pPr>
    <w:rPr>
      <w:rFonts w:ascii="HellasArial" w:hAnsi="HellasArial" w:cs="HellasArial"/>
      <w:color w:val="000000"/>
      <w:kern w:val="1"/>
      <w:sz w:val="24"/>
      <w:lang w:eastAsia="zh-CN" w:bidi="ar-SA"/>
    </w:rPr>
  </w:style>
  <w:style w:type="paragraph" w:styleId="afff8">
    <w:name w:val="No Spacing"/>
    <w:uiPriority w:val="1"/>
    <w:qFormat/>
    <w:rsid w:val="00BD7320"/>
    <w:pPr>
      <w:suppressAutoHyphens/>
    </w:pPr>
    <w:rPr>
      <w:rFonts w:ascii="Calibri" w:eastAsia="Calibri" w:hAnsi="Calibri"/>
      <w:sz w:val="22"/>
      <w:szCs w:val="22"/>
      <w:lang w:val="en-US" w:eastAsia="zh-CN" w:bidi="ar-SA"/>
    </w:rPr>
  </w:style>
  <w:style w:type="character" w:customStyle="1" w:styleId="2f4">
    <w:name w:val="Επικεφαλίδα #2"/>
    <w:rsid w:val="00BD73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el-GR"/>
    </w:rPr>
  </w:style>
  <w:style w:type="character" w:customStyle="1" w:styleId="2f5">
    <w:name w:val="Σώμα κειμένου (2)_"/>
    <w:link w:val="2f6"/>
    <w:rsid w:val="00BD7320"/>
    <w:rPr>
      <w:b/>
      <w:bCs/>
      <w:sz w:val="23"/>
      <w:szCs w:val="23"/>
      <w:shd w:val="clear" w:color="auto" w:fill="FFFFFF"/>
    </w:rPr>
  </w:style>
  <w:style w:type="paragraph" w:customStyle="1" w:styleId="49">
    <w:name w:val="Σώμα κειμένου4"/>
    <w:basedOn w:val="a6"/>
    <w:rsid w:val="00BD7320"/>
    <w:pPr>
      <w:widowControl w:val="0"/>
      <w:shd w:val="clear" w:color="auto" w:fill="FFFFFF"/>
      <w:suppressAutoHyphens w:val="0"/>
      <w:spacing w:before="60" w:after="60" w:line="0" w:lineRule="atLeast"/>
      <w:jc w:val="center"/>
    </w:pPr>
    <w:rPr>
      <w:rFonts w:ascii="Times New Roman" w:hAnsi="Times New Roman" w:cs="Times New Roman"/>
      <w:sz w:val="23"/>
      <w:szCs w:val="23"/>
      <w:lang w:val="el-GR" w:eastAsia="el-GR"/>
    </w:rPr>
  </w:style>
  <w:style w:type="paragraph" w:customStyle="1" w:styleId="2f6">
    <w:name w:val="Σώμα κειμένου (2)"/>
    <w:basedOn w:val="a6"/>
    <w:link w:val="2f5"/>
    <w:rsid w:val="00BD7320"/>
    <w:pPr>
      <w:widowControl w:val="0"/>
      <w:shd w:val="clear" w:color="auto" w:fill="FFFFFF"/>
      <w:suppressAutoHyphens w:val="0"/>
      <w:spacing w:before="2400" w:after="360" w:line="0" w:lineRule="atLeast"/>
      <w:jc w:val="center"/>
    </w:pPr>
    <w:rPr>
      <w:rFonts w:ascii="Times New Roman" w:hAnsi="Times New Roman" w:cs="Times New Roman"/>
      <w:b/>
      <w:bCs/>
      <w:sz w:val="23"/>
      <w:szCs w:val="23"/>
      <w:lang w:val="el-GR" w:eastAsia="el-GR"/>
    </w:rPr>
  </w:style>
  <w:style w:type="table" w:customStyle="1" w:styleId="4-31">
    <w:name w:val="Πίνακας 4 με πλέγμα - Έμφαση 31"/>
    <w:basedOn w:val="a8"/>
    <w:next w:val="4-3"/>
    <w:uiPriority w:val="49"/>
    <w:rsid w:val="0002373E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C2D69B"/>
        <w:left w:val="single" w:sz="4" w:space="0" w:color="C2D69B"/>
        <w:bottom w:val="single" w:sz="4" w:space="0" w:color="C2D69B"/>
        <w:right w:val="single" w:sz="4" w:space="0" w:color="C2D69B"/>
        <w:insideH w:val="single" w:sz="4" w:space="0" w:color="C2D69B"/>
        <w:insideV w:val="single" w:sz="4" w:space="0" w:color="C2D69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9BBB59"/>
          <w:left w:val="single" w:sz="4" w:space="0" w:color="9BBB59"/>
          <w:bottom w:val="single" w:sz="4" w:space="0" w:color="9BBB59"/>
          <w:right w:val="single" w:sz="4" w:space="0" w:color="9BBB59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</w:rPr>
      <w:tblPr/>
      <w:tcPr>
        <w:tcBorders>
          <w:top w:val="double" w:sz="4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/>
      </w:tcPr>
    </w:tblStylePr>
    <w:tblStylePr w:type="band1Horz">
      <w:tblPr/>
      <w:tcPr>
        <w:shd w:val="clear" w:color="auto" w:fill="EAF1DD"/>
      </w:tcPr>
    </w:tblStylePr>
  </w:style>
  <w:style w:type="table" w:styleId="4-3">
    <w:name w:val="Grid Table 4 Accent 3"/>
    <w:basedOn w:val="a8"/>
    <w:uiPriority w:val="49"/>
    <w:rsid w:val="0002373E"/>
    <w:tblPr>
      <w:tblStyleRowBandSize w:val="1"/>
      <w:tblStyleColBandSize w:val="1"/>
      <w:tblBorders>
        <w:top w:val="single" w:sz="4" w:space="0" w:color="47D459"/>
        <w:left w:val="single" w:sz="4" w:space="0" w:color="47D459"/>
        <w:bottom w:val="single" w:sz="4" w:space="0" w:color="47D459"/>
        <w:right w:val="single" w:sz="4" w:space="0" w:color="47D459"/>
        <w:insideH w:val="single" w:sz="4" w:space="0" w:color="47D459"/>
        <w:insideV w:val="single" w:sz="4" w:space="0" w:color="47D45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196B24"/>
          <w:left w:val="single" w:sz="4" w:space="0" w:color="196B24"/>
          <w:bottom w:val="single" w:sz="4" w:space="0" w:color="196B24"/>
          <w:right w:val="single" w:sz="4" w:space="0" w:color="196B24"/>
          <w:insideH w:val="nil"/>
          <w:insideV w:val="nil"/>
        </w:tcBorders>
        <w:shd w:val="clear" w:color="auto" w:fill="196B24"/>
      </w:tcPr>
    </w:tblStylePr>
    <w:tblStylePr w:type="lastRow">
      <w:rPr>
        <w:b/>
        <w:bCs/>
      </w:rPr>
      <w:tblPr/>
      <w:tcPr>
        <w:tcBorders>
          <w:top w:val="double" w:sz="4" w:space="0" w:color="196B2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F0C7"/>
      </w:tcPr>
    </w:tblStylePr>
    <w:tblStylePr w:type="band1Horz">
      <w:tblPr/>
      <w:tcPr>
        <w:shd w:val="clear" w:color="auto" w:fill="C1F0C7"/>
      </w:tcPr>
    </w:tblStylePr>
  </w:style>
  <w:style w:type="paragraph" w:styleId="afff9">
    <w:name w:val="caption"/>
    <w:basedOn w:val="a6"/>
    <w:next w:val="a6"/>
    <w:uiPriority w:val="35"/>
    <w:unhideWhenUsed/>
    <w:qFormat/>
    <w:rsid w:val="002F6E8F"/>
    <w:pPr>
      <w:suppressAutoHyphens w:val="0"/>
      <w:spacing w:after="0"/>
      <w:jc w:val="left"/>
    </w:pPr>
    <w:rPr>
      <w:rFonts w:ascii="Times New Roman" w:eastAsia="Aptos" w:hAnsi="Times New Roman" w:cs="Times New Roman"/>
      <w:i/>
      <w:iCs/>
      <w:color w:val="0E2841"/>
      <w:kern w:val="2"/>
      <w:sz w:val="18"/>
      <w:szCs w:val="18"/>
      <w:lang w:val="el-GR" w:eastAsia="en-US"/>
    </w:rPr>
  </w:style>
  <w:style w:type="paragraph" w:styleId="afffa">
    <w:name w:val="Quote"/>
    <w:basedOn w:val="a6"/>
    <w:next w:val="a6"/>
    <w:link w:val="Charf4"/>
    <w:uiPriority w:val="29"/>
    <w:qFormat/>
    <w:rsid w:val="002F6E8F"/>
    <w:pPr>
      <w:suppressAutoHyphens w:val="0"/>
      <w:spacing w:before="160" w:after="160"/>
      <w:jc w:val="center"/>
    </w:pPr>
    <w:rPr>
      <w:rFonts w:ascii="Times New Roman" w:eastAsia="Aptos" w:hAnsi="Times New Roman" w:cs="Times New Roman"/>
      <w:i/>
      <w:iCs/>
      <w:color w:val="404040"/>
      <w:kern w:val="2"/>
      <w:sz w:val="20"/>
      <w:szCs w:val="20"/>
      <w:lang w:val="el-GR" w:eastAsia="en-US"/>
    </w:rPr>
  </w:style>
  <w:style w:type="character" w:customStyle="1" w:styleId="Charf4">
    <w:name w:val="Απόσπασμα Char"/>
    <w:basedOn w:val="a7"/>
    <w:link w:val="afffa"/>
    <w:uiPriority w:val="29"/>
    <w:rsid w:val="002F6E8F"/>
    <w:rPr>
      <w:rFonts w:eastAsia="Aptos"/>
      <w:i/>
      <w:iCs/>
      <w:color w:val="404040"/>
      <w:kern w:val="2"/>
      <w:lang w:eastAsia="en-US" w:bidi="ar-SA"/>
    </w:rPr>
  </w:style>
  <w:style w:type="character" w:styleId="afffb">
    <w:name w:val="Intense Emphasis"/>
    <w:uiPriority w:val="21"/>
    <w:qFormat/>
    <w:rsid w:val="002F6E8F"/>
    <w:rPr>
      <w:i/>
      <w:iCs/>
      <w:color w:val="0F4761"/>
    </w:rPr>
  </w:style>
  <w:style w:type="paragraph" w:styleId="afffc">
    <w:name w:val="Intense Quote"/>
    <w:basedOn w:val="a6"/>
    <w:next w:val="a6"/>
    <w:link w:val="Charf5"/>
    <w:uiPriority w:val="30"/>
    <w:qFormat/>
    <w:rsid w:val="002F6E8F"/>
    <w:pPr>
      <w:pBdr>
        <w:top w:val="single" w:sz="4" w:space="10" w:color="0F4761"/>
        <w:bottom w:val="single" w:sz="4" w:space="10" w:color="0F4761"/>
      </w:pBdr>
      <w:suppressAutoHyphens w:val="0"/>
      <w:spacing w:before="360" w:after="360"/>
      <w:ind w:left="864" w:right="864"/>
      <w:jc w:val="center"/>
    </w:pPr>
    <w:rPr>
      <w:rFonts w:ascii="Times New Roman" w:eastAsia="Aptos" w:hAnsi="Times New Roman" w:cs="Times New Roman"/>
      <w:i/>
      <w:iCs/>
      <w:color w:val="0F4761"/>
      <w:kern w:val="2"/>
      <w:sz w:val="20"/>
      <w:szCs w:val="20"/>
      <w:lang w:val="el-GR" w:eastAsia="en-US"/>
    </w:rPr>
  </w:style>
  <w:style w:type="character" w:customStyle="1" w:styleId="Charf5">
    <w:name w:val="Έντονο απόσπ. Char"/>
    <w:basedOn w:val="a7"/>
    <w:link w:val="afffc"/>
    <w:uiPriority w:val="30"/>
    <w:rsid w:val="002F6E8F"/>
    <w:rPr>
      <w:rFonts w:eastAsia="Aptos"/>
      <w:i/>
      <w:iCs/>
      <w:color w:val="0F4761"/>
      <w:kern w:val="2"/>
      <w:lang w:eastAsia="en-US" w:bidi="ar-SA"/>
    </w:rPr>
  </w:style>
  <w:style w:type="character" w:styleId="afffd">
    <w:name w:val="Intense Reference"/>
    <w:uiPriority w:val="32"/>
    <w:qFormat/>
    <w:rsid w:val="002F6E8F"/>
    <w:rPr>
      <w:b/>
      <w:bCs/>
      <w:smallCaps/>
      <w:color w:val="0F4761"/>
      <w:spacing w:val="5"/>
    </w:rPr>
  </w:style>
  <w:style w:type="numbering" w:customStyle="1" w:styleId="1f0">
    <w:name w:val="Χωρίς λίστα1"/>
    <w:next w:val="a9"/>
    <w:uiPriority w:val="99"/>
    <w:semiHidden/>
    <w:unhideWhenUsed/>
    <w:rsid w:val="002F6E8F"/>
  </w:style>
  <w:style w:type="table" w:customStyle="1" w:styleId="TableNormal">
    <w:name w:val="Table Normal"/>
    <w:uiPriority w:val="2"/>
    <w:semiHidden/>
    <w:unhideWhenUsed/>
    <w:qFormat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6"/>
    <w:uiPriority w:val="1"/>
    <w:qFormat/>
    <w:rsid w:val="002F6E8F"/>
    <w:pPr>
      <w:widowControl w:val="0"/>
      <w:suppressAutoHyphens w:val="0"/>
      <w:spacing w:after="0"/>
      <w:jc w:val="left"/>
    </w:pPr>
    <w:rPr>
      <w:rFonts w:eastAsia="Aptos" w:cs="Times New Roman"/>
      <w:szCs w:val="22"/>
      <w:lang w:val="en-US" w:eastAsia="en-US"/>
    </w:rPr>
  </w:style>
  <w:style w:type="character" w:customStyle="1" w:styleId="-10">
    <w:name w:val="Υπερ-σύνδεση1"/>
    <w:uiPriority w:val="99"/>
    <w:unhideWhenUsed/>
    <w:rsid w:val="002F6E8F"/>
    <w:rPr>
      <w:color w:val="0000FF"/>
      <w:u w:val="single"/>
    </w:rPr>
  </w:style>
  <w:style w:type="table" w:customStyle="1" w:styleId="5-61">
    <w:name w:val="Πίνακας 5 με σκούρο πλέγμα - Έμφαση 61"/>
    <w:basedOn w:val="a8"/>
    <w:next w:val="5-6"/>
    <w:uiPriority w:val="50"/>
    <w:rsid w:val="002F6E8F"/>
    <w:rPr>
      <w:rFonts w:ascii="Calibri" w:eastAsia="Aptos" w:hAnsi="Calibri"/>
      <w:sz w:val="22"/>
      <w:szCs w:val="22"/>
      <w:lang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2EFD9"/>
    </w:tcPr>
    <w:tblStylePr w:type="firstRow">
      <w:rPr>
        <w:b/>
        <w:bCs/>
        <w:color w:val="FFFFFF"/>
      </w:rPr>
      <w:tblPr/>
      <w:tcPr>
        <w:shd w:val="clear" w:color="auto" w:fill="85BD5F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70AD47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70AD47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70AD47"/>
      </w:tcPr>
    </w:tblStylePr>
    <w:tblStylePr w:type="band1Vert">
      <w:tblPr/>
      <w:tcPr>
        <w:shd w:val="clear" w:color="auto" w:fill="C5E0B3"/>
      </w:tcPr>
    </w:tblStylePr>
    <w:tblStylePr w:type="band1Horz">
      <w:tblPr/>
      <w:tcPr>
        <w:shd w:val="clear" w:color="auto" w:fill="C5E0B3"/>
      </w:tcPr>
    </w:tblStylePr>
    <w:tblStylePr w:type="band2Horz">
      <w:tblPr/>
      <w:tcPr>
        <w:shd w:val="clear" w:color="auto" w:fill="E2EFD9"/>
      </w:tcPr>
    </w:tblStylePr>
  </w:style>
  <w:style w:type="table" w:customStyle="1" w:styleId="5-62">
    <w:name w:val="Πίνακας 5 με σκούρο πλέγμα - Έμφαση 62"/>
    <w:basedOn w:val="a8"/>
    <w:next w:val="5-6"/>
    <w:uiPriority w:val="50"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FDE9D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F7964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F79646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D4B4"/>
      </w:tcPr>
    </w:tblStylePr>
  </w:style>
  <w:style w:type="character" w:customStyle="1" w:styleId="Char7">
    <w:name w:val="Χωρίς διάστιχο Char"/>
    <w:link w:val="19"/>
    <w:uiPriority w:val="1"/>
    <w:rsid w:val="002F6E8F"/>
    <w:rPr>
      <w:rFonts w:ascii="Calibri" w:hAnsi="Calibri" w:cs="Calibri"/>
      <w:sz w:val="22"/>
      <w:szCs w:val="24"/>
      <w:lang w:val="en-GB" w:eastAsia="ar-SA" w:bidi="ar-SA"/>
    </w:rPr>
  </w:style>
  <w:style w:type="table" w:customStyle="1" w:styleId="510">
    <w:name w:val="Απλός πίνακας 51"/>
    <w:basedOn w:val="a8"/>
    <w:next w:val="56"/>
    <w:uiPriority w:val="45"/>
    <w:rsid w:val="002F6E8F"/>
    <w:pPr>
      <w:widowControl w:val="0"/>
    </w:pPr>
    <w:rPr>
      <w:rFonts w:ascii="Calibri" w:eastAsia="Aptos" w:hAnsi="Calibri"/>
      <w:sz w:val="22"/>
      <w:szCs w:val="22"/>
      <w:lang w:val="en-US" w:eastAsia="en-US" w:bidi="ar-SA"/>
    </w:rPr>
    <w:tblPr>
      <w:tblStyleRowBandSize w:val="1"/>
      <w:tblStyleColBandSize w:val="1"/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5-6">
    <w:name w:val="Grid Table 5 Dark Accent 6"/>
    <w:basedOn w:val="a8"/>
    <w:uiPriority w:val="50"/>
    <w:rsid w:val="002F6E8F"/>
    <w:rPr>
      <w:rFonts w:eastAsia="Aptos"/>
      <w:kern w:val="2"/>
      <w:lang w:eastAsia="en-US" w:bidi="ar-SA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9F2D0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EA72E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EA72E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EA72E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EA72E"/>
      </w:tcPr>
    </w:tblStylePr>
    <w:tblStylePr w:type="band1Vert">
      <w:tblPr/>
      <w:tcPr>
        <w:shd w:val="clear" w:color="auto" w:fill="B3E5A1"/>
      </w:tcPr>
    </w:tblStylePr>
    <w:tblStylePr w:type="band1Horz">
      <w:tblPr/>
      <w:tcPr>
        <w:shd w:val="clear" w:color="auto" w:fill="B3E5A1"/>
      </w:tcPr>
    </w:tblStylePr>
  </w:style>
  <w:style w:type="table" w:styleId="56">
    <w:name w:val="Plain Table 5"/>
    <w:basedOn w:val="a8"/>
    <w:uiPriority w:val="45"/>
    <w:rsid w:val="002F6E8F"/>
    <w:rPr>
      <w:rFonts w:eastAsia="Aptos"/>
      <w:kern w:val="2"/>
      <w:lang w:eastAsia="en-US" w:bidi="ar-SA"/>
    </w:rPr>
    <w:tblPr>
      <w:tblStyleRowBandSize w:val="1"/>
      <w:tblStyleColBandSize w:val="1"/>
    </w:tblPr>
    <w:tblStylePr w:type="firstRow">
      <w:rPr>
        <w:rFonts w:ascii="Aptos Display" w:eastAsia="Times New Roman" w:hAnsi="Aptos Display" w:cs="Times New Roman"/>
        <w:i/>
        <w:iCs/>
        <w:sz w:val="26"/>
      </w:rPr>
      <w:tblPr/>
      <w:tcPr>
        <w:tcBorders>
          <w:bottom w:val="single" w:sz="4" w:space="0" w:color="7F7F7F"/>
        </w:tcBorders>
        <w:shd w:val="clear" w:color="auto" w:fill="FFFFFF"/>
      </w:tcPr>
    </w:tblStylePr>
    <w:tblStylePr w:type="lastRow">
      <w:rPr>
        <w:rFonts w:ascii="Aptos Display" w:eastAsia="Times New Roman" w:hAnsi="Aptos Display" w:cs="Times New Roman"/>
        <w:i/>
        <w:iCs/>
        <w:sz w:val="26"/>
      </w:rPr>
      <w:tblPr/>
      <w:tcPr>
        <w:tcBorders>
          <w:top w:val="single" w:sz="4" w:space="0" w:color="7F7F7F"/>
        </w:tcBorders>
        <w:shd w:val="clear" w:color="auto" w:fill="FFFFFF"/>
      </w:tcPr>
    </w:tblStylePr>
    <w:tblStylePr w:type="firstCol">
      <w:pPr>
        <w:jc w:val="right"/>
      </w:pPr>
      <w:rPr>
        <w:rFonts w:ascii="Aptos Display" w:eastAsia="Times New Roman" w:hAnsi="Aptos Display" w:cs="Times New Roman"/>
        <w:i/>
        <w:iCs/>
        <w:sz w:val="26"/>
      </w:rPr>
      <w:tblPr/>
      <w:tcPr>
        <w:tcBorders>
          <w:right w:val="single" w:sz="4" w:space="0" w:color="7F7F7F"/>
        </w:tcBorders>
        <w:shd w:val="clear" w:color="auto" w:fill="FFFFFF"/>
      </w:tcPr>
    </w:tblStylePr>
    <w:tblStylePr w:type="lastCol">
      <w:rPr>
        <w:rFonts w:ascii="Aptos Display" w:eastAsia="Times New Roman" w:hAnsi="Aptos Display" w:cs="Times New Roman"/>
        <w:i/>
        <w:iCs/>
        <w:sz w:val="26"/>
      </w:rPr>
      <w:tblPr/>
      <w:tcPr>
        <w:tcBorders>
          <w:left w:val="single" w:sz="4" w:space="0" w:color="7F7F7F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334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DF7D61-E5C9-4ADD-92AF-1D0E98A52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eaadhsy</dc:creator>
  <cp:keywords/>
  <dc:description/>
  <cp:lastModifiedBy>user039</cp:lastModifiedBy>
  <cp:revision>12</cp:revision>
  <cp:lastPrinted>2024-03-13T09:39:00Z</cp:lastPrinted>
  <dcterms:created xsi:type="dcterms:W3CDTF">2024-12-29T04:30:00Z</dcterms:created>
  <dcterms:modified xsi:type="dcterms:W3CDTF">2024-12-30T07:02:00Z</dcterms:modified>
</cp:coreProperties>
</file>