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8EC1AE" w14:textId="54C25E87" w:rsidR="007C1C46" w:rsidRPr="005C57FF" w:rsidRDefault="007C1C46" w:rsidP="007C1C46">
      <w:pPr>
        <w:pStyle w:val="1"/>
        <w:rPr>
          <w:color w:val="auto"/>
          <w:sz w:val="24"/>
          <w:szCs w:val="24"/>
          <w:lang w:val="el-GR"/>
        </w:rPr>
      </w:pPr>
      <w:bookmarkStart w:id="0" w:name="OLE_LINK8"/>
      <w:bookmarkStart w:id="1" w:name="OLE_LINK9"/>
      <w:bookmarkStart w:id="2" w:name="_Hlk180834721"/>
      <w:bookmarkStart w:id="3" w:name="_Toc191029868"/>
      <w:bookmarkStart w:id="4" w:name="_Toc191271695"/>
      <w:bookmarkStart w:id="5" w:name="bookmark3"/>
      <w:r w:rsidRPr="005C57FF">
        <w:rPr>
          <w:color w:val="auto"/>
          <w:sz w:val="24"/>
          <w:szCs w:val="24"/>
          <w:lang w:val="el-GR"/>
        </w:rPr>
        <w:t>ΠΑΡΑΡΤΗΜΑ ΙΙΙ – Έντυπο Οικονομικής Προσφοράς</w:t>
      </w:r>
      <w:bookmarkEnd w:id="3"/>
      <w:bookmarkEnd w:id="4"/>
    </w:p>
    <w:p w14:paraId="559C3578" w14:textId="77777777" w:rsidR="001E56CC" w:rsidRDefault="001E56CC" w:rsidP="00772100">
      <w:pPr>
        <w:keepNext/>
        <w:keepLines/>
        <w:widowControl w:val="0"/>
        <w:suppressAutoHyphens w:val="0"/>
        <w:spacing w:after="60"/>
        <w:jc w:val="left"/>
        <w:outlineLvl w:val="0"/>
        <w:rPr>
          <w:rFonts w:asciiTheme="majorBidi" w:hAnsiTheme="majorBidi" w:cstheme="majorBidi"/>
          <w:color w:val="FF0000"/>
          <w:sz w:val="21"/>
          <w:szCs w:val="21"/>
          <w:lang w:val="el-GR"/>
        </w:rPr>
      </w:pPr>
    </w:p>
    <w:p w14:paraId="1D1F2C15" w14:textId="77777777" w:rsidR="007C1C46" w:rsidRPr="007A7C8B" w:rsidRDefault="007C1C46" w:rsidP="00772100">
      <w:pPr>
        <w:keepNext/>
        <w:keepLines/>
        <w:widowControl w:val="0"/>
        <w:suppressAutoHyphens w:val="0"/>
        <w:spacing w:after="60"/>
        <w:jc w:val="left"/>
        <w:outlineLvl w:val="0"/>
        <w:rPr>
          <w:rFonts w:asciiTheme="majorBidi" w:hAnsiTheme="majorBidi" w:cstheme="majorBidi"/>
          <w:b/>
          <w:bCs/>
          <w:color w:val="FF0000"/>
          <w:sz w:val="21"/>
          <w:szCs w:val="21"/>
          <w:lang w:val="el-GR"/>
        </w:rPr>
      </w:pPr>
    </w:p>
    <w:p w14:paraId="7C8F2112" w14:textId="0936E9A6" w:rsidR="007A7C8B" w:rsidRPr="007A7C8B" w:rsidRDefault="007A7C8B" w:rsidP="007A7C8B">
      <w:pPr>
        <w:jc w:val="left"/>
        <w:rPr>
          <w:b/>
          <w:bCs/>
          <w:lang w:val="el-GR"/>
        </w:rPr>
      </w:pPr>
      <w:r w:rsidRPr="007A7C8B">
        <w:rPr>
          <w:b/>
          <w:bCs/>
          <w:lang w:val="el-GR"/>
        </w:rPr>
        <w:t xml:space="preserve">                             </w:t>
      </w:r>
      <w:r w:rsidRPr="007A7C8B">
        <w:rPr>
          <w:b/>
          <w:bCs/>
          <w:lang w:val="el-GR"/>
        </w:rPr>
        <w:t>ΠΡΟΜΗΘΕΙΑ ΕΝΤΥΠΩΝ ΛΟΓΑΡΙΑΣΜΩΝ ΚΑΙ ΦΑΚΕΛΩΝ ΑΠΟΣΤΟΛΗΣ ΛΟΓΑΡΙΑΣΜΩΝ</w:t>
      </w:r>
    </w:p>
    <w:p w14:paraId="19F4A7CD" w14:textId="77777777" w:rsidR="007A7C8B" w:rsidRPr="007A7C8B" w:rsidRDefault="007A7C8B" w:rsidP="007A7C8B">
      <w:pPr>
        <w:jc w:val="left"/>
        <w:rPr>
          <w:b/>
          <w:bCs/>
          <w:lang w:val="el-GR"/>
        </w:rPr>
      </w:pPr>
    </w:p>
    <w:p w14:paraId="59D62B7A" w14:textId="5E416EF9" w:rsidR="007A7C8B" w:rsidRPr="007A7C8B" w:rsidRDefault="007A7C8B" w:rsidP="007A7C8B">
      <w:pPr>
        <w:jc w:val="left"/>
        <w:rPr>
          <w:b/>
          <w:bCs/>
          <w:lang w:val="el-GR"/>
        </w:rPr>
      </w:pPr>
      <w:r w:rsidRPr="007A7C8B">
        <w:rPr>
          <w:b/>
          <w:bCs/>
          <w:lang w:val="el-GR"/>
        </w:rPr>
        <w:t xml:space="preserve">                                                                              </w:t>
      </w:r>
      <w:r w:rsidRPr="007A7C8B">
        <w:rPr>
          <w:b/>
          <w:bCs/>
          <w:lang w:val="el-GR"/>
        </w:rPr>
        <w:t>ΑΡ. ΔΙΑΚ. 4/25</w:t>
      </w:r>
    </w:p>
    <w:p w14:paraId="7EBC2174" w14:textId="77777777" w:rsidR="007C1C46" w:rsidRPr="007A7C8B" w:rsidRDefault="007C1C46" w:rsidP="007A7C8B">
      <w:pPr>
        <w:jc w:val="left"/>
        <w:rPr>
          <w:lang w:val="el-GR"/>
        </w:rPr>
      </w:pPr>
    </w:p>
    <w:p w14:paraId="6BDFD6C7" w14:textId="77777777" w:rsidR="007C1C46" w:rsidRPr="007C1C46" w:rsidRDefault="007C1C46" w:rsidP="007C1C46">
      <w:pPr>
        <w:keepNext/>
        <w:keepLines/>
        <w:widowControl w:val="0"/>
        <w:suppressAutoHyphens w:val="0"/>
        <w:spacing w:after="60"/>
        <w:jc w:val="left"/>
        <w:outlineLvl w:val="0"/>
        <w:rPr>
          <w:rFonts w:asciiTheme="majorBidi" w:hAnsiTheme="majorBidi" w:cstheme="majorBidi"/>
          <w:b/>
          <w:bCs/>
          <w:sz w:val="24"/>
          <w:lang w:val="el-GR"/>
        </w:rPr>
      </w:pPr>
    </w:p>
    <w:bookmarkEnd w:id="5"/>
    <w:p w14:paraId="51730ED3" w14:textId="4FE092B3" w:rsidR="001E56CC" w:rsidRPr="005C57FF" w:rsidRDefault="00772100" w:rsidP="005C57FF">
      <w:pPr>
        <w:rPr>
          <w:rFonts w:asciiTheme="majorBidi" w:hAnsiTheme="majorBidi" w:cstheme="majorBidi"/>
          <w:b/>
          <w:bCs/>
          <w:lang w:val="el-GR"/>
        </w:rPr>
      </w:pPr>
      <w:r w:rsidRPr="005C57FF">
        <w:rPr>
          <w:rFonts w:asciiTheme="majorBidi" w:hAnsiTheme="majorBidi" w:cstheme="majorBidi"/>
          <w:b/>
          <w:bCs/>
          <w:lang w:val="el-GR"/>
        </w:rPr>
        <w:t xml:space="preserve">     </w:t>
      </w:r>
      <w:r w:rsidR="007C1C46" w:rsidRPr="005C57FF">
        <w:rPr>
          <w:rFonts w:asciiTheme="majorBidi" w:hAnsiTheme="majorBidi" w:cstheme="majorBidi"/>
          <w:b/>
          <w:bCs/>
          <w:lang w:val="el-GR"/>
        </w:rPr>
        <w:t xml:space="preserve">                          </w:t>
      </w:r>
      <w:r w:rsidRPr="005C57FF">
        <w:rPr>
          <w:rFonts w:asciiTheme="majorBidi" w:hAnsiTheme="majorBidi" w:cstheme="majorBidi"/>
          <w:b/>
          <w:bCs/>
          <w:lang w:val="el-GR"/>
        </w:rPr>
        <w:t xml:space="preserve">  </w:t>
      </w:r>
      <w:r w:rsidR="001E56CC" w:rsidRPr="005C57FF">
        <w:rPr>
          <w:rFonts w:asciiTheme="majorBidi" w:hAnsiTheme="majorBidi" w:cstheme="majorBidi"/>
          <w:b/>
          <w:bCs/>
          <w:lang w:val="el-GR"/>
        </w:rPr>
        <w:t>ΕΝΤΥΠΟ ΟΙΚΟΝΟΜΙΚΗΣ ΠΡΟΣΦΟΡΑΣ</w:t>
      </w:r>
    </w:p>
    <w:p w14:paraId="7A83C96A" w14:textId="1D3C7F73" w:rsidR="007C1C46" w:rsidRPr="005C57FF" w:rsidRDefault="007C1C46" w:rsidP="005C57FF">
      <w:pPr>
        <w:rPr>
          <w:rFonts w:asciiTheme="majorBidi" w:hAnsiTheme="majorBidi" w:cstheme="majorBidi"/>
          <w:b/>
          <w:bCs/>
          <w:lang w:val="el-GR"/>
        </w:rPr>
      </w:pPr>
      <w:r w:rsidRPr="005C57FF">
        <w:rPr>
          <w:rFonts w:asciiTheme="majorBidi" w:hAnsiTheme="majorBidi" w:cstheme="majorBidi"/>
          <w:b/>
          <w:bCs/>
          <w:lang w:val="el-GR"/>
        </w:rPr>
        <w:t xml:space="preserve">                          </w:t>
      </w:r>
      <w:r w:rsidR="00772100" w:rsidRPr="005C57FF">
        <w:rPr>
          <w:rFonts w:asciiTheme="majorBidi" w:hAnsiTheme="majorBidi" w:cstheme="majorBidi"/>
          <w:b/>
          <w:bCs/>
          <w:lang w:val="el-GR"/>
        </w:rPr>
        <w:t xml:space="preserve">ΔΕΥΑ ΠΑΤΡΑΣ ΠΡΟΜΗΘΕΙΑ ΕΝΤΥΠΩΝ ΛΟΓΑΡΙΑΣΜΩΝ </w:t>
      </w:r>
    </w:p>
    <w:p w14:paraId="2ED30B04" w14:textId="3ABFDFD3" w:rsidR="00772100" w:rsidRPr="005C57FF" w:rsidRDefault="007C1C46" w:rsidP="005C57FF">
      <w:pPr>
        <w:rPr>
          <w:rFonts w:asciiTheme="majorBidi" w:hAnsiTheme="majorBidi" w:cstheme="majorBidi"/>
          <w:b/>
          <w:bCs/>
          <w:lang w:val="el-GR"/>
        </w:rPr>
      </w:pPr>
      <w:r w:rsidRPr="005C57FF">
        <w:rPr>
          <w:rFonts w:asciiTheme="majorBidi" w:hAnsiTheme="majorBidi" w:cstheme="majorBidi"/>
          <w:b/>
          <w:bCs/>
          <w:lang w:val="el-GR"/>
        </w:rPr>
        <w:t xml:space="preserve">                               </w:t>
      </w:r>
      <w:r w:rsidR="00772100" w:rsidRPr="005C57FF">
        <w:rPr>
          <w:rFonts w:asciiTheme="majorBidi" w:hAnsiTheme="majorBidi" w:cstheme="majorBidi"/>
          <w:b/>
          <w:bCs/>
          <w:lang w:val="el-GR"/>
        </w:rPr>
        <w:t>ΚΑΙ ΦΑΚΕΛΩΝ ΑΠΟΣΤΟΛΗΣ ΛΟΓΑΡΙΑΣΜΩΝ</w:t>
      </w:r>
    </w:p>
    <w:p w14:paraId="3FAC0E9A" w14:textId="77777777" w:rsidR="005550E8" w:rsidRPr="007C1C46" w:rsidRDefault="005550E8" w:rsidP="007C1C46">
      <w:pPr>
        <w:pStyle w:val="1f2"/>
        <w:keepNext/>
        <w:keepLines/>
        <w:spacing w:after="60"/>
        <w:ind w:left="0" w:firstLine="0"/>
        <w:rPr>
          <w:rFonts w:asciiTheme="majorBidi" w:hAnsiTheme="majorBidi" w:cstheme="majorBidi"/>
          <w:b/>
          <w:bCs/>
          <w:sz w:val="24"/>
          <w:szCs w:val="24"/>
        </w:rPr>
      </w:pPr>
    </w:p>
    <w:p w14:paraId="412C7AB4" w14:textId="77777777" w:rsidR="005550E8" w:rsidRPr="007C1C46" w:rsidRDefault="005550E8" w:rsidP="007C1C46">
      <w:pPr>
        <w:pStyle w:val="1f2"/>
        <w:keepNext/>
        <w:keepLines/>
        <w:spacing w:after="60"/>
        <w:ind w:left="0" w:firstLine="0"/>
        <w:rPr>
          <w:rFonts w:asciiTheme="majorBidi" w:hAnsiTheme="majorBidi" w:cstheme="majorBidi"/>
          <w:b/>
          <w:bCs/>
          <w:sz w:val="24"/>
          <w:szCs w:val="24"/>
        </w:rPr>
      </w:pPr>
    </w:p>
    <w:p w14:paraId="689848B8" w14:textId="77777777" w:rsidR="005550E8" w:rsidRPr="007C1C46" w:rsidRDefault="005550E8" w:rsidP="007C1C46">
      <w:pPr>
        <w:pStyle w:val="1f2"/>
        <w:keepNext/>
        <w:keepLines/>
        <w:spacing w:after="60"/>
        <w:ind w:left="0" w:firstLine="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Overlap w:val="never"/>
        <w:tblW w:w="7761" w:type="dxa"/>
        <w:tblInd w:w="7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6"/>
        <w:gridCol w:w="2113"/>
        <w:gridCol w:w="1055"/>
        <w:gridCol w:w="1357"/>
        <w:gridCol w:w="1310"/>
        <w:gridCol w:w="1030"/>
      </w:tblGrid>
      <w:tr w:rsidR="007C1C46" w:rsidRPr="007C1C46" w14:paraId="31E9D13A" w14:textId="77777777" w:rsidTr="005550E8">
        <w:trPr>
          <w:trHeight w:hRule="exact" w:val="569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1F47E5" w14:textId="77777777" w:rsidR="005550E8" w:rsidRPr="007C1C46" w:rsidRDefault="005550E8" w:rsidP="005550E8">
            <w:pPr>
              <w:widowControl w:val="0"/>
              <w:suppressAutoHyphens w:val="0"/>
              <w:spacing w:after="0" w:line="293" w:lineRule="auto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b/>
                <w:bCs/>
                <w:sz w:val="24"/>
                <w:lang w:val="el-GR" w:eastAsia="el-GR" w:bidi="el-GR"/>
              </w:rPr>
              <w:t>Ομάδα Είδους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1602FF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b/>
                <w:bCs/>
                <w:sz w:val="24"/>
                <w:lang w:val="el-GR" w:eastAsia="el-GR" w:bidi="el-GR"/>
              </w:rPr>
              <w:t>Περιγραφή είδους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DAC35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b/>
                <w:bCs/>
                <w:sz w:val="24"/>
                <w:lang w:val="el-GR" w:eastAsia="el-GR" w:bidi="el-GR"/>
              </w:rPr>
              <w:t>Μ.Μ.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44303D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b/>
                <w:bCs/>
                <w:sz w:val="24"/>
                <w:lang w:val="el-GR" w:eastAsia="el-GR" w:bidi="el-GR"/>
              </w:rPr>
              <w:t>Ποσότητα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FB7CD6" w14:textId="77777777" w:rsidR="005550E8" w:rsidRPr="007C1C46" w:rsidRDefault="005550E8" w:rsidP="005550E8">
            <w:pPr>
              <w:widowControl w:val="0"/>
              <w:suppressAutoHyphens w:val="0"/>
              <w:spacing w:after="0" w:line="257" w:lineRule="auto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b/>
                <w:bCs/>
                <w:sz w:val="24"/>
                <w:lang w:val="el-GR" w:eastAsia="el-GR" w:bidi="el-GR"/>
              </w:rPr>
              <w:t>Τιμή (€)/Μ.Μ.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EE11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b/>
                <w:bCs/>
                <w:sz w:val="24"/>
                <w:lang w:val="el-GR" w:eastAsia="el-GR" w:bidi="el-GR"/>
              </w:rPr>
              <w:t>Σύνολο (€)</w:t>
            </w:r>
          </w:p>
        </w:tc>
      </w:tr>
      <w:tr w:rsidR="007C1C46" w:rsidRPr="007C1C46" w14:paraId="10D4082E" w14:textId="77777777" w:rsidTr="005550E8">
        <w:trPr>
          <w:trHeight w:hRule="exact" w:val="5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0C69BF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41AFC2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proofErr w:type="spellStart"/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Εντυπα</w:t>
            </w:r>
            <w:proofErr w:type="spellEnd"/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 xml:space="preserve"> Λογαριασμών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008A8E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τεμάχια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D044B3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1.</w:t>
            </w:r>
            <w:r w:rsidRPr="007C1C46">
              <w:rPr>
                <w:rFonts w:asciiTheme="majorBidi" w:eastAsia="Arial" w:hAnsiTheme="majorBidi" w:cstheme="majorBidi"/>
                <w:sz w:val="24"/>
                <w:lang w:val="en-US" w:eastAsia="el-GR" w:bidi="el-GR"/>
              </w:rPr>
              <w:t>4</w:t>
            </w: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00.000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E85C13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0FE99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</w:tr>
      <w:tr w:rsidR="007C1C46" w:rsidRPr="007C1C46" w14:paraId="273052BA" w14:textId="77777777" w:rsidTr="005550E8">
        <w:trPr>
          <w:trHeight w:hRule="exact" w:val="5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4A82F6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8EDE54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φάκελοι λογαριασμών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F3F085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τεμάχια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5ED40A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1.</w:t>
            </w:r>
            <w:r w:rsidRPr="007C1C46">
              <w:rPr>
                <w:rFonts w:asciiTheme="majorBidi" w:eastAsia="Arial" w:hAnsiTheme="majorBidi" w:cstheme="majorBidi"/>
                <w:sz w:val="24"/>
                <w:lang w:val="en-US" w:eastAsia="el-GR" w:bidi="el-GR"/>
              </w:rPr>
              <w:t>4</w:t>
            </w: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00.000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F96689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F8CFA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</w:tr>
      <w:tr w:rsidR="007C1C46" w:rsidRPr="007C1C46" w14:paraId="7202B3CB" w14:textId="77777777" w:rsidTr="005550E8">
        <w:trPr>
          <w:trHeight w:hRule="exact" w:val="281"/>
        </w:trPr>
        <w:tc>
          <w:tcPr>
            <w:tcW w:w="673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E25F73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righ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Μερικό Σύνολο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462E5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</w:tr>
      <w:tr w:rsidR="007C1C46" w:rsidRPr="007C1C46" w14:paraId="09314633" w14:textId="77777777" w:rsidTr="005550E8">
        <w:trPr>
          <w:trHeight w:hRule="exact" w:val="281"/>
        </w:trPr>
        <w:tc>
          <w:tcPr>
            <w:tcW w:w="673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B87352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righ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ΦΠΑ(24%)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054D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</w:tr>
      <w:tr w:rsidR="007C1C46" w:rsidRPr="007C1C46" w14:paraId="2844DC99" w14:textId="77777777" w:rsidTr="005550E8">
        <w:trPr>
          <w:trHeight w:hRule="exact" w:val="313"/>
        </w:trPr>
        <w:tc>
          <w:tcPr>
            <w:tcW w:w="6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5EC34E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righ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  <w:t>Γενικό Σύνολο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6AB1" w14:textId="77777777" w:rsidR="005550E8" w:rsidRPr="007C1C46" w:rsidRDefault="005550E8" w:rsidP="005550E8">
            <w:pPr>
              <w:widowControl w:val="0"/>
              <w:suppressAutoHyphens w:val="0"/>
              <w:spacing w:after="0"/>
              <w:jc w:val="left"/>
              <w:rPr>
                <w:rFonts w:asciiTheme="majorBidi" w:eastAsia="Courier New" w:hAnsiTheme="majorBidi" w:cstheme="majorBidi"/>
                <w:sz w:val="24"/>
                <w:lang w:val="el-GR" w:eastAsia="el-GR" w:bidi="el-GR"/>
              </w:rPr>
            </w:pPr>
          </w:p>
        </w:tc>
      </w:tr>
    </w:tbl>
    <w:p w14:paraId="3E51A6D7" w14:textId="77777777" w:rsidR="005550E8" w:rsidRPr="007C1C46" w:rsidRDefault="005550E8" w:rsidP="00772100">
      <w:pPr>
        <w:pStyle w:val="1f2"/>
        <w:keepNext/>
        <w:keepLines/>
        <w:spacing w:after="60"/>
        <w:ind w:left="0" w:firstLine="0"/>
        <w:rPr>
          <w:rFonts w:asciiTheme="majorBidi" w:hAnsiTheme="majorBidi" w:cstheme="majorBidi"/>
          <w:color w:val="FF0000"/>
          <w:sz w:val="24"/>
          <w:szCs w:val="24"/>
          <w:u w:val="single"/>
        </w:rPr>
      </w:pPr>
    </w:p>
    <w:p w14:paraId="43FFCB8D" w14:textId="77777777" w:rsidR="00772100" w:rsidRPr="007C1C46" w:rsidRDefault="00772100" w:rsidP="00772100">
      <w:pPr>
        <w:widowControl w:val="0"/>
        <w:suppressAutoHyphens w:val="0"/>
        <w:spacing w:after="280"/>
        <w:jc w:val="right"/>
        <w:rPr>
          <w:rFonts w:asciiTheme="majorBidi" w:eastAsia="Arial" w:hAnsiTheme="majorBidi" w:cstheme="majorBidi"/>
          <w:color w:val="FF0000"/>
          <w:sz w:val="24"/>
          <w:lang w:val="el-GR" w:eastAsia="el-GR" w:bidi="el-GR"/>
        </w:rPr>
      </w:pPr>
      <w:r w:rsidRPr="007C1C46">
        <w:rPr>
          <w:rFonts w:asciiTheme="majorBidi" w:eastAsia="Arial" w:hAnsiTheme="majorBidi" w:cstheme="majorBidi"/>
          <w:b/>
          <w:bCs/>
          <w:color w:val="FF0000"/>
          <w:sz w:val="24"/>
          <w:u w:val="single"/>
          <w:lang w:val="el-GR" w:eastAsia="el-GR" w:bidi="el-GR"/>
        </w:rPr>
        <w:t>ΔΕΥΑ ΠΑΤΡΑΣ ΠΡΟΜΗΘΕΙΑ ΕΝΤΥΠΩΝ ΛΟΓΑΡΙΑΣΜΩΝ ΚΑΙ</w:t>
      </w:r>
    </w:p>
    <w:tbl>
      <w:tblPr>
        <w:tblpPr w:leftFromText="180" w:rightFromText="180" w:vertAnchor="text" w:horzAnchor="margin" w:tblpXSpec="center" w:tblpY="349"/>
        <w:tblOverlap w:val="never"/>
        <w:tblW w:w="96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2"/>
        <w:gridCol w:w="5965"/>
      </w:tblGrid>
      <w:tr w:rsidR="007C1C46" w:rsidRPr="007C1C46" w14:paraId="7099DA68" w14:textId="77777777" w:rsidTr="00044423">
        <w:trPr>
          <w:trHeight w:hRule="exact" w:val="572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80F8F" w14:textId="77777777" w:rsidR="00044423" w:rsidRPr="007C1C46" w:rsidRDefault="00044423" w:rsidP="00044423">
            <w:pPr>
              <w:widowControl w:val="0"/>
              <w:suppressAutoHyphens w:val="0"/>
              <w:spacing w:after="0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b/>
                <w:bCs/>
                <w:sz w:val="24"/>
                <w:lang w:val="el-GR" w:eastAsia="el-GR" w:bidi="el-GR"/>
              </w:rPr>
              <w:t>ΣΤΟΙΧΕΙΑ ΠΡΟΣΦΕΡΟΝΤΑ - ΝΟΜΙΜΟΥ ΕΚΠΡΟΣΩΠΟΥ</w:t>
            </w:r>
          </w:p>
        </w:tc>
      </w:tr>
      <w:tr w:rsidR="007C1C46" w:rsidRPr="007C1C46" w14:paraId="543AC548" w14:textId="77777777" w:rsidTr="00044423">
        <w:trPr>
          <w:trHeight w:hRule="exact" w:val="533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CB28E" w14:textId="77777777" w:rsidR="00044423" w:rsidRPr="007C1C46" w:rsidRDefault="00044423" w:rsidP="00044423">
            <w:pPr>
              <w:widowControl w:val="0"/>
              <w:suppressAutoHyphens w:val="0"/>
              <w:spacing w:after="0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b/>
                <w:bCs/>
                <w:sz w:val="24"/>
                <w:lang w:val="el-GR" w:eastAsia="el-GR" w:bidi="el-GR"/>
              </w:rPr>
              <w:t>Επωνυμία της Επιχείρησης</w:t>
            </w:r>
          </w:p>
        </w:tc>
      </w:tr>
      <w:tr w:rsidR="007C1C46" w:rsidRPr="007C1C46" w14:paraId="74F2D36B" w14:textId="77777777" w:rsidTr="00044423">
        <w:trPr>
          <w:trHeight w:hRule="exact" w:val="533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AF30DF" w14:textId="77777777" w:rsidR="00044423" w:rsidRPr="007C1C46" w:rsidRDefault="00044423" w:rsidP="00044423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b/>
                <w:bCs/>
                <w:sz w:val="24"/>
                <w:lang w:val="el-GR" w:eastAsia="el-GR" w:bidi="el-GR"/>
              </w:rPr>
              <w:t>Νόμιμος Εκπρόσωπος</w:t>
            </w:r>
          </w:p>
        </w:tc>
      </w:tr>
      <w:tr w:rsidR="007C1C46" w:rsidRPr="007A7C8B" w14:paraId="48CB2160" w14:textId="77777777" w:rsidTr="00044423">
        <w:trPr>
          <w:trHeight w:hRule="exact" w:val="803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C2E" w14:textId="77777777" w:rsidR="00044423" w:rsidRPr="007C1C46" w:rsidRDefault="00044423" w:rsidP="00044423">
            <w:pPr>
              <w:widowControl w:val="0"/>
              <w:suppressAutoHyphens w:val="0"/>
              <w:spacing w:after="0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sz w:val="24"/>
                <w:lang w:val="el-GR" w:eastAsia="el-GR" w:bidi="el-GR"/>
              </w:rPr>
              <w:t>Διεύθυνση της Έδρας της Επιχείρησης</w:t>
            </w:r>
          </w:p>
        </w:tc>
      </w:tr>
      <w:tr w:rsidR="007C1C46" w:rsidRPr="007C1C46" w14:paraId="3B67A352" w14:textId="77777777" w:rsidTr="00044423">
        <w:trPr>
          <w:trHeight w:hRule="exact" w:val="536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3059" w14:textId="77777777" w:rsidR="00044423" w:rsidRPr="007C1C46" w:rsidRDefault="00044423" w:rsidP="00044423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sz w:val="24"/>
                <w:lang w:val="el-GR" w:eastAsia="el-GR" w:bidi="el-GR"/>
              </w:rPr>
              <w:t xml:space="preserve">Τηλέφωνο </w:t>
            </w:r>
            <w:r w:rsidRPr="007C1C46">
              <w:rPr>
                <w:rFonts w:asciiTheme="majorBidi" w:hAnsiTheme="majorBidi" w:cstheme="majorBidi"/>
                <w:sz w:val="24"/>
                <w:lang w:val="en-US" w:eastAsia="en-US" w:bidi="en-US"/>
              </w:rPr>
              <w:t>/Fax</w:t>
            </w:r>
          </w:p>
        </w:tc>
      </w:tr>
      <w:tr w:rsidR="007C1C46" w:rsidRPr="007C1C46" w14:paraId="131EE4FB" w14:textId="77777777" w:rsidTr="00044423">
        <w:trPr>
          <w:trHeight w:hRule="exact" w:val="1894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1443A" w14:textId="77777777" w:rsidR="00044423" w:rsidRPr="007C1C46" w:rsidRDefault="00044423" w:rsidP="00044423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sz w:val="24"/>
                <w:lang w:val="el-GR" w:eastAsia="el-GR" w:bidi="el-GR"/>
              </w:rPr>
              <w:t>Ημερομηνία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2AD3" w14:textId="3A89CCF9" w:rsidR="00044423" w:rsidRPr="007C1C46" w:rsidRDefault="00044423" w:rsidP="00044423">
            <w:pPr>
              <w:widowControl w:val="0"/>
              <w:suppressAutoHyphens w:val="0"/>
              <w:spacing w:after="0"/>
              <w:jc w:val="left"/>
              <w:rPr>
                <w:rFonts w:asciiTheme="majorBidi" w:eastAsia="Arial" w:hAnsiTheme="majorBidi" w:cstheme="majorBidi"/>
                <w:sz w:val="24"/>
                <w:lang w:val="el-GR" w:eastAsia="el-GR" w:bidi="el-GR"/>
              </w:rPr>
            </w:pPr>
            <w:r w:rsidRPr="007C1C46">
              <w:rPr>
                <w:rFonts w:asciiTheme="majorBidi" w:hAnsiTheme="majorBidi" w:cstheme="majorBidi"/>
                <w:sz w:val="24"/>
                <w:lang w:val="el-GR" w:eastAsia="el-GR" w:bidi="el-GR"/>
              </w:rPr>
              <w:t xml:space="preserve">Σφραγίδα </w:t>
            </w:r>
            <w:r w:rsidR="007A7C8B">
              <w:rPr>
                <w:rFonts w:asciiTheme="majorBidi" w:hAnsiTheme="majorBidi" w:cstheme="majorBidi"/>
                <w:sz w:val="24"/>
                <w:lang w:val="el-GR" w:eastAsia="el-GR" w:bidi="el-GR"/>
              </w:rPr>
              <w:t>–</w:t>
            </w:r>
            <w:r w:rsidRPr="007C1C46">
              <w:rPr>
                <w:rFonts w:asciiTheme="majorBidi" w:hAnsiTheme="majorBidi" w:cstheme="majorBidi"/>
                <w:sz w:val="24"/>
                <w:lang w:val="el-GR" w:eastAsia="el-GR" w:bidi="el-GR"/>
              </w:rPr>
              <w:t xml:space="preserve"> Υπογραφή</w:t>
            </w:r>
          </w:p>
        </w:tc>
      </w:tr>
    </w:tbl>
    <w:p w14:paraId="31DA29BE" w14:textId="61AEFC9B" w:rsidR="00A0360B" w:rsidRPr="007C1C46" w:rsidRDefault="00A0360B" w:rsidP="00A0360B">
      <w:pPr>
        <w:widowControl w:val="0"/>
        <w:suppressAutoHyphens w:val="0"/>
        <w:spacing w:after="280"/>
        <w:jc w:val="right"/>
        <w:rPr>
          <w:rFonts w:asciiTheme="majorBidi" w:eastAsia="Arial" w:hAnsiTheme="majorBidi" w:cstheme="majorBidi"/>
          <w:color w:val="FF0000"/>
          <w:sz w:val="24"/>
          <w:lang w:val="el-GR" w:eastAsia="el-GR" w:bidi="el-GR"/>
        </w:rPr>
      </w:pPr>
      <w:r w:rsidRPr="007C1C46">
        <w:rPr>
          <w:rFonts w:asciiTheme="majorBidi" w:eastAsia="Arial" w:hAnsiTheme="majorBidi" w:cstheme="majorBidi"/>
          <w:b/>
          <w:bCs/>
          <w:color w:val="FF0000"/>
          <w:sz w:val="24"/>
          <w:u w:val="single"/>
          <w:lang w:val="el-GR" w:eastAsia="el-GR" w:bidi="el-GR"/>
        </w:rPr>
        <w:t>ΑΣ ΠΡΟΜΗΘΕΙΑ ΕΝΤΥΠΩΝ ΛΟΓΑΡΙΑΣΜΩΝ ΚΑΙ</w:t>
      </w:r>
    </w:p>
    <w:p w14:paraId="78E6A40D" w14:textId="77777777" w:rsidR="00A0360B" w:rsidRPr="007C1C46" w:rsidRDefault="00A0360B" w:rsidP="001E56CC">
      <w:pPr>
        <w:pStyle w:val="1f2"/>
        <w:keepNext/>
        <w:keepLines/>
        <w:spacing w:after="60"/>
        <w:ind w:left="0" w:firstLine="640"/>
        <w:rPr>
          <w:rFonts w:asciiTheme="majorBidi" w:hAnsiTheme="majorBidi" w:cstheme="majorBidi"/>
          <w:color w:val="FF0000"/>
          <w:sz w:val="24"/>
          <w:szCs w:val="24"/>
        </w:rPr>
      </w:pPr>
    </w:p>
    <w:p w14:paraId="7C51E0E1" w14:textId="77777777" w:rsidR="00F52C04" w:rsidRPr="007C1C46" w:rsidRDefault="00F52C04" w:rsidP="001E56CC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167B4711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55EEFDF6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09B62330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1B45243B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7A0DAC41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13B352FC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05F1B75E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18739EF3" w14:textId="77777777" w:rsidR="00F52C04" w:rsidRPr="007C1C46" w:rsidRDefault="00F52C04" w:rsidP="00581E0A">
      <w:pPr>
        <w:widowControl w:val="0"/>
        <w:jc w:val="center"/>
        <w:rPr>
          <w:rFonts w:asciiTheme="majorBidi" w:hAnsiTheme="majorBidi" w:cstheme="majorBidi"/>
          <w:color w:val="FF0000"/>
          <w:sz w:val="24"/>
          <w:lang w:val="el-GR"/>
        </w:rPr>
      </w:pPr>
    </w:p>
    <w:p w14:paraId="050A4E16" w14:textId="77777777" w:rsidR="00F52C04" w:rsidRPr="007F1C6B" w:rsidRDefault="00F52C04" w:rsidP="007A7C8B">
      <w:pPr>
        <w:widowControl w:val="0"/>
        <w:rPr>
          <w:rFonts w:asciiTheme="majorBidi" w:hAnsiTheme="majorBidi" w:cstheme="majorBidi"/>
          <w:color w:val="FF0000"/>
          <w:sz w:val="21"/>
          <w:szCs w:val="21"/>
          <w:lang w:val="el-GR"/>
        </w:rPr>
        <w:sectPr w:rsidR="00F52C04" w:rsidRPr="007F1C6B" w:rsidSect="001E56CC">
          <w:footerReference w:type="even" r:id="rId8"/>
          <w:footerReference w:type="default" r:id="rId9"/>
          <w:type w:val="continuous"/>
          <w:pgSz w:w="11910" w:h="16840"/>
          <w:pgMar w:top="1580" w:right="570" w:bottom="280" w:left="284" w:header="720" w:footer="720" w:gutter="0"/>
          <w:cols w:num="3" w:space="720" w:equalWidth="0">
            <w:col w:w="23535" w:space="-1"/>
            <w:col w:w="-1" w:space="-1"/>
            <w:col w:w="2796"/>
          </w:cols>
        </w:sectPr>
      </w:pPr>
    </w:p>
    <w:bookmarkEnd w:id="2"/>
    <w:bookmarkEnd w:id="0"/>
    <w:bookmarkEnd w:id="1"/>
    <w:p w14:paraId="74E96D15" w14:textId="77777777" w:rsidR="00E32D13" w:rsidRPr="007F1C6B" w:rsidRDefault="00E32D13" w:rsidP="007A7C8B">
      <w:pPr>
        <w:rPr>
          <w:lang w:val="el-GR"/>
        </w:rPr>
      </w:pPr>
    </w:p>
    <w:sectPr w:rsidR="00E32D13" w:rsidRPr="007F1C6B" w:rsidSect="00B83B44">
      <w:headerReference w:type="default" r:id="rId10"/>
      <w:footerReference w:type="default" r:id="rId11"/>
      <w:pgSz w:w="11906" w:h="16838"/>
      <w:pgMar w:top="1440" w:right="1080" w:bottom="1134" w:left="1080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1B3E" w14:textId="77777777" w:rsidR="00100473" w:rsidRDefault="00100473">
      <w:pPr>
        <w:spacing w:after="0"/>
      </w:pPr>
      <w:r>
        <w:separator/>
      </w:r>
    </w:p>
  </w:endnote>
  <w:endnote w:type="continuationSeparator" w:id="0">
    <w:p w14:paraId="22FD691C" w14:textId="77777777" w:rsidR="00100473" w:rsidRDefault="001004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HellasArial">
    <w:altName w:val="HGPMinchoE"/>
    <w:charset w:val="8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F2E65" w14:textId="77777777" w:rsidR="00F52C04" w:rsidRDefault="00F52C0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8753CDA" wp14:editId="54AC65DD">
              <wp:simplePos x="0" y="0"/>
              <wp:positionH relativeFrom="page">
                <wp:posOffset>3802380</wp:posOffset>
              </wp:positionH>
              <wp:positionV relativeFrom="page">
                <wp:posOffset>10173335</wp:posOffset>
              </wp:positionV>
              <wp:extent cx="168910" cy="11430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910" cy="1143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BAF546" w14:textId="77777777" w:rsidR="00F52C04" w:rsidRDefault="00F52C04">
                          <w:pPr>
                            <w:pStyle w:val="2f8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  <w:lang w:val="en-US" w:eastAsia="en-US" w:bidi="en-US"/>
                            </w:rPr>
                            <w:t>4/4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753CDA" id="_x0000_t202" coordsize="21600,21600" o:spt="202" path="m,l,21600r21600,l21600,xe">
              <v:stroke joinstyle="miter"/>
              <v:path gradientshapeok="t" o:connecttype="rect"/>
            </v:shapetype>
            <v:shape id="Shape 8" o:spid="_x0000_s1026" type="#_x0000_t202" style="position:absolute;left:0;text-align:left;margin-left:299.4pt;margin-top:801.05pt;width:13.3pt;height:9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" filled="f" stroked="f">
              <v:textbox style="mso-fit-shape-to-text:t" inset="0,0,0,0">
                <w:txbxContent>
                  <w:p w14:paraId="2EBAF546" w14:textId="77777777" w:rsidR="00F52C04" w:rsidRDefault="00F52C04">
                    <w:pPr>
                      <w:pStyle w:val="2f8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  <w:lang w:val="en-US" w:eastAsia="en-US" w:bidi="en-US"/>
                      </w:rPr>
                      <w:t>4/4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3A5D" w14:textId="77777777" w:rsidR="00F52C04" w:rsidRDefault="00F52C04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35BC" w14:textId="77777777" w:rsidR="006F597B" w:rsidRDefault="006F597B">
    <w:pPr>
      <w:pStyle w:val="WW-Caption111111111111111"/>
      <w:spacing w:after="0"/>
      <w:jc w:val="center"/>
      <w:rPr>
        <w:kern w:val="1"/>
        <w:sz w:val="18"/>
        <w:szCs w:val="18"/>
        <w:lang w:val="el-GR" w:eastAsia="zh-CN"/>
      </w:rPr>
    </w:pPr>
  </w:p>
  <w:p w14:paraId="4C572545" w14:textId="77777777" w:rsidR="006F597B" w:rsidRDefault="006F597B">
    <w:pPr>
      <w:pStyle w:val="WW-Caption111111111111111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113B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982CD" w14:textId="77777777" w:rsidR="00100473" w:rsidRDefault="00100473">
      <w:pPr>
        <w:spacing w:after="0"/>
      </w:pPr>
      <w:r>
        <w:separator/>
      </w:r>
    </w:p>
  </w:footnote>
  <w:footnote w:type="continuationSeparator" w:id="0">
    <w:p w14:paraId="780FEACA" w14:textId="77777777" w:rsidR="00100473" w:rsidRDefault="0010047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0" w:type="dxa"/>
      <w:tblInd w:w="-63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4"/>
      <w:gridCol w:w="6946"/>
    </w:tblGrid>
    <w:tr w:rsidR="006D1C32" w:rsidRPr="007A7C8B" w14:paraId="5E4DC38F" w14:textId="77777777">
      <w:tc>
        <w:tcPr>
          <w:tcW w:w="3403" w:type="dxa"/>
          <w:tcBorders>
            <w:top w:val="nil"/>
            <w:left w:val="nil"/>
            <w:bottom w:val="thickThinSmallGap" w:sz="24" w:space="0" w:color="auto"/>
            <w:right w:val="nil"/>
          </w:tcBorders>
          <w:hideMark/>
        </w:tcPr>
        <w:p w14:paraId="2ABA1DC9" w14:textId="77777777" w:rsidR="006D1C32" w:rsidRPr="002D7D88" w:rsidRDefault="006D1C32" w:rsidP="006D1C32">
          <w:pPr>
            <w:pStyle w:val="afb"/>
          </w:pPr>
          <w:r w:rsidRPr="002D7D88">
            <w:object w:dxaOrig="3285" w:dyaOrig="795" w14:anchorId="37CF0B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3.45pt;height:39pt">
                <v:imagedata r:id="rId1" o:title=""/>
              </v:shape>
              <o:OLEObject Type="Embed" ProgID="PBrush" ShapeID="_x0000_i1026" DrawAspect="Content" ObjectID="_1801905014" r:id="rId2"/>
            </w:object>
          </w:r>
        </w:p>
      </w:tc>
      <w:tc>
        <w:tcPr>
          <w:tcW w:w="6945" w:type="dxa"/>
          <w:tcBorders>
            <w:top w:val="nil"/>
            <w:left w:val="nil"/>
            <w:bottom w:val="thickThinSmallGap" w:sz="24" w:space="0" w:color="auto"/>
            <w:right w:val="nil"/>
          </w:tcBorders>
        </w:tcPr>
        <w:p w14:paraId="41157FD6" w14:textId="77777777" w:rsidR="006D1C32" w:rsidRPr="002D7D88" w:rsidRDefault="006D1C32" w:rsidP="006D1C32">
          <w:pPr>
            <w:pStyle w:val="afb"/>
            <w:rPr>
              <w:b/>
            </w:rPr>
          </w:pPr>
        </w:p>
        <w:p w14:paraId="70D60A15" w14:textId="77777777" w:rsidR="006D1C32" w:rsidRPr="00470881" w:rsidRDefault="006D1C32" w:rsidP="006D1C32">
          <w:pPr>
            <w:pStyle w:val="afb"/>
            <w:rPr>
              <w:b/>
              <w:lang w:val="el-GR"/>
            </w:rPr>
          </w:pPr>
          <w:r w:rsidRPr="00470881">
            <w:rPr>
              <w:lang w:val="el-GR"/>
            </w:rPr>
            <w:t>ΔΗΜΟΤΙΚΗ ΕΠΙΧΕΙΡΗΣΗ ΥΔΡΕΥΣΗΣ- ΑΠΟΧΕΤΕΥΣΗΣ ΠΑΤΡΑΣ</w:t>
          </w:r>
        </w:p>
      </w:tc>
    </w:tr>
    <w:tr w:rsidR="006D1C32" w:rsidRPr="007A7C8B" w14:paraId="00B1E017" w14:textId="77777777">
      <w:tc>
        <w:tcPr>
          <w:tcW w:w="10348" w:type="dxa"/>
          <w:gridSpan w:val="2"/>
          <w:tcBorders>
            <w:top w:val="thickThinSmallGap" w:sz="24" w:space="0" w:color="auto"/>
            <w:left w:val="nil"/>
            <w:bottom w:val="nil"/>
            <w:right w:val="nil"/>
          </w:tcBorders>
          <w:hideMark/>
        </w:tcPr>
        <w:p w14:paraId="68542F92" w14:textId="77777777" w:rsidR="006D1C32" w:rsidRPr="00470881" w:rsidRDefault="006D1C32" w:rsidP="006D1C32">
          <w:pPr>
            <w:pStyle w:val="afb"/>
            <w:rPr>
              <w:b/>
              <w:lang w:val="el-GR"/>
            </w:rPr>
          </w:pPr>
          <w:r w:rsidRPr="00470881">
            <w:rPr>
              <w:b/>
              <w:lang w:val="el-GR"/>
            </w:rPr>
            <w:t xml:space="preserve">ΓΛΑΥΚΟΥ 93-ΠΑΤΡΑ Τ.Κ.26332 ΤΗΛ 2610366100                                                                      </w:t>
          </w:r>
          <w:r w:rsidRPr="002D7D88">
            <w:rPr>
              <w:b/>
            </w:rPr>
            <w:t>e</w:t>
          </w:r>
          <w:r w:rsidRPr="00470881">
            <w:rPr>
              <w:b/>
              <w:lang w:val="el-GR"/>
            </w:rPr>
            <w:t>-</w:t>
          </w:r>
          <w:r w:rsidRPr="002D7D88">
            <w:rPr>
              <w:b/>
            </w:rPr>
            <w:t>mail</w:t>
          </w:r>
          <w:r w:rsidRPr="00470881">
            <w:rPr>
              <w:b/>
              <w:lang w:val="el-GR"/>
            </w:rPr>
            <w:t xml:space="preserve">: </w:t>
          </w:r>
          <w:r w:rsidRPr="002D7D88">
            <w:rPr>
              <w:b/>
            </w:rPr>
            <w:t>info</w:t>
          </w:r>
          <w:r w:rsidRPr="00470881">
            <w:rPr>
              <w:b/>
              <w:lang w:val="el-GR"/>
            </w:rPr>
            <w:t>@</w:t>
          </w:r>
          <w:proofErr w:type="spellStart"/>
          <w:r w:rsidRPr="002D7D88">
            <w:rPr>
              <w:b/>
            </w:rPr>
            <w:t>deyap</w:t>
          </w:r>
          <w:proofErr w:type="spellEnd"/>
          <w:r w:rsidRPr="00470881">
            <w:rPr>
              <w:b/>
              <w:lang w:val="el-GR"/>
            </w:rPr>
            <w:t>.</w:t>
          </w:r>
          <w:r w:rsidRPr="002D7D88">
            <w:rPr>
              <w:b/>
            </w:rPr>
            <w:t>gr</w:t>
          </w:r>
        </w:p>
      </w:tc>
    </w:tr>
  </w:tbl>
  <w:p w14:paraId="42EE82FC" w14:textId="77777777" w:rsidR="00D16195" w:rsidRPr="006D1C32" w:rsidRDefault="00D16195">
    <w:pPr>
      <w:pStyle w:val="afb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8A054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78982A"/>
    <w:lvl w:ilvl="0">
      <w:start w:val="1"/>
      <w:numFmt w:val="decimal"/>
      <w:pStyle w:val="a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FA3BD0"/>
    <w:lvl w:ilvl="0">
      <w:start w:val="1"/>
      <w:numFmt w:val="decimal"/>
      <w:pStyle w:val="a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94C900"/>
    <w:lvl w:ilvl="0">
      <w:start w:val="1"/>
      <w:numFmt w:val="decimal"/>
      <w:pStyle w:val="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614122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9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6" w15:restartNumberingAfterBreak="0">
    <w:nsid w:val="0DD142CA"/>
    <w:multiLevelType w:val="hybridMultilevel"/>
    <w:tmpl w:val="E38E67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2E6FAC"/>
    <w:multiLevelType w:val="hybridMultilevel"/>
    <w:tmpl w:val="C922C978"/>
    <w:lvl w:ilvl="0" w:tplc="04080001">
      <w:start w:val="1"/>
      <w:numFmt w:val="bullet"/>
      <w:pStyle w:val="3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17D74F6A"/>
    <w:multiLevelType w:val="hybridMultilevel"/>
    <w:tmpl w:val="93604B66"/>
    <w:lvl w:ilvl="0" w:tplc="AC06E10A">
      <w:start w:val="1"/>
      <w:numFmt w:val="bullet"/>
      <w:pStyle w:val="50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D602560"/>
    <w:multiLevelType w:val="multilevel"/>
    <w:tmpl w:val="1D78D192"/>
    <w:lvl w:ilvl="0">
      <w:start w:val="3"/>
      <w:numFmt w:val="decimal"/>
      <w:pStyle w:val="4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33E21B74"/>
    <w:multiLevelType w:val="multilevel"/>
    <w:tmpl w:val="D4FA389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CF1588"/>
    <w:multiLevelType w:val="singleLevel"/>
    <w:tmpl w:val="7C74E450"/>
    <w:lvl w:ilvl="0">
      <w:start w:val="1"/>
      <w:numFmt w:val="decimal"/>
      <w:pStyle w:val="40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51AEE"/>
    <w:multiLevelType w:val="hybridMultilevel"/>
    <w:tmpl w:val="A3F2F6FA"/>
    <w:lvl w:ilvl="0" w:tplc="8940C0FC">
      <w:start w:val="1"/>
      <w:numFmt w:val="decimal"/>
      <w:lvlText w:val="%1."/>
      <w:lvlJc w:val="left"/>
      <w:pPr>
        <w:ind w:left="568" w:hanging="428"/>
      </w:pPr>
      <w:rPr>
        <w:rFonts w:ascii="Times New Roman" w:eastAsia="Times New Roman" w:hAnsi="Times New Roman" w:hint="default"/>
        <w:sz w:val="24"/>
        <w:szCs w:val="24"/>
      </w:rPr>
    </w:lvl>
    <w:lvl w:ilvl="1" w:tplc="2A682984">
      <w:start w:val="1"/>
      <w:numFmt w:val="bullet"/>
      <w:lvlText w:val="•"/>
      <w:lvlJc w:val="left"/>
      <w:pPr>
        <w:ind w:left="1462" w:hanging="428"/>
      </w:pPr>
      <w:rPr>
        <w:rFonts w:hint="default"/>
      </w:rPr>
    </w:lvl>
    <w:lvl w:ilvl="2" w:tplc="3596111C">
      <w:start w:val="1"/>
      <w:numFmt w:val="bullet"/>
      <w:lvlText w:val="•"/>
      <w:lvlJc w:val="left"/>
      <w:pPr>
        <w:ind w:left="2356" w:hanging="428"/>
      </w:pPr>
      <w:rPr>
        <w:rFonts w:hint="default"/>
      </w:rPr>
    </w:lvl>
    <w:lvl w:ilvl="3" w:tplc="C4660A6E">
      <w:start w:val="1"/>
      <w:numFmt w:val="bullet"/>
      <w:lvlText w:val="•"/>
      <w:lvlJc w:val="left"/>
      <w:pPr>
        <w:ind w:left="3250" w:hanging="428"/>
      </w:pPr>
      <w:rPr>
        <w:rFonts w:hint="default"/>
      </w:rPr>
    </w:lvl>
    <w:lvl w:ilvl="4" w:tplc="6CAC82A8">
      <w:start w:val="1"/>
      <w:numFmt w:val="bullet"/>
      <w:lvlText w:val="•"/>
      <w:lvlJc w:val="left"/>
      <w:pPr>
        <w:ind w:left="4144" w:hanging="428"/>
      </w:pPr>
      <w:rPr>
        <w:rFonts w:hint="default"/>
      </w:rPr>
    </w:lvl>
    <w:lvl w:ilvl="5" w:tplc="D1C869C4">
      <w:start w:val="1"/>
      <w:numFmt w:val="bullet"/>
      <w:lvlText w:val="•"/>
      <w:lvlJc w:val="left"/>
      <w:pPr>
        <w:ind w:left="5038" w:hanging="428"/>
      </w:pPr>
      <w:rPr>
        <w:rFonts w:hint="default"/>
      </w:rPr>
    </w:lvl>
    <w:lvl w:ilvl="6" w:tplc="F3E09512">
      <w:start w:val="1"/>
      <w:numFmt w:val="bullet"/>
      <w:lvlText w:val="•"/>
      <w:lvlJc w:val="left"/>
      <w:pPr>
        <w:ind w:left="5932" w:hanging="428"/>
      </w:pPr>
      <w:rPr>
        <w:rFonts w:hint="default"/>
      </w:rPr>
    </w:lvl>
    <w:lvl w:ilvl="7" w:tplc="4AE48BA6">
      <w:start w:val="1"/>
      <w:numFmt w:val="bullet"/>
      <w:lvlText w:val="•"/>
      <w:lvlJc w:val="left"/>
      <w:pPr>
        <w:ind w:left="6826" w:hanging="428"/>
      </w:pPr>
      <w:rPr>
        <w:rFonts w:hint="default"/>
      </w:rPr>
    </w:lvl>
    <w:lvl w:ilvl="8" w:tplc="F28A3424">
      <w:start w:val="1"/>
      <w:numFmt w:val="bullet"/>
      <w:lvlText w:val="•"/>
      <w:lvlJc w:val="left"/>
      <w:pPr>
        <w:ind w:left="7720" w:hanging="428"/>
      </w:pPr>
      <w:rPr>
        <w:rFonts w:hint="default"/>
      </w:rPr>
    </w:lvl>
  </w:abstractNum>
  <w:abstractNum w:abstractNumId="24" w15:restartNumberingAfterBreak="0">
    <w:nsid w:val="3ACC74D3"/>
    <w:multiLevelType w:val="hybridMultilevel"/>
    <w:tmpl w:val="1F0C63F8"/>
    <w:lvl w:ilvl="0" w:tplc="A0A0BF66">
      <w:start w:val="1"/>
      <w:numFmt w:val="bullet"/>
      <w:lvlText w:val="o"/>
      <w:lvlJc w:val="left"/>
      <w:pPr>
        <w:ind w:left="559" w:hanging="360"/>
      </w:pPr>
      <w:rPr>
        <w:rFonts w:ascii="Courier New" w:eastAsia="Courier New" w:hAnsi="Courier New" w:hint="default"/>
        <w:sz w:val="16"/>
        <w:szCs w:val="16"/>
      </w:rPr>
    </w:lvl>
    <w:lvl w:ilvl="1" w:tplc="5D6ED54E">
      <w:start w:val="1"/>
      <w:numFmt w:val="bullet"/>
      <w:lvlText w:val="•"/>
      <w:lvlJc w:val="left"/>
      <w:pPr>
        <w:ind w:left="887" w:hanging="360"/>
      </w:pPr>
      <w:rPr>
        <w:rFonts w:hint="default"/>
      </w:rPr>
    </w:lvl>
    <w:lvl w:ilvl="2" w:tplc="927051F4">
      <w:start w:val="1"/>
      <w:numFmt w:val="bullet"/>
      <w:lvlText w:val="•"/>
      <w:lvlJc w:val="left"/>
      <w:pPr>
        <w:ind w:left="1215" w:hanging="360"/>
      </w:pPr>
      <w:rPr>
        <w:rFonts w:hint="default"/>
      </w:rPr>
    </w:lvl>
    <w:lvl w:ilvl="3" w:tplc="834A141A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4" w:tplc="9E886088">
      <w:start w:val="1"/>
      <w:numFmt w:val="bullet"/>
      <w:lvlText w:val="•"/>
      <w:lvlJc w:val="left"/>
      <w:pPr>
        <w:ind w:left="1872" w:hanging="360"/>
      </w:pPr>
      <w:rPr>
        <w:rFonts w:hint="default"/>
      </w:rPr>
    </w:lvl>
    <w:lvl w:ilvl="5" w:tplc="A0A098E4">
      <w:start w:val="1"/>
      <w:numFmt w:val="bullet"/>
      <w:lvlText w:val="•"/>
      <w:lvlJc w:val="left"/>
      <w:pPr>
        <w:ind w:left="2200" w:hanging="360"/>
      </w:pPr>
      <w:rPr>
        <w:rFonts w:hint="default"/>
      </w:rPr>
    </w:lvl>
    <w:lvl w:ilvl="6" w:tplc="E1064D02">
      <w:start w:val="1"/>
      <w:numFmt w:val="bullet"/>
      <w:lvlText w:val="•"/>
      <w:lvlJc w:val="left"/>
      <w:pPr>
        <w:ind w:left="2529" w:hanging="360"/>
      </w:pPr>
      <w:rPr>
        <w:rFonts w:hint="default"/>
      </w:rPr>
    </w:lvl>
    <w:lvl w:ilvl="7" w:tplc="D4067D24">
      <w:start w:val="1"/>
      <w:numFmt w:val="bullet"/>
      <w:lvlText w:val="•"/>
      <w:lvlJc w:val="left"/>
      <w:pPr>
        <w:ind w:left="2857" w:hanging="360"/>
      </w:pPr>
      <w:rPr>
        <w:rFonts w:hint="default"/>
      </w:rPr>
    </w:lvl>
    <w:lvl w:ilvl="8" w:tplc="51E05F6A">
      <w:start w:val="1"/>
      <w:numFmt w:val="bullet"/>
      <w:lvlText w:val="•"/>
      <w:lvlJc w:val="left"/>
      <w:pPr>
        <w:ind w:left="3185" w:hanging="360"/>
      </w:pPr>
      <w:rPr>
        <w:rFonts w:hint="default"/>
      </w:rPr>
    </w:lvl>
  </w:abstractNum>
  <w:abstractNum w:abstractNumId="25" w15:restartNumberingAfterBreak="0">
    <w:nsid w:val="49626646"/>
    <w:multiLevelType w:val="multilevel"/>
    <w:tmpl w:val="A546188C"/>
    <w:lvl w:ilvl="0">
      <w:start w:val="2"/>
      <w:numFmt w:val="decimal"/>
      <w:pStyle w:val="a4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9A465EC"/>
    <w:multiLevelType w:val="hybridMultilevel"/>
    <w:tmpl w:val="AF1AFA6A"/>
    <w:lvl w:ilvl="0" w:tplc="7BFCD4E8">
      <w:start w:val="1"/>
      <w:numFmt w:val="bullet"/>
      <w:lvlText w:val="✓"/>
      <w:lvlJc w:val="left"/>
      <w:pPr>
        <w:ind w:left="452" w:hanging="284"/>
      </w:pPr>
      <w:rPr>
        <w:rFonts w:ascii="Arial Unicode MS" w:eastAsia="Arial Unicode MS" w:hAnsi="Arial Unicode MS" w:hint="default"/>
        <w:w w:val="104"/>
        <w:sz w:val="22"/>
        <w:szCs w:val="22"/>
      </w:rPr>
    </w:lvl>
    <w:lvl w:ilvl="1" w:tplc="8836EF2A">
      <w:start w:val="1"/>
      <w:numFmt w:val="bullet"/>
      <w:lvlText w:val="•"/>
      <w:lvlJc w:val="left"/>
      <w:pPr>
        <w:ind w:left="1358" w:hanging="284"/>
      </w:pPr>
      <w:rPr>
        <w:rFonts w:hint="default"/>
      </w:rPr>
    </w:lvl>
    <w:lvl w:ilvl="2" w:tplc="9C2CED72">
      <w:start w:val="1"/>
      <w:numFmt w:val="bullet"/>
      <w:lvlText w:val="•"/>
      <w:lvlJc w:val="left"/>
      <w:pPr>
        <w:ind w:left="2263" w:hanging="284"/>
      </w:pPr>
      <w:rPr>
        <w:rFonts w:hint="default"/>
      </w:rPr>
    </w:lvl>
    <w:lvl w:ilvl="3" w:tplc="B496759E">
      <w:start w:val="1"/>
      <w:numFmt w:val="bullet"/>
      <w:lvlText w:val="•"/>
      <w:lvlJc w:val="left"/>
      <w:pPr>
        <w:ind w:left="3169" w:hanging="284"/>
      </w:pPr>
      <w:rPr>
        <w:rFonts w:hint="default"/>
      </w:rPr>
    </w:lvl>
    <w:lvl w:ilvl="4" w:tplc="A42818CC">
      <w:start w:val="1"/>
      <w:numFmt w:val="bullet"/>
      <w:lvlText w:val="•"/>
      <w:lvlJc w:val="left"/>
      <w:pPr>
        <w:ind w:left="4074" w:hanging="284"/>
      </w:pPr>
      <w:rPr>
        <w:rFonts w:hint="default"/>
      </w:rPr>
    </w:lvl>
    <w:lvl w:ilvl="5" w:tplc="CED09066">
      <w:start w:val="1"/>
      <w:numFmt w:val="bullet"/>
      <w:lvlText w:val="•"/>
      <w:lvlJc w:val="left"/>
      <w:pPr>
        <w:ind w:left="4980" w:hanging="284"/>
      </w:pPr>
      <w:rPr>
        <w:rFonts w:hint="default"/>
      </w:rPr>
    </w:lvl>
    <w:lvl w:ilvl="6" w:tplc="08E82BF2">
      <w:start w:val="1"/>
      <w:numFmt w:val="bullet"/>
      <w:lvlText w:val="•"/>
      <w:lvlJc w:val="left"/>
      <w:pPr>
        <w:ind w:left="5885" w:hanging="284"/>
      </w:pPr>
      <w:rPr>
        <w:rFonts w:hint="default"/>
      </w:rPr>
    </w:lvl>
    <w:lvl w:ilvl="7" w:tplc="415601D2">
      <w:start w:val="1"/>
      <w:numFmt w:val="bullet"/>
      <w:lvlText w:val="•"/>
      <w:lvlJc w:val="left"/>
      <w:pPr>
        <w:ind w:left="6791" w:hanging="284"/>
      </w:pPr>
      <w:rPr>
        <w:rFonts w:hint="default"/>
      </w:rPr>
    </w:lvl>
    <w:lvl w:ilvl="8" w:tplc="5296D462">
      <w:start w:val="1"/>
      <w:numFmt w:val="bullet"/>
      <w:lvlText w:val="•"/>
      <w:lvlJc w:val="left"/>
      <w:pPr>
        <w:ind w:left="7696" w:hanging="284"/>
      </w:pPr>
      <w:rPr>
        <w:rFonts w:hint="default"/>
      </w:rPr>
    </w:lvl>
  </w:abstractNum>
  <w:abstractNum w:abstractNumId="27" w15:restartNumberingAfterBreak="0">
    <w:nsid w:val="4AF31DC8"/>
    <w:multiLevelType w:val="multilevel"/>
    <w:tmpl w:val="6E60FC0A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630C2E"/>
    <w:multiLevelType w:val="multilevel"/>
    <w:tmpl w:val="0A40A4CE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C76852"/>
    <w:multiLevelType w:val="multilevel"/>
    <w:tmpl w:val="B258472A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B8B228A"/>
    <w:multiLevelType w:val="hybridMultilevel"/>
    <w:tmpl w:val="A2F4D724"/>
    <w:lvl w:ilvl="0" w:tplc="3BF0D5B4">
      <w:start w:val="1"/>
      <w:numFmt w:val="bullet"/>
      <w:lvlText w:val="o"/>
      <w:lvlJc w:val="left"/>
      <w:pPr>
        <w:ind w:left="415" w:hanging="360"/>
      </w:pPr>
      <w:rPr>
        <w:rFonts w:ascii="Courier New" w:eastAsia="Courier New" w:hAnsi="Courier New" w:hint="default"/>
        <w:sz w:val="16"/>
        <w:szCs w:val="16"/>
      </w:rPr>
    </w:lvl>
    <w:lvl w:ilvl="1" w:tplc="FE386AE8">
      <w:start w:val="1"/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A43AE6B4">
      <w:start w:val="1"/>
      <w:numFmt w:val="bullet"/>
      <w:lvlText w:val="•"/>
      <w:lvlJc w:val="left"/>
      <w:pPr>
        <w:ind w:left="1100" w:hanging="360"/>
      </w:pPr>
      <w:rPr>
        <w:rFonts w:hint="default"/>
      </w:rPr>
    </w:lvl>
    <w:lvl w:ilvl="3" w:tplc="3998F342">
      <w:start w:val="1"/>
      <w:numFmt w:val="bullet"/>
      <w:lvlText w:val="•"/>
      <w:lvlJc w:val="left"/>
      <w:pPr>
        <w:ind w:left="1443" w:hanging="360"/>
      </w:pPr>
      <w:rPr>
        <w:rFonts w:hint="default"/>
      </w:rPr>
    </w:lvl>
    <w:lvl w:ilvl="4" w:tplc="D1982C32">
      <w:start w:val="1"/>
      <w:numFmt w:val="bullet"/>
      <w:lvlText w:val="•"/>
      <w:lvlJc w:val="left"/>
      <w:pPr>
        <w:ind w:left="1786" w:hanging="360"/>
      </w:pPr>
      <w:rPr>
        <w:rFonts w:hint="default"/>
      </w:rPr>
    </w:lvl>
    <w:lvl w:ilvl="5" w:tplc="C13E1B50">
      <w:start w:val="1"/>
      <w:numFmt w:val="bullet"/>
      <w:lvlText w:val="•"/>
      <w:lvlJc w:val="left"/>
      <w:pPr>
        <w:ind w:left="2128" w:hanging="360"/>
      </w:pPr>
      <w:rPr>
        <w:rFonts w:hint="default"/>
      </w:rPr>
    </w:lvl>
    <w:lvl w:ilvl="6" w:tplc="41445A8A">
      <w:start w:val="1"/>
      <w:numFmt w:val="bullet"/>
      <w:lvlText w:val="•"/>
      <w:lvlJc w:val="left"/>
      <w:pPr>
        <w:ind w:left="2471" w:hanging="360"/>
      </w:pPr>
      <w:rPr>
        <w:rFonts w:hint="default"/>
      </w:rPr>
    </w:lvl>
    <w:lvl w:ilvl="7" w:tplc="F02E9E62">
      <w:start w:val="1"/>
      <w:numFmt w:val="bullet"/>
      <w:lvlText w:val="•"/>
      <w:lvlJc w:val="left"/>
      <w:pPr>
        <w:ind w:left="2814" w:hanging="360"/>
      </w:pPr>
      <w:rPr>
        <w:rFonts w:hint="default"/>
      </w:rPr>
    </w:lvl>
    <w:lvl w:ilvl="8" w:tplc="BCC2FBFC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</w:abstractNum>
  <w:abstractNum w:abstractNumId="31" w15:restartNumberingAfterBreak="0">
    <w:nsid w:val="65BF2402"/>
    <w:multiLevelType w:val="multilevel"/>
    <w:tmpl w:val="A350BBA8"/>
    <w:lvl w:ilvl="0">
      <w:start w:val="8"/>
      <w:numFmt w:val="decimal"/>
      <w:pStyle w:val="30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3" w15:restartNumberingAfterBreak="0">
    <w:nsid w:val="689974DD"/>
    <w:multiLevelType w:val="multilevel"/>
    <w:tmpl w:val="41605A7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3A38E5"/>
    <w:multiLevelType w:val="multilevel"/>
    <w:tmpl w:val="F36E66C0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E231B0"/>
    <w:multiLevelType w:val="hybridMultilevel"/>
    <w:tmpl w:val="D1566F1E"/>
    <w:lvl w:ilvl="0" w:tplc="C512BF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E53F2"/>
    <w:multiLevelType w:val="hybridMultilevel"/>
    <w:tmpl w:val="AE6880F4"/>
    <w:lvl w:ilvl="0" w:tplc="C46CD5C0">
      <w:start w:val="16"/>
      <w:numFmt w:val="decimal"/>
      <w:pStyle w:val="a5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74465"/>
    <w:multiLevelType w:val="hybridMultilevel"/>
    <w:tmpl w:val="F4D095CA"/>
    <w:lvl w:ilvl="0" w:tplc="0408000F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0B5D73"/>
    <w:multiLevelType w:val="multilevel"/>
    <w:tmpl w:val="BFFCD84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7800865">
    <w:abstractNumId w:val="5"/>
  </w:num>
  <w:num w:numId="2" w16cid:durableId="779691738">
    <w:abstractNumId w:val="6"/>
  </w:num>
  <w:num w:numId="3" w16cid:durableId="871385657">
    <w:abstractNumId w:val="7"/>
  </w:num>
  <w:num w:numId="4" w16cid:durableId="1117260703">
    <w:abstractNumId w:val="8"/>
  </w:num>
  <w:num w:numId="5" w16cid:durableId="2106339426">
    <w:abstractNumId w:val="15"/>
  </w:num>
  <w:num w:numId="6" w16cid:durableId="318995618">
    <w:abstractNumId w:val="22"/>
  </w:num>
  <w:num w:numId="7" w16cid:durableId="1331055702">
    <w:abstractNumId w:val="35"/>
  </w:num>
  <w:num w:numId="8" w16cid:durableId="681013244">
    <w:abstractNumId w:val="36"/>
  </w:num>
  <w:num w:numId="9" w16cid:durableId="1880819842">
    <w:abstractNumId w:val="29"/>
  </w:num>
  <w:num w:numId="10" w16cid:durableId="455225105">
    <w:abstractNumId w:val="31"/>
  </w:num>
  <w:num w:numId="11" w16cid:durableId="1250967616">
    <w:abstractNumId w:val="21"/>
  </w:num>
  <w:num w:numId="12" w16cid:durableId="208615000">
    <w:abstractNumId w:val="25"/>
  </w:num>
  <w:num w:numId="13" w16cid:durableId="235630005">
    <w:abstractNumId w:val="37"/>
  </w:num>
  <w:num w:numId="14" w16cid:durableId="133564642">
    <w:abstractNumId w:val="17"/>
  </w:num>
  <w:num w:numId="15" w16cid:durableId="1873031998">
    <w:abstractNumId w:val="19"/>
  </w:num>
  <w:num w:numId="16" w16cid:durableId="503663437">
    <w:abstractNumId w:val="18"/>
  </w:num>
  <w:num w:numId="17" w16cid:durableId="9911950">
    <w:abstractNumId w:val="4"/>
  </w:num>
  <w:num w:numId="18" w16cid:durableId="438109126">
    <w:abstractNumId w:val="3"/>
  </w:num>
  <w:num w:numId="19" w16cid:durableId="1958174526">
    <w:abstractNumId w:val="2"/>
  </w:num>
  <w:num w:numId="20" w16cid:durableId="165943749">
    <w:abstractNumId w:val="1"/>
  </w:num>
  <w:num w:numId="21" w16cid:durableId="1175464075">
    <w:abstractNumId w:val="0"/>
  </w:num>
  <w:num w:numId="22" w16cid:durableId="2057270878">
    <w:abstractNumId w:val="32"/>
  </w:num>
  <w:num w:numId="23" w16cid:durableId="982393259">
    <w:abstractNumId w:val="23"/>
  </w:num>
  <w:num w:numId="24" w16cid:durableId="1859852073">
    <w:abstractNumId w:val="30"/>
  </w:num>
  <w:num w:numId="25" w16cid:durableId="396782453">
    <w:abstractNumId w:val="24"/>
  </w:num>
  <w:num w:numId="26" w16cid:durableId="634721778">
    <w:abstractNumId w:val="26"/>
  </w:num>
  <w:num w:numId="27" w16cid:durableId="629242803">
    <w:abstractNumId w:val="38"/>
  </w:num>
  <w:num w:numId="28" w16cid:durableId="2028212341">
    <w:abstractNumId w:val="33"/>
  </w:num>
  <w:num w:numId="29" w16cid:durableId="1358315262">
    <w:abstractNumId w:val="28"/>
  </w:num>
  <w:num w:numId="30" w16cid:durableId="1198355312">
    <w:abstractNumId w:val="34"/>
  </w:num>
  <w:num w:numId="31" w16cid:durableId="318117832">
    <w:abstractNumId w:val="27"/>
  </w:num>
  <w:num w:numId="32" w16cid:durableId="65232337">
    <w:abstractNumId w:val="20"/>
  </w:num>
  <w:num w:numId="33" w16cid:durableId="256980694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14"/>
    <w:rsid w:val="000018AB"/>
    <w:rsid w:val="00001961"/>
    <w:rsid w:val="0000375D"/>
    <w:rsid w:val="000040FD"/>
    <w:rsid w:val="00004465"/>
    <w:rsid w:val="0000528F"/>
    <w:rsid w:val="0000656D"/>
    <w:rsid w:val="00006CEC"/>
    <w:rsid w:val="00006FAC"/>
    <w:rsid w:val="000072DB"/>
    <w:rsid w:val="0001388F"/>
    <w:rsid w:val="00013EA2"/>
    <w:rsid w:val="00014CCE"/>
    <w:rsid w:val="00016495"/>
    <w:rsid w:val="00017743"/>
    <w:rsid w:val="0002094F"/>
    <w:rsid w:val="00020B6A"/>
    <w:rsid w:val="00020DCF"/>
    <w:rsid w:val="000226CD"/>
    <w:rsid w:val="0002320C"/>
    <w:rsid w:val="0002373E"/>
    <w:rsid w:val="00023FF9"/>
    <w:rsid w:val="00024CFD"/>
    <w:rsid w:val="0002520F"/>
    <w:rsid w:val="00026E2E"/>
    <w:rsid w:val="00031142"/>
    <w:rsid w:val="000313EC"/>
    <w:rsid w:val="000319DF"/>
    <w:rsid w:val="00032BAF"/>
    <w:rsid w:val="000337DD"/>
    <w:rsid w:val="00034ABD"/>
    <w:rsid w:val="00035D16"/>
    <w:rsid w:val="000379D8"/>
    <w:rsid w:val="000401A2"/>
    <w:rsid w:val="000421D9"/>
    <w:rsid w:val="000421F7"/>
    <w:rsid w:val="00043016"/>
    <w:rsid w:val="00044423"/>
    <w:rsid w:val="00045253"/>
    <w:rsid w:val="0004572D"/>
    <w:rsid w:val="00046C7B"/>
    <w:rsid w:val="00047DED"/>
    <w:rsid w:val="000521DC"/>
    <w:rsid w:val="00052D56"/>
    <w:rsid w:val="000530D4"/>
    <w:rsid w:val="00053A24"/>
    <w:rsid w:val="00055750"/>
    <w:rsid w:val="00062BB2"/>
    <w:rsid w:val="00063B20"/>
    <w:rsid w:val="000643A8"/>
    <w:rsid w:val="00064648"/>
    <w:rsid w:val="00065002"/>
    <w:rsid w:val="00070508"/>
    <w:rsid w:val="000706B2"/>
    <w:rsid w:val="000715C3"/>
    <w:rsid w:val="00073226"/>
    <w:rsid w:val="000737CC"/>
    <w:rsid w:val="0007461B"/>
    <w:rsid w:val="00076C9E"/>
    <w:rsid w:val="00077DFF"/>
    <w:rsid w:val="00080FAE"/>
    <w:rsid w:val="0008133F"/>
    <w:rsid w:val="000819A2"/>
    <w:rsid w:val="00086D08"/>
    <w:rsid w:val="00087DCA"/>
    <w:rsid w:val="00090F1B"/>
    <w:rsid w:val="00092DA0"/>
    <w:rsid w:val="00092E0A"/>
    <w:rsid w:val="00093027"/>
    <w:rsid w:val="000933D8"/>
    <w:rsid w:val="000955FC"/>
    <w:rsid w:val="00097199"/>
    <w:rsid w:val="00097F3B"/>
    <w:rsid w:val="000A0720"/>
    <w:rsid w:val="000A0FD7"/>
    <w:rsid w:val="000A198F"/>
    <w:rsid w:val="000A223D"/>
    <w:rsid w:val="000A4C3B"/>
    <w:rsid w:val="000A6305"/>
    <w:rsid w:val="000A68E1"/>
    <w:rsid w:val="000A6F90"/>
    <w:rsid w:val="000B1AC3"/>
    <w:rsid w:val="000B1EE7"/>
    <w:rsid w:val="000B427A"/>
    <w:rsid w:val="000C1E49"/>
    <w:rsid w:val="000C2D2C"/>
    <w:rsid w:val="000C4284"/>
    <w:rsid w:val="000C4BEA"/>
    <w:rsid w:val="000C6BC5"/>
    <w:rsid w:val="000C76F3"/>
    <w:rsid w:val="000C7F1C"/>
    <w:rsid w:val="000D02D1"/>
    <w:rsid w:val="000D2200"/>
    <w:rsid w:val="000D259C"/>
    <w:rsid w:val="000D263D"/>
    <w:rsid w:val="000D4C12"/>
    <w:rsid w:val="000D5A6B"/>
    <w:rsid w:val="000E082E"/>
    <w:rsid w:val="000E26D5"/>
    <w:rsid w:val="000E310F"/>
    <w:rsid w:val="000E636F"/>
    <w:rsid w:val="000E661F"/>
    <w:rsid w:val="000E67AB"/>
    <w:rsid w:val="000E73CC"/>
    <w:rsid w:val="000F0275"/>
    <w:rsid w:val="000F0656"/>
    <w:rsid w:val="000F12E3"/>
    <w:rsid w:val="000F27EF"/>
    <w:rsid w:val="000F2959"/>
    <w:rsid w:val="000F3AC7"/>
    <w:rsid w:val="000F3FCE"/>
    <w:rsid w:val="000F5C31"/>
    <w:rsid w:val="000F7DEF"/>
    <w:rsid w:val="00100473"/>
    <w:rsid w:val="00100C69"/>
    <w:rsid w:val="001017C9"/>
    <w:rsid w:val="00102E24"/>
    <w:rsid w:val="00103180"/>
    <w:rsid w:val="00103678"/>
    <w:rsid w:val="001036EA"/>
    <w:rsid w:val="001038F8"/>
    <w:rsid w:val="00103E0A"/>
    <w:rsid w:val="001052CA"/>
    <w:rsid w:val="00105314"/>
    <w:rsid w:val="001101C6"/>
    <w:rsid w:val="00110C30"/>
    <w:rsid w:val="001115D5"/>
    <w:rsid w:val="00111E0D"/>
    <w:rsid w:val="001149A4"/>
    <w:rsid w:val="00115041"/>
    <w:rsid w:val="001159A4"/>
    <w:rsid w:val="00120E0D"/>
    <w:rsid w:val="001214BE"/>
    <w:rsid w:val="001217F6"/>
    <w:rsid w:val="00122C70"/>
    <w:rsid w:val="00122DA3"/>
    <w:rsid w:val="00123DD4"/>
    <w:rsid w:val="00124A9F"/>
    <w:rsid w:val="00127563"/>
    <w:rsid w:val="00127B99"/>
    <w:rsid w:val="001305D2"/>
    <w:rsid w:val="00133DEF"/>
    <w:rsid w:val="001365BB"/>
    <w:rsid w:val="00137AB2"/>
    <w:rsid w:val="00144E2E"/>
    <w:rsid w:val="0014575C"/>
    <w:rsid w:val="00146373"/>
    <w:rsid w:val="00147FB1"/>
    <w:rsid w:val="0015005C"/>
    <w:rsid w:val="001504B0"/>
    <w:rsid w:val="00150871"/>
    <w:rsid w:val="00153744"/>
    <w:rsid w:val="001542FF"/>
    <w:rsid w:val="00154D0C"/>
    <w:rsid w:val="00154DDF"/>
    <w:rsid w:val="001552C1"/>
    <w:rsid w:val="00160404"/>
    <w:rsid w:val="00160645"/>
    <w:rsid w:val="00160A1A"/>
    <w:rsid w:val="0016106A"/>
    <w:rsid w:val="001611ED"/>
    <w:rsid w:val="001617E0"/>
    <w:rsid w:val="001626DB"/>
    <w:rsid w:val="00162A65"/>
    <w:rsid w:val="00162DC5"/>
    <w:rsid w:val="00164E1F"/>
    <w:rsid w:val="00165736"/>
    <w:rsid w:val="00167779"/>
    <w:rsid w:val="00167F4B"/>
    <w:rsid w:val="00167F53"/>
    <w:rsid w:val="001718E3"/>
    <w:rsid w:val="00171EB5"/>
    <w:rsid w:val="001724B9"/>
    <w:rsid w:val="00172D84"/>
    <w:rsid w:val="00172FBA"/>
    <w:rsid w:val="0017436B"/>
    <w:rsid w:val="00174E63"/>
    <w:rsid w:val="00175691"/>
    <w:rsid w:val="00176884"/>
    <w:rsid w:val="00177D6E"/>
    <w:rsid w:val="00182A81"/>
    <w:rsid w:val="00182FE8"/>
    <w:rsid w:val="0018477F"/>
    <w:rsid w:val="00184870"/>
    <w:rsid w:val="0018557E"/>
    <w:rsid w:val="00186AEB"/>
    <w:rsid w:val="00187A52"/>
    <w:rsid w:val="00187B36"/>
    <w:rsid w:val="00187F33"/>
    <w:rsid w:val="00191486"/>
    <w:rsid w:val="00192E68"/>
    <w:rsid w:val="001934F6"/>
    <w:rsid w:val="00197136"/>
    <w:rsid w:val="001A1CBE"/>
    <w:rsid w:val="001A46F0"/>
    <w:rsid w:val="001A6221"/>
    <w:rsid w:val="001A71FA"/>
    <w:rsid w:val="001A76BF"/>
    <w:rsid w:val="001A784D"/>
    <w:rsid w:val="001B1362"/>
    <w:rsid w:val="001B31D9"/>
    <w:rsid w:val="001B323F"/>
    <w:rsid w:val="001B44A3"/>
    <w:rsid w:val="001B4C2F"/>
    <w:rsid w:val="001B4F76"/>
    <w:rsid w:val="001B5915"/>
    <w:rsid w:val="001B7A17"/>
    <w:rsid w:val="001B7D4D"/>
    <w:rsid w:val="001C05DD"/>
    <w:rsid w:val="001C0EA0"/>
    <w:rsid w:val="001C17BC"/>
    <w:rsid w:val="001C1814"/>
    <w:rsid w:val="001C2D22"/>
    <w:rsid w:val="001C3E1B"/>
    <w:rsid w:val="001C4D31"/>
    <w:rsid w:val="001C5104"/>
    <w:rsid w:val="001C5BB4"/>
    <w:rsid w:val="001C5ED0"/>
    <w:rsid w:val="001C6E3F"/>
    <w:rsid w:val="001C7A2C"/>
    <w:rsid w:val="001D2422"/>
    <w:rsid w:val="001D3D21"/>
    <w:rsid w:val="001D3F0F"/>
    <w:rsid w:val="001D4BC4"/>
    <w:rsid w:val="001E006D"/>
    <w:rsid w:val="001E01BC"/>
    <w:rsid w:val="001E15FD"/>
    <w:rsid w:val="001E243F"/>
    <w:rsid w:val="001E26D7"/>
    <w:rsid w:val="001E4CC6"/>
    <w:rsid w:val="001E56CC"/>
    <w:rsid w:val="001E6F85"/>
    <w:rsid w:val="001F0C96"/>
    <w:rsid w:val="001F1C44"/>
    <w:rsid w:val="001F1DCF"/>
    <w:rsid w:val="001F2C91"/>
    <w:rsid w:val="001F500F"/>
    <w:rsid w:val="001F7100"/>
    <w:rsid w:val="001F7E31"/>
    <w:rsid w:val="00200AB7"/>
    <w:rsid w:val="00200C6B"/>
    <w:rsid w:val="00200E61"/>
    <w:rsid w:val="00202907"/>
    <w:rsid w:val="00203E06"/>
    <w:rsid w:val="00204DA6"/>
    <w:rsid w:val="00205CB7"/>
    <w:rsid w:val="00207038"/>
    <w:rsid w:val="0021368B"/>
    <w:rsid w:val="00214CA5"/>
    <w:rsid w:val="00214EF9"/>
    <w:rsid w:val="002156D9"/>
    <w:rsid w:val="002157A0"/>
    <w:rsid w:val="00215ADE"/>
    <w:rsid w:val="00216ECA"/>
    <w:rsid w:val="00220BE2"/>
    <w:rsid w:val="00221710"/>
    <w:rsid w:val="00222C4E"/>
    <w:rsid w:val="00230F20"/>
    <w:rsid w:val="0023199A"/>
    <w:rsid w:val="00231AC7"/>
    <w:rsid w:val="00231B87"/>
    <w:rsid w:val="0023293F"/>
    <w:rsid w:val="002338CB"/>
    <w:rsid w:val="002338D8"/>
    <w:rsid w:val="00233B83"/>
    <w:rsid w:val="0023487D"/>
    <w:rsid w:val="00234F2E"/>
    <w:rsid w:val="002353B1"/>
    <w:rsid w:val="0023560D"/>
    <w:rsid w:val="00236CCA"/>
    <w:rsid w:val="00240458"/>
    <w:rsid w:val="00240CF8"/>
    <w:rsid w:val="00241557"/>
    <w:rsid w:val="002424E1"/>
    <w:rsid w:val="002426DC"/>
    <w:rsid w:val="002437D1"/>
    <w:rsid w:val="00244703"/>
    <w:rsid w:val="00245B54"/>
    <w:rsid w:val="00247874"/>
    <w:rsid w:val="00251043"/>
    <w:rsid w:val="002510A3"/>
    <w:rsid w:val="00252128"/>
    <w:rsid w:val="002544F0"/>
    <w:rsid w:val="002567E1"/>
    <w:rsid w:val="00257673"/>
    <w:rsid w:val="002606B8"/>
    <w:rsid w:val="002609EC"/>
    <w:rsid w:val="00260C87"/>
    <w:rsid w:val="00260D42"/>
    <w:rsid w:val="0026258A"/>
    <w:rsid w:val="00263787"/>
    <w:rsid w:val="002652E3"/>
    <w:rsid w:val="0026561A"/>
    <w:rsid w:val="002669A8"/>
    <w:rsid w:val="00266D9E"/>
    <w:rsid w:val="00267231"/>
    <w:rsid w:val="0027068B"/>
    <w:rsid w:val="00270F75"/>
    <w:rsid w:val="0027167B"/>
    <w:rsid w:val="002719A2"/>
    <w:rsid w:val="00272291"/>
    <w:rsid w:val="00274969"/>
    <w:rsid w:val="00274E8D"/>
    <w:rsid w:val="002758D4"/>
    <w:rsid w:val="0027674F"/>
    <w:rsid w:val="00277293"/>
    <w:rsid w:val="0027742B"/>
    <w:rsid w:val="002779F0"/>
    <w:rsid w:val="00283C02"/>
    <w:rsid w:val="00284BFD"/>
    <w:rsid w:val="00286137"/>
    <w:rsid w:val="00286ED0"/>
    <w:rsid w:val="00287116"/>
    <w:rsid w:val="00287C6E"/>
    <w:rsid w:val="00287F59"/>
    <w:rsid w:val="002913F6"/>
    <w:rsid w:val="00292883"/>
    <w:rsid w:val="00292B16"/>
    <w:rsid w:val="00292F60"/>
    <w:rsid w:val="00293683"/>
    <w:rsid w:val="002941D7"/>
    <w:rsid w:val="0029500E"/>
    <w:rsid w:val="00295B08"/>
    <w:rsid w:val="0029695C"/>
    <w:rsid w:val="00297743"/>
    <w:rsid w:val="002A0039"/>
    <w:rsid w:val="002A0571"/>
    <w:rsid w:val="002A2BF9"/>
    <w:rsid w:val="002A7550"/>
    <w:rsid w:val="002B18C4"/>
    <w:rsid w:val="002B20BB"/>
    <w:rsid w:val="002B2B97"/>
    <w:rsid w:val="002B2D40"/>
    <w:rsid w:val="002B301E"/>
    <w:rsid w:val="002B5777"/>
    <w:rsid w:val="002B5C9A"/>
    <w:rsid w:val="002B61F6"/>
    <w:rsid w:val="002C08CC"/>
    <w:rsid w:val="002C1220"/>
    <w:rsid w:val="002C2576"/>
    <w:rsid w:val="002C3071"/>
    <w:rsid w:val="002C43FF"/>
    <w:rsid w:val="002C54B1"/>
    <w:rsid w:val="002D1604"/>
    <w:rsid w:val="002D1EB4"/>
    <w:rsid w:val="002D2139"/>
    <w:rsid w:val="002D213E"/>
    <w:rsid w:val="002D2A85"/>
    <w:rsid w:val="002D2C87"/>
    <w:rsid w:val="002D38BA"/>
    <w:rsid w:val="002D492F"/>
    <w:rsid w:val="002D6343"/>
    <w:rsid w:val="002D6EC2"/>
    <w:rsid w:val="002D74DF"/>
    <w:rsid w:val="002D777A"/>
    <w:rsid w:val="002D7C00"/>
    <w:rsid w:val="002E0A4B"/>
    <w:rsid w:val="002E0E04"/>
    <w:rsid w:val="002E1623"/>
    <w:rsid w:val="002E1BCB"/>
    <w:rsid w:val="002E1CC5"/>
    <w:rsid w:val="002E20AA"/>
    <w:rsid w:val="002E33F3"/>
    <w:rsid w:val="002E6277"/>
    <w:rsid w:val="002E6CB5"/>
    <w:rsid w:val="002E76F8"/>
    <w:rsid w:val="002F1BFC"/>
    <w:rsid w:val="002F6E8F"/>
    <w:rsid w:val="002F7A66"/>
    <w:rsid w:val="002F7F33"/>
    <w:rsid w:val="00300654"/>
    <w:rsid w:val="003036FC"/>
    <w:rsid w:val="00303AE1"/>
    <w:rsid w:val="00304B26"/>
    <w:rsid w:val="00304C33"/>
    <w:rsid w:val="00304E9C"/>
    <w:rsid w:val="00306F75"/>
    <w:rsid w:val="00307815"/>
    <w:rsid w:val="0031048C"/>
    <w:rsid w:val="00310BCF"/>
    <w:rsid w:val="00310F1F"/>
    <w:rsid w:val="0031169D"/>
    <w:rsid w:val="00312742"/>
    <w:rsid w:val="003141B4"/>
    <w:rsid w:val="0031472F"/>
    <w:rsid w:val="003148AC"/>
    <w:rsid w:val="00315C95"/>
    <w:rsid w:val="0031698B"/>
    <w:rsid w:val="00316FC6"/>
    <w:rsid w:val="00317B23"/>
    <w:rsid w:val="003210D8"/>
    <w:rsid w:val="00321EA9"/>
    <w:rsid w:val="00322771"/>
    <w:rsid w:val="00322DCB"/>
    <w:rsid w:val="0032301B"/>
    <w:rsid w:val="00325694"/>
    <w:rsid w:val="0032639F"/>
    <w:rsid w:val="003268FF"/>
    <w:rsid w:val="00330843"/>
    <w:rsid w:val="00330E61"/>
    <w:rsid w:val="00331C90"/>
    <w:rsid w:val="00332364"/>
    <w:rsid w:val="00332600"/>
    <w:rsid w:val="00334213"/>
    <w:rsid w:val="00335352"/>
    <w:rsid w:val="00336C4D"/>
    <w:rsid w:val="003404AD"/>
    <w:rsid w:val="003423F8"/>
    <w:rsid w:val="00342556"/>
    <w:rsid w:val="003427D2"/>
    <w:rsid w:val="0034293F"/>
    <w:rsid w:val="003434BD"/>
    <w:rsid w:val="00345415"/>
    <w:rsid w:val="0034590B"/>
    <w:rsid w:val="003465A9"/>
    <w:rsid w:val="003473DE"/>
    <w:rsid w:val="0035066C"/>
    <w:rsid w:val="00350A87"/>
    <w:rsid w:val="00351D2C"/>
    <w:rsid w:val="00352042"/>
    <w:rsid w:val="0035231E"/>
    <w:rsid w:val="00353578"/>
    <w:rsid w:val="003544ED"/>
    <w:rsid w:val="003547C4"/>
    <w:rsid w:val="00355002"/>
    <w:rsid w:val="00355202"/>
    <w:rsid w:val="0035532D"/>
    <w:rsid w:val="003556ED"/>
    <w:rsid w:val="00355C21"/>
    <w:rsid w:val="00362530"/>
    <w:rsid w:val="003627A8"/>
    <w:rsid w:val="0036403C"/>
    <w:rsid w:val="00364138"/>
    <w:rsid w:val="003643C7"/>
    <w:rsid w:val="00364DB0"/>
    <w:rsid w:val="00366324"/>
    <w:rsid w:val="00366FFB"/>
    <w:rsid w:val="003672AA"/>
    <w:rsid w:val="00371ADA"/>
    <w:rsid w:val="00371B17"/>
    <w:rsid w:val="0037205B"/>
    <w:rsid w:val="00372BA4"/>
    <w:rsid w:val="00373416"/>
    <w:rsid w:val="003740D4"/>
    <w:rsid w:val="003744C0"/>
    <w:rsid w:val="00374B84"/>
    <w:rsid w:val="00375F44"/>
    <w:rsid w:val="0037683F"/>
    <w:rsid w:val="00377FEF"/>
    <w:rsid w:val="0038118A"/>
    <w:rsid w:val="00382783"/>
    <w:rsid w:val="00382D8C"/>
    <w:rsid w:val="00382E4A"/>
    <w:rsid w:val="0038439C"/>
    <w:rsid w:val="00384928"/>
    <w:rsid w:val="003852A5"/>
    <w:rsid w:val="00385F3C"/>
    <w:rsid w:val="0039051E"/>
    <w:rsid w:val="00390697"/>
    <w:rsid w:val="00390D33"/>
    <w:rsid w:val="003929DA"/>
    <w:rsid w:val="0039318E"/>
    <w:rsid w:val="00393416"/>
    <w:rsid w:val="00394123"/>
    <w:rsid w:val="003954C0"/>
    <w:rsid w:val="00396FA1"/>
    <w:rsid w:val="00397542"/>
    <w:rsid w:val="00397984"/>
    <w:rsid w:val="00397E25"/>
    <w:rsid w:val="003A438B"/>
    <w:rsid w:val="003A4427"/>
    <w:rsid w:val="003A47C4"/>
    <w:rsid w:val="003A526E"/>
    <w:rsid w:val="003A68B3"/>
    <w:rsid w:val="003A78D9"/>
    <w:rsid w:val="003A7D22"/>
    <w:rsid w:val="003A7DBC"/>
    <w:rsid w:val="003A7E71"/>
    <w:rsid w:val="003B03E9"/>
    <w:rsid w:val="003B264E"/>
    <w:rsid w:val="003B5CF0"/>
    <w:rsid w:val="003B735C"/>
    <w:rsid w:val="003B74F1"/>
    <w:rsid w:val="003C0899"/>
    <w:rsid w:val="003C1CA7"/>
    <w:rsid w:val="003C26DA"/>
    <w:rsid w:val="003C3E8A"/>
    <w:rsid w:val="003C41DB"/>
    <w:rsid w:val="003C4424"/>
    <w:rsid w:val="003C54C6"/>
    <w:rsid w:val="003C7A40"/>
    <w:rsid w:val="003D10BA"/>
    <w:rsid w:val="003D1320"/>
    <w:rsid w:val="003D4EA1"/>
    <w:rsid w:val="003D62F0"/>
    <w:rsid w:val="003D6DD2"/>
    <w:rsid w:val="003D7490"/>
    <w:rsid w:val="003D7C44"/>
    <w:rsid w:val="003E0124"/>
    <w:rsid w:val="003E047B"/>
    <w:rsid w:val="003E3340"/>
    <w:rsid w:val="003E40D0"/>
    <w:rsid w:val="003E41C8"/>
    <w:rsid w:val="003E77F8"/>
    <w:rsid w:val="003F02CA"/>
    <w:rsid w:val="003F12B0"/>
    <w:rsid w:val="003F2343"/>
    <w:rsid w:val="003F4991"/>
    <w:rsid w:val="003F4FB3"/>
    <w:rsid w:val="003F659C"/>
    <w:rsid w:val="003F6649"/>
    <w:rsid w:val="003F6737"/>
    <w:rsid w:val="003F6DFD"/>
    <w:rsid w:val="003F7489"/>
    <w:rsid w:val="003F78F2"/>
    <w:rsid w:val="00401093"/>
    <w:rsid w:val="0040180F"/>
    <w:rsid w:val="00401D40"/>
    <w:rsid w:val="00404355"/>
    <w:rsid w:val="00405D54"/>
    <w:rsid w:val="00406754"/>
    <w:rsid w:val="00412714"/>
    <w:rsid w:val="00413AB8"/>
    <w:rsid w:val="004165DD"/>
    <w:rsid w:val="004169A2"/>
    <w:rsid w:val="00416EF3"/>
    <w:rsid w:val="004170B5"/>
    <w:rsid w:val="00420634"/>
    <w:rsid w:val="0042098E"/>
    <w:rsid w:val="004246DE"/>
    <w:rsid w:val="0042503D"/>
    <w:rsid w:val="0042733F"/>
    <w:rsid w:val="0043074A"/>
    <w:rsid w:val="00430D31"/>
    <w:rsid w:val="00431FAC"/>
    <w:rsid w:val="004324F3"/>
    <w:rsid w:val="004331C6"/>
    <w:rsid w:val="00433DA3"/>
    <w:rsid w:val="00433DC6"/>
    <w:rsid w:val="00434110"/>
    <w:rsid w:val="0043499F"/>
    <w:rsid w:val="00436457"/>
    <w:rsid w:val="0043661B"/>
    <w:rsid w:val="00436CFF"/>
    <w:rsid w:val="00436F2C"/>
    <w:rsid w:val="004370FE"/>
    <w:rsid w:val="004401C0"/>
    <w:rsid w:val="00440E93"/>
    <w:rsid w:val="004410D8"/>
    <w:rsid w:val="004411CB"/>
    <w:rsid w:val="00441C72"/>
    <w:rsid w:val="004421A8"/>
    <w:rsid w:val="0044403E"/>
    <w:rsid w:val="00444121"/>
    <w:rsid w:val="00445442"/>
    <w:rsid w:val="00450447"/>
    <w:rsid w:val="00450623"/>
    <w:rsid w:val="004512B6"/>
    <w:rsid w:val="00451B52"/>
    <w:rsid w:val="00451DD9"/>
    <w:rsid w:val="004525AC"/>
    <w:rsid w:val="00454C4B"/>
    <w:rsid w:val="00454E15"/>
    <w:rsid w:val="004550A6"/>
    <w:rsid w:val="00456DE2"/>
    <w:rsid w:val="00457204"/>
    <w:rsid w:val="00457E97"/>
    <w:rsid w:val="004608D2"/>
    <w:rsid w:val="00461218"/>
    <w:rsid w:val="004618ED"/>
    <w:rsid w:val="00461C8F"/>
    <w:rsid w:val="00463A6B"/>
    <w:rsid w:val="00464005"/>
    <w:rsid w:val="00464231"/>
    <w:rsid w:val="00464DB0"/>
    <w:rsid w:val="004654FB"/>
    <w:rsid w:val="00466BDD"/>
    <w:rsid w:val="00467647"/>
    <w:rsid w:val="00467F14"/>
    <w:rsid w:val="004701FC"/>
    <w:rsid w:val="00470D3D"/>
    <w:rsid w:val="00471108"/>
    <w:rsid w:val="00471A32"/>
    <w:rsid w:val="004720ED"/>
    <w:rsid w:val="0047283A"/>
    <w:rsid w:val="004759D3"/>
    <w:rsid w:val="0047620D"/>
    <w:rsid w:val="00477211"/>
    <w:rsid w:val="00477EDC"/>
    <w:rsid w:val="004802DF"/>
    <w:rsid w:val="004809C0"/>
    <w:rsid w:val="00481860"/>
    <w:rsid w:val="00481ADD"/>
    <w:rsid w:val="00482FAD"/>
    <w:rsid w:val="004843F4"/>
    <w:rsid w:val="00485235"/>
    <w:rsid w:val="00485877"/>
    <w:rsid w:val="0049084E"/>
    <w:rsid w:val="0049092A"/>
    <w:rsid w:val="00490EDB"/>
    <w:rsid w:val="00491658"/>
    <w:rsid w:val="0049183C"/>
    <w:rsid w:val="00491A5A"/>
    <w:rsid w:val="004927EF"/>
    <w:rsid w:val="00493234"/>
    <w:rsid w:val="004941AF"/>
    <w:rsid w:val="00494393"/>
    <w:rsid w:val="004948C1"/>
    <w:rsid w:val="00494CB1"/>
    <w:rsid w:val="00495096"/>
    <w:rsid w:val="00495F28"/>
    <w:rsid w:val="004961F9"/>
    <w:rsid w:val="00496A4E"/>
    <w:rsid w:val="00497795"/>
    <w:rsid w:val="004A1C4C"/>
    <w:rsid w:val="004A208E"/>
    <w:rsid w:val="004A26E5"/>
    <w:rsid w:val="004A2808"/>
    <w:rsid w:val="004A42FF"/>
    <w:rsid w:val="004A654C"/>
    <w:rsid w:val="004A67F0"/>
    <w:rsid w:val="004B16B2"/>
    <w:rsid w:val="004B1C46"/>
    <w:rsid w:val="004B21E3"/>
    <w:rsid w:val="004B2833"/>
    <w:rsid w:val="004B2C85"/>
    <w:rsid w:val="004B4083"/>
    <w:rsid w:val="004B48C3"/>
    <w:rsid w:val="004B69A3"/>
    <w:rsid w:val="004C07DF"/>
    <w:rsid w:val="004C2226"/>
    <w:rsid w:val="004C3C0C"/>
    <w:rsid w:val="004C53A8"/>
    <w:rsid w:val="004C6B0C"/>
    <w:rsid w:val="004C742C"/>
    <w:rsid w:val="004C7B62"/>
    <w:rsid w:val="004D0C34"/>
    <w:rsid w:val="004D680D"/>
    <w:rsid w:val="004D74B7"/>
    <w:rsid w:val="004E05AF"/>
    <w:rsid w:val="004E1E00"/>
    <w:rsid w:val="004E217D"/>
    <w:rsid w:val="004E3044"/>
    <w:rsid w:val="004E4D7E"/>
    <w:rsid w:val="004E53C0"/>
    <w:rsid w:val="004E592B"/>
    <w:rsid w:val="004E6858"/>
    <w:rsid w:val="004E6C6E"/>
    <w:rsid w:val="004E7DD0"/>
    <w:rsid w:val="004F35CD"/>
    <w:rsid w:val="004F3EF1"/>
    <w:rsid w:val="004F40F4"/>
    <w:rsid w:val="004F5118"/>
    <w:rsid w:val="004F6736"/>
    <w:rsid w:val="004F7056"/>
    <w:rsid w:val="004F7FE7"/>
    <w:rsid w:val="00501E52"/>
    <w:rsid w:val="005028CF"/>
    <w:rsid w:val="005045E1"/>
    <w:rsid w:val="005053C2"/>
    <w:rsid w:val="005054D1"/>
    <w:rsid w:val="005055D4"/>
    <w:rsid w:val="00506757"/>
    <w:rsid w:val="005072F6"/>
    <w:rsid w:val="00513A17"/>
    <w:rsid w:val="00516126"/>
    <w:rsid w:val="00516A43"/>
    <w:rsid w:val="00516C3C"/>
    <w:rsid w:val="0051726E"/>
    <w:rsid w:val="005208A3"/>
    <w:rsid w:val="0052232F"/>
    <w:rsid w:val="005237FA"/>
    <w:rsid w:val="00523B94"/>
    <w:rsid w:val="005274D2"/>
    <w:rsid w:val="00530F75"/>
    <w:rsid w:val="00531800"/>
    <w:rsid w:val="00531D36"/>
    <w:rsid w:val="00532AD4"/>
    <w:rsid w:val="005345F5"/>
    <w:rsid w:val="005345F9"/>
    <w:rsid w:val="005352FD"/>
    <w:rsid w:val="00535365"/>
    <w:rsid w:val="005358D7"/>
    <w:rsid w:val="0053703A"/>
    <w:rsid w:val="005372BA"/>
    <w:rsid w:val="00543542"/>
    <w:rsid w:val="005502D8"/>
    <w:rsid w:val="005518B6"/>
    <w:rsid w:val="00551F2E"/>
    <w:rsid w:val="00553602"/>
    <w:rsid w:val="00553E3F"/>
    <w:rsid w:val="0055413C"/>
    <w:rsid w:val="005550E8"/>
    <w:rsid w:val="00555E37"/>
    <w:rsid w:val="005563C6"/>
    <w:rsid w:val="00557E96"/>
    <w:rsid w:val="005609B2"/>
    <w:rsid w:val="0056463B"/>
    <w:rsid w:val="00566C5D"/>
    <w:rsid w:val="00566DEE"/>
    <w:rsid w:val="00567862"/>
    <w:rsid w:val="00567F19"/>
    <w:rsid w:val="005704A1"/>
    <w:rsid w:val="00570978"/>
    <w:rsid w:val="00570C40"/>
    <w:rsid w:val="00570CD5"/>
    <w:rsid w:val="00571F5C"/>
    <w:rsid w:val="0057309A"/>
    <w:rsid w:val="00574EB5"/>
    <w:rsid w:val="00577083"/>
    <w:rsid w:val="00581773"/>
    <w:rsid w:val="00581874"/>
    <w:rsid w:val="00582C24"/>
    <w:rsid w:val="00583808"/>
    <w:rsid w:val="0058577B"/>
    <w:rsid w:val="00585EAB"/>
    <w:rsid w:val="00586940"/>
    <w:rsid w:val="00587734"/>
    <w:rsid w:val="00590CAE"/>
    <w:rsid w:val="005911A8"/>
    <w:rsid w:val="00591653"/>
    <w:rsid w:val="00591B46"/>
    <w:rsid w:val="00592337"/>
    <w:rsid w:val="0059451D"/>
    <w:rsid w:val="00595013"/>
    <w:rsid w:val="00595C98"/>
    <w:rsid w:val="00596B0B"/>
    <w:rsid w:val="00597F5F"/>
    <w:rsid w:val="005A00D1"/>
    <w:rsid w:val="005A0EAB"/>
    <w:rsid w:val="005A0EC7"/>
    <w:rsid w:val="005A3D8C"/>
    <w:rsid w:val="005A4119"/>
    <w:rsid w:val="005A53D2"/>
    <w:rsid w:val="005A7986"/>
    <w:rsid w:val="005B0027"/>
    <w:rsid w:val="005B0EA8"/>
    <w:rsid w:val="005B108C"/>
    <w:rsid w:val="005B3C2E"/>
    <w:rsid w:val="005B4FFA"/>
    <w:rsid w:val="005B6101"/>
    <w:rsid w:val="005B67DD"/>
    <w:rsid w:val="005B7536"/>
    <w:rsid w:val="005B7A1D"/>
    <w:rsid w:val="005C0ACF"/>
    <w:rsid w:val="005C38AC"/>
    <w:rsid w:val="005C4697"/>
    <w:rsid w:val="005C57FF"/>
    <w:rsid w:val="005C64D5"/>
    <w:rsid w:val="005C7311"/>
    <w:rsid w:val="005C746B"/>
    <w:rsid w:val="005C754C"/>
    <w:rsid w:val="005D0668"/>
    <w:rsid w:val="005D11ED"/>
    <w:rsid w:val="005D2397"/>
    <w:rsid w:val="005D4D4A"/>
    <w:rsid w:val="005D61A5"/>
    <w:rsid w:val="005E15A7"/>
    <w:rsid w:val="005E1842"/>
    <w:rsid w:val="005E2E83"/>
    <w:rsid w:val="005E57EF"/>
    <w:rsid w:val="005E5FA0"/>
    <w:rsid w:val="005F0AF8"/>
    <w:rsid w:val="005F0D4C"/>
    <w:rsid w:val="005F1162"/>
    <w:rsid w:val="005F26BD"/>
    <w:rsid w:val="005F342C"/>
    <w:rsid w:val="005F4745"/>
    <w:rsid w:val="005F589B"/>
    <w:rsid w:val="005F62E1"/>
    <w:rsid w:val="005F62F7"/>
    <w:rsid w:val="005F6BB5"/>
    <w:rsid w:val="005F7833"/>
    <w:rsid w:val="005F7CF7"/>
    <w:rsid w:val="00600236"/>
    <w:rsid w:val="006021FD"/>
    <w:rsid w:val="006026F6"/>
    <w:rsid w:val="00604CE3"/>
    <w:rsid w:val="00610A5D"/>
    <w:rsid w:val="00611572"/>
    <w:rsid w:val="0061165C"/>
    <w:rsid w:val="00611B14"/>
    <w:rsid w:val="00613CC4"/>
    <w:rsid w:val="00613EC2"/>
    <w:rsid w:val="00616117"/>
    <w:rsid w:val="00617A64"/>
    <w:rsid w:val="0062182E"/>
    <w:rsid w:val="00625129"/>
    <w:rsid w:val="00626CCA"/>
    <w:rsid w:val="006277FA"/>
    <w:rsid w:val="00627C0D"/>
    <w:rsid w:val="00630E45"/>
    <w:rsid w:val="00631E49"/>
    <w:rsid w:val="00631FDE"/>
    <w:rsid w:val="00632C6F"/>
    <w:rsid w:val="00633777"/>
    <w:rsid w:val="00634CB4"/>
    <w:rsid w:val="00635F1B"/>
    <w:rsid w:val="00636154"/>
    <w:rsid w:val="00641E1B"/>
    <w:rsid w:val="00642035"/>
    <w:rsid w:val="00642491"/>
    <w:rsid w:val="006430D7"/>
    <w:rsid w:val="00643B62"/>
    <w:rsid w:val="00645AEE"/>
    <w:rsid w:val="0064793C"/>
    <w:rsid w:val="00647E93"/>
    <w:rsid w:val="00651E49"/>
    <w:rsid w:val="00652127"/>
    <w:rsid w:val="0065239E"/>
    <w:rsid w:val="00653684"/>
    <w:rsid w:val="006566B6"/>
    <w:rsid w:val="006578DF"/>
    <w:rsid w:val="006619CD"/>
    <w:rsid w:val="00663F54"/>
    <w:rsid w:val="00665FED"/>
    <w:rsid w:val="00666675"/>
    <w:rsid w:val="006704A5"/>
    <w:rsid w:val="00670518"/>
    <w:rsid w:val="0067239D"/>
    <w:rsid w:val="00673847"/>
    <w:rsid w:val="0068067B"/>
    <w:rsid w:val="00680F2F"/>
    <w:rsid w:val="00680FA7"/>
    <w:rsid w:val="0068231E"/>
    <w:rsid w:val="00682A3D"/>
    <w:rsid w:val="006838BB"/>
    <w:rsid w:val="006848DA"/>
    <w:rsid w:val="00686B36"/>
    <w:rsid w:val="00686EC1"/>
    <w:rsid w:val="006877E6"/>
    <w:rsid w:val="00693538"/>
    <w:rsid w:val="006940A0"/>
    <w:rsid w:val="006959FE"/>
    <w:rsid w:val="00695B88"/>
    <w:rsid w:val="00696AC4"/>
    <w:rsid w:val="00696DD7"/>
    <w:rsid w:val="006A12D2"/>
    <w:rsid w:val="006A34C5"/>
    <w:rsid w:val="006A3B66"/>
    <w:rsid w:val="006A42C7"/>
    <w:rsid w:val="006A444C"/>
    <w:rsid w:val="006A44BE"/>
    <w:rsid w:val="006A4F24"/>
    <w:rsid w:val="006A5F59"/>
    <w:rsid w:val="006A601E"/>
    <w:rsid w:val="006B11C3"/>
    <w:rsid w:val="006B1521"/>
    <w:rsid w:val="006B170D"/>
    <w:rsid w:val="006B2C94"/>
    <w:rsid w:val="006B3C5C"/>
    <w:rsid w:val="006B4E4A"/>
    <w:rsid w:val="006B63B2"/>
    <w:rsid w:val="006B6A2D"/>
    <w:rsid w:val="006B7F6F"/>
    <w:rsid w:val="006C01F3"/>
    <w:rsid w:val="006C0DC1"/>
    <w:rsid w:val="006C0EE1"/>
    <w:rsid w:val="006C10B8"/>
    <w:rsid w:val="006C20DA"/>
    <w:rsid w:val="006C32A5"/>
    <w:rsid w:val="006C377C"/>
    <w:rsid w:val="006C65EC"/>
    <w:rsid w:val="006C6F3C"/>
    <w:rsid w:val="006C72C3"/>
    <w:rsid w:val="006C7CFC"/>
    <w:rsid w:val="006D1346"/>
    <w:rsid w:val="006D1792"/>
    <w:rsid w:val="006D1B0F"/>
    <w:rsid w:val="006D1C32"/>
    <w:rsid w:val="006D48B8"/>
    <w:rsid w:val="006D50E7"/>
    <w:rsid w:val="006D57DF"/>
    <w:rsid w:val="006D5AD0"/>
    <w:rsid w:val="006D694C"/>
    <w:rsid w:val="006D7138"/>
    <w:rsid w:val="006E052D"/>
    <w:rsid w:val="006E0756"/>
    <w:rsid w:val="006E0983"/>
    <w:rsid w:val="006E0AFF"/>
    <w:rsid w:val="006E0BE5"/>
    <w:rsid w:val="006E1A76"/>
    <w:rsid w:val="006E1BCE"/>
    <w:rsid w:val="006E3BA7"/>
    <w:rsid w:val="006E48B4"/>
    <w:rsid w:val="006E5293"/>
    <w:rsid w:val="006E6E8D"/>
    <w:rsid w:val="006E772C"/>
    <w:rsid w:val="006F00BA"/>
    <w:rsid w:val="006F01F7"/>
    <w:rsid w:val="006F030C"/>
    <w:rsid w:val="006F076A"/>
    <w:rsid w:val="006F0E81"/>
    <w:rsid w:val="006F23A6"/>
    <w:rsid w:val="006F597B"/>
    <w:rsid w:val="006F6D9C"/>
    <w:rsid w:val="006F7866"/>
    <w:rsid w:val="006F79E0"/>
    <w:rsid w:val="006F7A86"/>
    <w:rsid w:val="00700DD6"/>
    <w:rsid w:val="00700F95"/>
    <w:rsid w:val="007028A2"/>
    <w:rsid w:val="007037EB"/>
    <w:rsid w:val="00704E5C"/>
    <w:rsid w:val="007061D9"/>
    <w:rsid w:val="00706A3F"/>
    <w:rsid w:val="00706A55"/>
    <w:rsid w:val="00711B8B"/>
    <w:rsid w:val="00712E2A"/>
    <w:rsid w:val="00713116"/>
    <w:rsid w:val="00714484"/>
    <w:rsid w:val="007157A7"/>
    <w:rsid w:val="00715D52"/>
    <w:rsid w:val="00716B1F"/>
    <w:rsid w:val="00717BA7"/>
    <w:rsid w:val="00717F11"/>
    <w:rsid w:val="007211A2"/>
    <w:rsid w:val="007213D0"/>
    <w:rsid w:val="007216AA"/>
    <w:rsid w:val="00721FA9"/>
    <w:rsid w:val="00726978"/>
    <w:rsid w:val="00726A0F"/>
    <w:rsid w:val="007303AB"/>
    <w:rsid w:val="0073119F"/>
    <w:rsid w:val="0073123A"/>
    <w:rsid w:val="00732591"/>
    <w:rsid w:val="007326DA"/>
    <w:rsid w:val="00733D63"/>
    <w:rsid w:val="007347A9"/>
    <w:rsid w:val="007403D9"/>
    <w:rsid w:val="00741B21"/>
    <w:rsid w:val="00742096"/>
    <w:rsid w:val="00743214"/>
    <w:rsid w:val="00744620"/>
    <w:rsid w:val="00744F87"/>
    <w:rsid w:val="007463FE"/>
    <w:rsid w:val="00746E95"/>
    <w:rsid w:val="007470A4"/>
    <w:rsid w:val="00747793"/>
    <w:rsid w:val="0074788C"/>
    <w:rsid w:val="00747BB9"/>
    <w:rsid w:val="007515FD"/>
    <w:rsid w:val="00752210"/>
    <w:rsid w:val="00752927"/>
    <w:rsid w:val="00754772"/>
    <w:rsid w:val="0075635C"/>
    <w:rsid w:val="007573DC"/>
    <w:rsid w:val="007575F1"/>
    <w:rsid w:val="00757C7A"/>
    <w:rsid w:val="0076001B"/>
    <w:rsid w:val="00760F17"/>
    <w:rsid w:val="00761CAC"/>
    <w:rsid w:val="0076246D"/>
    <w:rsid w:val="00765A21"/>
    <w:rsid w:val="00766FAC"/>
    <w:rsid w:val="0076749E"/>
    <w:rsid w:val="0076785F"/>
    <w:rsid w:val="00772100"/>
    <w:rsid w:val="00772631"/>
    <w:rsid w:val="00772B99"/>
    <w:rsid w:val="007741F5"/>
    <w:rsid w:val="00774D67"/>
    <w:rsid w:val="00776797"/>
    <w:rsid w:val="00776DBF"/>
    <w:rsid w:val="00777134"/>
    <w:rsid w:val="007815A5"/>
    <w:rsid w:val="00781BB8"/>
    <w:rsid w:val="00783492"/>
    <w:rsid w:val="007835FE"/>
    <w:rsid w:val="00784310"/>
    <w:rsid w:val="00785934"/>
    <w:rsid w:val="00790D05"/>
    <w:rsid w:val="0079162C"/>
    <w:rsid w:val="007918B1"/>
    <w:rsid w:val="0079200C"/>
    <w:rsid w:val="00792BB6"/>
    <w:rsid w:val="00792C1D"/>
    <w:rsid w:val="00794B69"/>
    <w:rsid w:val="007957FC"/>
    <w:rsid w:val="00795DC0"/>
    <w:rsid w:val="007964D4"/>
    <w:rsid w:val="007967E4"/>
    <w:rsid w:val="007A2C53"/>
    <w:rsid w:val="007A3AD0"/>
    <w:rsid w:val="007A5379"/>
    <w:rsid w:val="007A67A2"/>
    <w:rsid w:val="007A67C2"/>
    <w:rsid w:val="007A6C3F"/>
    <w:rsid w:val="007A7C8B"/>
    <w:rsid w:val="007B0CA4"/>
    <w:rsid w:val="007B18F5"/>
    <w:rsid w:val="007B1979"/>
    <w:rsid w:val="007B21AC"/>
    <w:rsid w:val="007B247E"/>
    <w:rsid w:val="007B2DB5"/>
    <w:rsid w:val="007B30D7"/>
    <w:rsid w:val="007B335B"/>
    <w:rsid w:val="007B3A65"/>
    <w:rsid w:val="007B6B65"/>
    <w:rsid w:val="007B702C"/>
    <w:rsid w:val="007B7C73"/>
    <w:rsid w:val="007C0468"/>
    <w:rsid w:val="007C1146"/>
    <w:rsid w:val="007C12D7"/>
    <w:rsid w:val="007C14C8"/>
    <w:rsid w:val="007C1C46"/>
    <w:rsid w:val="007C1C9C"/>
    <w:rsid w:val="007C1ED3"/>
    <w:rsid w:val="007C4C92"/>
    <w:rsid w:val="007C4E1D"/>
    <w:rsid w:val="007C6562"/>
    <w:rsid w:val="007C683E"/>
    <w:rsid w:val="007C7BC4"/>
    <w:rsid w:val="007D14A3"/>
    <w:rsid w:val="007D2531"/>
    <w:rsid w:val="007D2701"/>
    <w:rsid w:val="007D27C7"/>
    <w:rsid w:val="007D2D76"/>
    <w:rsid w:val="007D37AB"/>
    <w:rsid w:val="007D4F03"/>
    <w:rsid w:val="007D66F0"/>
    <w:rsid w:val="007D6C31"/>
    <w:rsid w:val="007D6C77"/>
    <w:rsid w:val="007D75DF"/>
    <w:rsid w:val="007E063C"/>
    <w:rsid w:val="007E103E"/>
    <w:rsid w:val="007E1DD0"/>
    <w:rsid w:val="007E24F5"/>
    <w:rsid w:val="007E448C"/>
    <w:rsid w:val="007E4C88"/>
    <w:rsid w:val="007E65D0"/>
    <w:rsid w:val="007E6E18"/>
    <w:rsid w:val="007F17CF"/>
    <w:rsid w:val="007F1C6B"/>
    <w:rsid w:val="007F1FB5"/>
    <w:rsid w:val="007F2B58"/>
    <w:rsid w:val="007F363B"/>
    <w:rsid w:val="007F519F"/>
    <w:rsid w:val="007F65D6"/>
    <w:rsid w:val="007F6BC1"/>
    <w:rsid w:val="007F760F"/>
    <w:rsid w:val="007F7A90"/>
    <w:rsid w:val="00803F9D"/>
    <w:rsid w:val="0080420F"/>
    <w:rsid w:val="00804F36"/>
    <w:rsid w:val="0080660E"/>
    <w:rsid w:val="0080679A"/>
    <w:rsid w:val="008106F6"/>
    <w:rsid w:val="00811D58"/>
    <w:rsid w:val="008146D6"/>
    <w:rsid w:val="00817068"/>
    <w:rsid w:val="00817869"/>
    <w:rsid w:val="008178FF"/>
    <w:rsid w:val="00817A59"/>
    <w:rsid w:val="00817D5B"/>
    <w:rsid w:val="008202D7"/>
    <w:rsid w:val="0082142D"/>
    <w:rsid w:val="0082196E"/>
    <w:rsid w:val="00821C4D"/>
    <w:rsid w:val="008236D1"/>
    <w:rsid w:val="008263B3"/>
    <w:rsid w:val="00826731"/>
    <w:rsid w:val="00827575"/>
    <w:rsid w:val="00830196"/>
    <w:rsid w:val="0083058A"/>
    <w:rsid w:val="00830755"/>
    <w:rsid w:val="00830ED8"/>
    <w:rsid w:val="00831145"/>
    <w:rsid w:val="00834C8E"/>
    <w:rsid w:val="00836428"/>
    <w:rsid w:val="00836BD1"/>
    <w:rsid w:val="0083723B"/>
    <w:rsid w:val="008375F4"/>
    <w:rsid w:val="008407CD"/>
    <w:rsid w:val="00842E36"/>
    <w:rsid w:val="008438B2"/>
    <w:rsid w:val="00844E07"/>
    <w:rsid w:val="00845A73"/>
    <w:rsid w:val="00845AB8"/>
    <w:rsid w:val="00845E79"/>
    <w:rsid w:val="008501F9"/>
    <w:rsid w:val="0085110B"/>
    <w:rsid w:val="008524EE"/>
    <w:rsid w:val="0085353E"/>
    <w:rsid w:val="008541E7"/>
    <w:rsid w:val="00854C8F"/>
    <w:rsid w:val="00855B94"/>
    <w:rsid w:val="00855BB0"/>
    <w:rsid w:val="00855C3E"/>
    <w:rsid w:val="008568D9"/>
    <w:rsid w:val="00857470"/>
    <w:rsid w:val="00860006"/>
    <w:rsid w:val="008606B8"/>
    <w:rsid w:val="00860D17"/>
    <w:rsid w:val="00861A81"/>
    <w:rsid w:val="00862241"/>
    <w:rsid w:val="00863CBC"/>
    <w:rsid w:val="00863D11"/>
    <w:rsid w:val="00865A93"/>
    <w:rsid w:val="0086693F"/>
    <w:rsid w:val="00866EBC"/>
    <w:rsid w:val="00866ED5"/>
    <w:rsid w:val="00867A5A"/>
    <w:rsid w:val="00871880"/>
    <w:rsid w:val="008718B2"/>
    <w:rsid w:val="00872D7E"/>
    <w:rsid w:val="00873036"/>
    <w:rsid w:val="008733F1"/>
    <w:rsid w:val="00873D9A"/>
    <w:rsid w:val="0087405E"/>
    <w:rsid w:val="008751C4"/>
    <w:rsid w:val="0087653B"/>
    <w:rsid w:val="00876C48"/>
    <w:rsid w:val="008809EB"/>
    <w:rsid w:val="00882537"/>
    <w:rsid w:val="008826DD"/>
    <w:rsid w:val="00883D1B"/>
    <w:rsid w:val="00884389"/>
    <w:rsid w:val="008873F8"/>
    <w:rsid w:val="008915CA"/>
    <w:rsid w:val="00893639"/>
    <w:rsid w:val="00893A09"/>
    <w:rsid w:val="00894433"/>
    <w:rsid w:val="00895111"/>
    <w:rsid w:val="00896667"/>
    <w:rsid w:val="0089727E"/>
    <w:rsid w:val="008978AE"/>
    <w:rsid w:val="008A2283"/>
    <w:rsid w:val="008A22C5"/>
    <w:rsid w:val="008A47B4"/>
    <w:rsid w:val="008A6EB2"/>
    <w:rsid w:val="008B10D4"/>
    <w:rsid w:val="008B4863"/>
    <w:rsid w:val="008B4BE1"/>
    <w:rsid w:val="008B567A"/>
    <w:rsid w:val="008B5CF7"/>
    <w:rsid w:val="008B62EE"/>
    <w:rsid w:val="008B6DCE"/>
    <w:rsid w:val="008B757C"/>
    <w:rsid w:val="008C11C4"/>
    <w:rsid w:val="008C142C"/>
    <w:rsid w:val="008C1ABE"/>
    <w:rsid w:val="008C27BC"/>
    <w:rsid w:val="008D1AB5"/>
    <w:rsid w:val="008D3138"/>
    <w:rsid w:val="008D3DA8"/>
    <w:rsid w:val="008D6C2F"/>
    <w:rsid w:val="008D713A"/>
    <w:rsid w:val="008D7723"/>
    <w:rsid w:val="008D7778"/>
    <w:rsid w:val="008E02D4"/>
    <w:rsid w:val="008E2CDE"/>
    <w:rsid w:val="008E6AD3"/>
    <w:rsid w:val="008E74AC"/>
    <w:rsid w:val="008E7A85"/>
    <w:rsid w:val="008F0BAF"/>
    <w:rsid w:val="008F122C"/>
    <w:rsid w:val="008F6EDB"/>
    <w:rsid w:val="008F71EE"/>
    <w:rsid w:val="0090046D"/>
    <w:rsid w:val="00900485"/>
    <w:rsid w:val="009004E0"/>
    <w:rsid w:val="0090052B"/>
    <w:rsid w:val="00900A9A"/>
    <w:rsid w:val="00901AF1"/>
    <w:rsid w:val="00902B2B"/>
    <w:rsid w:val="0090302A"/>
    <w:rsid w:val="0090370C"/>
    <w:rsid w:val="009055AF"/>
    <w:rsid w:val="00905830"/>
    <w:rsid w:val="009061C3"/>
    <w:rsid w:val="00906731"/>
    <w:rsid w:val="00906A90"/>
    <w:rsid w:val="00906FCE"/>
    <w:rsid w:val="0090775C"/>
    <w:rsid w:val="00907E2C"/>
    <w:rsid w:val="00910ED2"/>
    <w:rsid w:val="009144AE"/>
    <w:rsid w:val="0091532E"/>
    <w:rsid w:val="009212F4"/>
    <w:rsid w:val="009217CA"/>
    <w:rsid w:val="00921AC1"/>
    <w:rsid w:val="0092291D"/>
    <w:rsid w:val="009245F8"/>
    <w:rsid w:val="009246B1"/>
    <w:rsid w:val="0092741C"/>
    <w:rsid w:val="00931B92"/>
    <w:rsid w:val="00931D57"/>
    <w:rsid w:val="0093411E"/>
    <w:rsid w:val="0094049E"/>
    <w:rsid w:val="00940FAD"/>
    <w:rsid w:val="00941D75"/>
    <w:rsid w:val="00942ECB"/>
    <w:rsid w:val="00942EFB"/>
    <w:rsid w:val="00945152"/>
    <w:rsid w:val="009460DF"/>
    <w:rsid w:val="00946DF6"/>
    <w:rsid w:val="00946FEF"/>
    <w:rsid w:val="00947965"/>
    <w:rsid w:val="00947AEE"/>
    <w:rsid w:val="00947EF4"/>
    <w:rsid w:val="0095105C"/>
    <w:rsid w:val="00951982"/>
    <w:rsid w:val="00953911"/>
    <w:rsid w:val="00953EB9"/>
    <w:rsid w:val="00957CDC"/>
    <w:rsid w:val="00960662"/>
    <w:rsid w:val="00962042"/>
    <w:rsid w:val="00962D18"/>
    <w:rsid w:val="00963011"/>
    <w:rsid w:val="00963A30"/>
    <w:rsid w:val="0096465E"/>
    <w:rsid w:val="009666DD"/>
    <w:rsid w:val="0096671D"/>
    <w:rsid w:val="009669F2"/>
    <w:rsid w:val="009704CC"/>
    <w:rsid w:val="00970C0C"/>
    <w:rsid w:val="009723FE"/>
    <w:rsid w:val="00973118"/>
    <w:rsid w:val="0097317D"/>
    <w:rsid w:val="00974BD6"/>
    <w:rsid w:val="00975018"/>
    <w:rsid w:val="00976080"/>
    <w:rsid w:val="009766B7"/>
    <w:rsid w:val="00977135"/>
    <w:rsid w:val="00983888"/>
    <w:rsid w:val="00983943"/>
    <w:rsid w:val="009867CE"/>
    <w:rsid w:val="0098764D"/>
    <w:rsid w:val="00990602"/>
    <w:rsid w:val="0099198F"/>
    <w:rsid w:val="00991C15"/>
    <w:rsid w:val="0099244D"/>
    <w:rsid w:val="00992B68"/>
    <w:rsid w:val="00992CA5"/>
    <w:rsid w:val="009939BE"/>
    <w:rsid w:val="009939E9"/>
    <w:rsid w:val="00993D2E"/>
    <w:rsid w:val="00995A4E"/>
    <w:rsid w:val="00996A20"/>
    <w:rsid w:val="00997810"/>
    <w:rsid w:val="009A05EC"/>
    <w:rsid w:val="009A3327"/>
    <w:rsid w:val="009A36F7"/>
    <w:rsid w:val="009A549C"/>
    <w:rsid w:val="009A54F3"/>
    <w:rsid w:val="009A5B96"/>
    <w:rsid w:val="009A6682"/>
    <w:rsid w:val="009A7257"/>
    <w:rsid w:val="009A7AE6"/>
    <w:rsid w:val="009B07C0"/>
    <w:rsid w:val="009B1A34"/>
    <w:rsid w:val="009B2757"/>
    <w:rsid w:val="009B2BBC"/>
    <w:rsid w:val="009B5625"/>
    <w:rsid w:val="009B5783"/>
    <w:rsid w:val="009B5C27"/>
    <w:rsid w:val="009B5D0C"/>
    <w:rsid w:val="009B6627"/>
    <w:rsid w:val="009C1110"/>
    <w:rsid w:val="009C16C5"/>
    <w:rsid w:val="009C1C5F"/>
    <w:rsid w:val="009C1D42"/>
    <w:rsid w:val="009C1E20"/>
    <w:rsid w:val="009C2F1D"/>
    <w:rsid w:val="009C31D5"/>
    <w:rsid w:val="009C34D5"/>
    <w:rsid w:val="009C44F0"/>
    <w:rsid w:val="009C5442"/>
    <w:rsid w:val="009C56A7"/>
    <w:rsid w:val="009C6C02"/>
    <w:rsid w:val="009C7640"/>
    <w:rsid w:val="009D0AEE"/>
    <w:rsid w:val="009D0DC8"/>
    <w:rsid w:val="009D11EE"/>
    <w:rsid w:val="009D1515"/>
    <w:rsid w:val="009D3574"/>
    <w:rsid w:val="009D4996"/>
    <w:rsid w:val="009D6768"/>
    <w:rsid w:val="009D78BA"/>
    <w:rsid w:val="009E1A81"/>
    <w:rsid w:val="009E1AC1"/>
    <w:rsid w:val="009E2E04"/>
    <w:rsid w:val="009E3405"/>
    <w:rsid w:val="009E5776"/>
    <w:rsid w:val="009E6968"/>
    <w:rsid w:val="009E6D06"/>
    <w:rsid w:val="009E6EB9"/>
    <w:rsid w:val="009F2FB6"/>
    <w:rsid w:val="009F4790"/>
    <w:rsid w:val="009F53C5"/>
    <w:rsid w:val="009F648C"/>
    <w:rsid w:val="009F7E06"/>
    <w:rsid w:val="009F7F86"/>
    <w:rsid w:val="00A00377"/>
    <w:rsid w:val="00A010A9"/>
    <w:rsid w:val="00A010EB"/>
    <w:rsid w:val="00A0163C"/>
    <w:rsid w:val="00A01F40"/>
    <w:rsid w:val="00A02039"/>
    <w:rsid w:val="00A02B1B"/>
    <w:rsid w:val="00A0360B"/>
    <w:rsid w:val="00A03D06"/>
    <w:rsid w:val="00A041F7"/>
    <w:rsid w:val="00A04901"/>
    <w:rsid w:val="00A06DA2"/>
    <w:rsid w:val="00A074A5"/>
    <w:rsid w:val="00A075DC"/>
    <w:rsid w:val="00A07C87"/>
    <w:rsid w:val="00A103D3"/>
    <w:rsid w:val="00A11FD7"/>
    <w:rsid w:val="00A13750"/>
    <w:rsid w:val="00A13FF3"/>
    <w:rsid w:val="00A14902"/>
    <w:rsid w:val="00A15EBE"/>
    <w:rsid w:val="00A16A44"/>
    <w:rsid w:val="00A16B5C"/>
    <w:rsid w:val="00A16BFC"/>
    <w:rsid w:val="00A16E66"/>
    <w:rsid w:val="00A20101"/>
    <w:rsid w:val="00A20B1C"/>
    <w:rsid w:val="00A218E8"/>
    <w:rsid w:val="00A229C6"/>
    <w:rsid w:val="00A2318F"/>
    <w:rsid w:val="00A242EE"/>
    <w:rsid w:val="00A24CB0"/>
    <w:rsid w:val="00A24EF3"/>
    <w:rsid w:val="00A3058C"/>
    <w:rsid w:val="00A30764"/>
    <w:rsid w:val="00A30CBA"/>
    <w:rsid w:val="00A31998"/>
    <w:rsid w:val="00A32624"/>
    <w:rsid w:val="00A3328F"/>
    <w:rsid w:val="00A339BB"/>
    <w:rsid w:val="00A35286"/>
    <w:rsid w:val="00A36763"/>
    <w:rsid w:val="00A37FDB"/>
    <w:rsid w:val="00A42AC0"/>
    <w:rsid w:val="00A43D21"/>
    <w:rsid w:val="00A450A7"/>
    <w:rsid w:val="00A46D55"/>
    <w:rsid w:val="00A4738A"/>
    <w:rsid w:val="00A476BF"/>
    <w:rsid w:val="00A477E5"/>
    <w:rsid w:val="00A50563"/>
    <w:rsid w:val="00A50C19"/>
    <w:rsid w:val="00A53602"/>
    <w:rsid w:val="00A620FC"/>
    <w:rsid w:val="00A63CC2"/>
    <w:rsid w:val="00A640D6"/>
    <w:rsid w:val="00A6465C"/>
    <w:rsid w:val="00A65447"/>
    <w:rsid w:val="00A65854"/>
    <w:rsid w:val="00A65917"/>
    <w:rsid w:val="00A66A34"/>
    <w:rsid w:val="00A673D1"/>
    <w:rsid w:val="00A70436"/>
    <w:rsid w:val="00A707E8"/>
    <w:rsid w:val="00A70D41"/>
    <w:rsid w:val="00A70DC5"/>
    <w:rsid w:val="00A7176E"/>
    <w:rsid w:val="00A7211D"/>
    <w:rsid w:val="00A72E12"/>
    <w:rsid w:val="00A72F15"/>
    <w:rsid w:val="00A72F25"/>
    <w:rsid w:val="00A73090"/>
    <w:rsid w:val="00A734DE"/>
    <w:rsid w:val="00A76DEC"/>
    <w:rsid w:val="00A773C3"/>
    <w:rsid w:val="00A77782"/>
    <w:rsid w:val="00A806C8"/>
    <w:rsid w:val="00A811EA"/>
    <w:rsid w:val="00A82F2B"/>
    <w:rsid w:val="00A85C48"/>
    <w:rsid w:val="00A87086"/>
    <w:rsid w:val="00A90790"/>
    <w:rsid w:val="00A90F5A"/>
    <w:rsid w:val="00A9316E"/>
    <w:rsid w:val="00A93AAD"/>
    <w:rsid w:val="00A94BCB"/>
    <w:rsid w:val="00A9554A"/>
    <w:rsid w:val="00A97D0D"/>
    <w:rsid w:val="00A97D45"/>
    <w:rsid w:val="00AA02A0"/>
    <w:rsid w:val="00AA2F5B"/>
    <w:rsid w:val="00AA3518"/>
    <w:rsid w:val="00AA42CB"/>
    <w:rsid w:val="00AA5092"/>
    <w:rsid w:val="00AA517D"/>
    <w:rsid w:val="00AA6147"/>
    <w:rsid w:val="00AB247F"/>
    <w:rsid w:val="00AB275A"/>
    <w:rsid w:val="00AB3049"/>
    <w:rsid w:val="00AB31D4"/>
    <w:rsid w:val="00AB380C"/>
    <w:rsid w:val="00AB439B"/>
    <w:rsid w:val="00AB4C07"/>
    <w:rsid w:val="00AB5E0D"/>
    <w:rsid w:val="00AB70FF"/>
    <w:rsid w:val="00AB7369"/>
    <w:rsid w:val="00AB7804"/>
    <w:rsid w:val="00AC2A22"/>
    <w:rsid w:val="00AC3A25"/>
    <w:rsid w:val="00AC3B64"/>
    <w:rsid w:val="00AC41D3"/>
    <w:rsid w:val="00AC711D"/>
    <w:rsid w:val="00AC7612"/>
    <w:rsid w:val="00AD1DCA"/>
    <w:rsid w:val="00AD4ADC"/>
    <w:rsid w:val="00AD5578"/>
    <w:rsid w:val="00AD60A6"/>
    <w:rsid w:val="00AD702A"/>
    <w:rsid w:val="00AD77B9"/>
    <w:rsid w:val="00AD7834"/>
    <w:rsid w:val="00AD7946"/>
    <w:rsid w:val="00AD7E25"/>
    <w:rsid w:val="00AE1044"/>
    <w:rsid w:val="00AE3855"/>
    <w:rsid w:val="00AE44B0"/>
    <w:rsid w:val="00AE4565"/>
    <w:rsid w:val="00AE47A1"/>
    <w:rsid w:val="00AE5419"/>
    <w:rsid w:val="00AE7491"/>
    <w:rsid w:val="00AE75DC"/>
    <w:rsid w:val="00AF16EB"/>
    <w:rsid w:val="00AF1790"/>
    <w:rsid w:val="00AF338D"/>
    <w:rsid w:val="00AF5EC1"/>
    <w:rsid w:val="00AF6381"/>
    <w:rsid w:val="00AF6A97"/>
    <w:rsid w:val="00B0135D"/>
    <w:rsid w:val="00B02BC7"/>
    <w:rsid w:val="00B03F31"/>
    <w:rsid w:val="00B047A8"/>
    <w:rsid w:val="00B0669A"/>
    <w:rsid w:val="00B06725"/>
    <w:rsid w:val="00B07467"/>
    <w:rsid w:val="00B07649"/>
    <w:rsid w:val="00B07783"/>
    <w:rsid w:val="00B126BF"/>
    <w:rsid w:val="00B14783"/>
    <w:rsid w:val="00B15CE7"/>
    <w:rsid w:val="00B15D3F"/>
    <w:rsid w:val="00B17B5E"/>
    <w:rsid w:val="00B21237"/>
    <w:rsid w:val="00B217D7"/>
    <w:rsid w:val="00B219C9"/>
    <w:rsid w:val="00B225B6"/>
    <w:rsid w:val="00B22682"/>
    <w:rsid w:val="00B24A4E"/>
    <w:rsid w:val="00B25EC7"/>
    <w:rsid w:val="00B26297"/>
    <w:rsid w:val="00B27D1B"/>
    <w:rsid w:val="00B303A5"/>
    <w:rsid w:val="00B3102C"/>
    <w:rsid w:val="00B31889"/>
    <w:rsid w:val="00B3200C"/>
    <w:rsid w:val="00B32551"/>
    <w:rsid w:val="00B32D43"/>
    <w:rsid w:val="00B342E9"/>
    <w:rsid w:val="00B34D8E"/>
    <w:rsid w:val="00B363C0"/>
    <w:rsid w:val="00B3756B"/>
    <w:rsid w:val="00B37D4B"/>
    <w:rsid w:val="00B4008F"/>
    <w:rsid w:val="00B405C7"/>
    <w:rsid w:val="00B409C7"/>
    <w:rsid w:val="00B40AD0"/>
    <w:rsid w:val="00B40DD7"/>
    <w:rsid w:val="00B425B2"/>
    <w:rsid w:val="00B4314E"/>
    <w:rsid w:val="00B43367"/>
    <w:rsid w:val="00B436DB"/>
    <w:rsid w:val="00B44470"/>
    <w:rsid w:val="00B453D2"/>
    <w:rsid w:val="00B46C4B"/>
    <w:rsid w:val="00B47517"/>
    <w:rsid w:val="00B47E4F"/>
    <w:rsid w:val="00B503CC"/>
    <w:rsid w:val="00B50C32"/>
    <w:rsid w:val="00B5125E"/>
    <w:rsid w:val="00B51CEB"/>
    <w:rsid w:val="00B52BA1"/>
    <w:rsid w:val="00B537FB"/>
    <w:rsid w:val="00B54043"/>
    <w:rsid w:val="00B54105"/>
    <w:rsid w:val="00B55565"/>
    <w:rsid w:val="00B558BD"/>
    <w:rsid w:val="00B56EB5"/>
    <w:rsid w:val="00B57452"/>
    <w:rsid w:val="00B607C7"/>
    <w:rsid w:val="00B60B8D"/>
    <w:rsid w:val="00B61974"/>
    <w:rsid w:val="00B632D6"/>
    <w:rsid w:val="00B63736"/>
    <w:rsid w:val="00B63FC9"/>
    <w:rsid w:val="00B645AD"/>
    <w:rsid w:val="00B65ACE"/>
    <w:rsid w:val="00B65DAB"/>
    <w:rsid w:val="00B7036E"/>
    <w:rsid w:val="00B709A5"/>
    <w:rsid w:val="00B7303B"/>
    <w:rsid w:val="00B743CE"/>
    <w:rsid w:val="00B75186"/>
    <w:rsid w:val="00B76F96"/>
    <w:rsid w:val="00B806FB"/>
    <w:rsid w:val="00B81430"/>
    <w:rsid w:val="00B814C4"/>
    <w:rsid w:val="00B81656"/>
    <w:rsid w:val="00B82F28"/>
    <w:rsid w:val="00B83B44"/>
    <w:rsid w:val="00B83EA6"/>
    <w:rsid w:val="00B84966"/>
    <w:rsid w:val="00B860A1"/>
    <w:rsid w:val="00B92DDF"/>
    <w:rsid w:val="00B93CC6"/>
    <w:rsid w:val="00B948F4"/>
    <w:rsid w:val="00B94E42"/>
    <w:rsid w:val="00BA044A"/>
    <w:rsid w:val="00BA0FE8"/>
    <w:rsid w:val="00BA1935"/>
    <w:rsid w:val="00BA2274"/>
    <w:rsid w:val="00BA3A40"/>
    <w:rsid w:val="00BA554A"/>
    <w:rsid w:val="00BA5843"/>
    <w:rsid w:val="00BB0A9B"/>
    <w:rsid w:val="00BB1EF9"/>
    <w:rsid w:val="00BB263C"/>
    <w:rsid w:val="00BB2B50"/>
    <w:rsid w:val="00BB3665"/>
    <w:rsid w:val="00BB5266"/>
    <w:rsid w:val="00BB56DE"/>
    <w:rsid w:val="00BB6028"/>
    <w:rsid w:val="00BB7131"/>
    <w:rsid w:val="00BC013D"/>
    <w:rsid w:val="00BC0A0D"/>
    <w:rsid w:val="00BC0FFC"/>
    <w:rsid w:val="00BC3820"/>
    <w:rsid w:val="00BC43A2"/>
    <w:rsid w:val="00BC46C0"/>
    <w:rsid w:val="00BC5D3B"/>
    <w:rsid w:val="00BC695F"/>
    <w:rsid w:val="00BC6C35"/>
    <w:rsid w:val="00BC6F28"/>
    <w:rsid w:val="00BD09E5"/>
    <w:rsid w:val="00BD0FBF"/>
    <w:rsid w:val="00BD3645"/>
    <w:rsid w:val="00BD5C35"/>
    <w:rsid w:val="00BD60D0"/>
    <w:rsid w:val="00BD65F6"/>
    <w:rsid w:val="00BD7320"/>
    <w:rsid w:val="00BD751A"/>
    <w:rsid w:val="00BE48BB"/>
    <w:rsid w:val="00BE61E3"/>
    <w:rsid w:val="00BE6FAB"/>
    <w:rsid w:val="00BE7538"/>
    <w:rsid w:val="00BE75C5"/>
    <w:rsid w:val="00BF1393"/>
    <w:rsid w:val="00BF4308"/>
    <w:rsid w:val="00BF6D04"/>
    <w:rsid w:val="00BF7DA0"/>
    <w:rsid w:val="00C011D2"/>
    <w:rsid w:val="00C037C9"/>
    <w:rsid w:val="00C038FC"/>
    <w:rsid w:val="00C05065"/>
    <w:rsid w:val="00C05917"/>
    <w:rsid w:val="00C067A2"/>
    <w:rsid w:val="00C106B5"/>
    <w:rsid w:val="00C11780"/>
    <w:rsid w:val="00C1357F"/>
    <w:rsid w:val="00C150BC"/>
    <w:rsid w:val="00C1604F"/>
    <w:rsid w:val="00C16A5F"/>
    <w:rsid w:val="00C20B61"/>
    <w:rsid w:val="00C20DE7"/>
    <w:rsid w:val="00C21D31"/>
    <w:rsid w:val="00C229F3"/>
    <w:rsid w:val="00C24477"/>
    <w:rsid w:val="00C24789"/>
    <w:rsid w:val="00C25AFF"/>
    <w:rsid w:val="00C25BBF"/>
    <w:rsid w:val="00C2740A"/>
    <w:rsid w:val="00C27503"/>
    <w:rsid w:val="00C30130"/>
    <w:rsid w:val="00C30F84"/>
    <w:rsid w:val="00C32BD1"/>
    <w:rsid w:val="00C330D2"/>
    <w:rsid w:val="00C33868"/>
    <w:rsid w:val="00C34652"/>
    <w:rsid w:val="00C347EA"/>
    <w:rsid w:val="00C348A0"/>
    <w:rsid w:val="00C4108D"/>
    <w:rsid w:val="00C41D3C"/>
    <w:rsid w:val="00C41D65"/>
    <w:rsid w:val="00C4254B"/>
    <w:rsid w:val="00C4346A"/>
    <w:rsid w:val="00C434F7"/>
    <w:rsid w:val="00C43B74"/>
    <w:rsid w:val="00C457AB"/>
    <w:rsid w:val="00C45F23"/>
    <w:rsid w:val="00C46CFA"/>
    <w:rsid w:val="00C47DF3"/>
    <w:rsid w:val="00C47E02"/>
    <w:rsid w:val="00C513BF"/>
    <w:rsid w:val="00C513E3"/>
    <w:rsid w:val="00C5163A"/>
    <w:rsid w:val="00C53CD7"/>
    <w:rsid w:val="00C55C7A"/>
    <w:rsid w:val="00C60537"/>
    <w:rsid w:val="00C60EEE"/>
    <w:rsid w:val="00C613A7"/>
    <w:rsid w:val="00C62372"/>
    <w:rsid w:val="00C62B91"/>
    <w:rsid w:val="00C63284"/>
    <w:rsid w:val="00C65ED2"/>
    <w:rsid w:val="00C67F87"/>
    <w:rsid w:val="00C717A6"/>
    <w:rsid w:val="00C7180B"/>
    <w:rsid w:val="00C73128"/>
    <w:rsid w:val="00C73786"/>
    <w:rsid w:val="00C7452D"/>
    <w:rsid w:val="00C74AF1"/>
    <w:rsid w:val="00C7611D"/>
    <w:rsid w:val="00C764E9"/>
    <w:rsid w:val="00C76611"/>
    <w:rsid w:val="00C77FCF"/>
    <w:rsid w:val="00C81F21"/>
    <w:rsid w:val="00C823DC"/>
    <w:rsid w:val="00C84274"/>
    <w:rsid w:val="00C84CBA"/>
    <w:rsid w:val="00C84F0F"/>
    <w:rsid w:val="00C85388"/>
    <w:rsid w:val="00C85EDD"/>
    <w:rsid w:val="00C87A72"/>
    <w:rsid w:val="00C90AD5"/>
    <w:rsid w:val="00C925E8"/>
    <w:rsid w:val="00C93713"/>
    <w:rsid w:val="00C95342"/>
    <w:rsid w:val="00CA1E74"/>
    <w:rsid w:val="00CA3778"/>
    <w:rsid w:val="00CA4B16"/>
    <w:rsid w:val="00CA524B"/>
    <w:rsid w:val="00CA5560"/>
    <w:rsid w:val="00CA6FAF"/>
    <w:rsid w:val="00CB037C"/>
    <w:rsid w:val="00CB17EC"/>
    <w:rsid w:val="00CB209D"/>
    <w:rsid w:val="00CB25FF"/>
    <w:rsid w:val="00CB3058"/>
    <w:rsid w:val="00CB3E18"/>
    <w:rsid w:val="00CB4F08"/>
    <w:rsid w:val="00CB575F"/>
    <w:rsid w:val="00CB5BB8"/>
    <w:rsid w:val="00CB5D1B"/>
    <w:rsid w:val="00CB74CD"/>
    <w:rsid w:val="00CB75BD"/>
    <w:rsid w:val="00CC026E"/>
    <w:rsid w:val="00CC135C"/>
    <w:rsid w:val="00CC22A2"/>
    <w:rsid w:val="00CC4109"/>
    <w:rsid w:val="00CC5053"/>
    <w:rsid w:val="00CC65F5"/>
    <w:rsid w:val="00CC6AE7"/>
    <w:rsid w:val="00CC76C4"/>
    <w:rsid w:val="00CD19C6"/>
    <w:rsid w:val="00CD19F1"/>
    <w:rsid w:val="00CD1C89"/>
    <w:rsid w:val="00CD311B"/>
    <w:rsid w:val="00CD4E7B"/>
    <w:rsid w:val="00CD64AC"/>
    <w:rsid w:val="00CD708C"/>
    <w:rsid w:val="00CD7620"/>
    <w:rsid w:val="00CD7C85"/>
    <w:rsid w:val="00CE0AF9"/>
    <w:rsid w:val="00CE1123"/>
    <w:rsid w:val="00CE17E0"/>
    <w:rsid w:val="00CE275B"/>
    <w:rsid w:val="00CE3495"/>
    <w:rsid w:val="00CE37DE"/>
    <w:rsid w:val="00CE38E4"/>
    <w:rsid w:val="00CE415C"/>
    <w:rsid w:val="00CE4914"/>
    <w:rsid w:val="00CE4A98"/>
    <w:rsid w:val="00CE4D95"/>
    <w:rsid w:val="00CE4EDD"/>
    <w:rsid w:val="00CE5E75"/>
    <w:rsid w:val="00CE639C"/>
    <w:rsid w:val="00CE687E"/>
    <w:rsid w:val="00CE73AA"/>
    <w:rsid w:val="00CF06F4"/>
    <w:rsid w:val="00CF0E81"/>
    <w:rsid w:val="00CF1A64"/>
    <w:rsid w:val="00CF2355"/>
    <w:rsid w:val="00CF2409"/>
    <w:rsid w:val="00CF2D0C"/>
    <w:rsid w:val="00CF40A6"/>
    <w:rsid w:val="00CF42D6"/>
    <w:rsid w:val="00CF4D30"/>
    <w:rsid w:val="00CF52D1"/>
    <w:rsid w:val="00CF58B1"/>
    <w:rsid w:val="00CF6134"/>
    <w:rsid w:val="00CF7454"/>
    <w:rsid w:val="00CF7BC4"/>
    <w:rsid w:val="00D01A9B"/>
    <w:rsid w:val="00D04387"/>
    <w:rsid w:val="00D05651"/>
    <w:rsid w:val="00D05B4F"/>
    <w:rsid w:val="00D119B9"/>
    <w:rsid w:val="00D12E38"/>
    <w:rsid w:val="00D132D1"/>
    <w:rsid w:val="00D1340B"/>
    <w:rsid w:val="00D13A1A"/>
    <w:rsid w:val="00D13F7C"/>
    <w:rsid w:val="00D15EA1"/>
    <w:rsid w:val="00D16195"/>
    <w:rsid w:val="00D16518"/>
    <w:rsid w:val="00D16BE7"/>
    <w:rsid w:val="00D20B9A"/>
    <w:rsid w:val="00D20C65"/>
    <w:rsid w:val="00D245F6"/>
    <w:rsid w:val="00D25ACC"/>
    <w:rsid w:val="00D260E1"/>
    <w:rsid w:val="00D26407"/>
    <w:rsid w:val="00D27292"/>
    <w:rsid w:val="00D31DA2"/>
    <w:rsid w:val="00D32DAE"/>
    <w:rsid w:val="00D34027"/>
    <w:rsid w:val="00D3437B"/>
    <w:rsid w:val="00D34BDB"/>
    <w:rsid w:val="00D3568A"/>
    <w:rsid w:val="00D424C9"/>
    <w:rsid w:val="00D455CF"/>
    <w:rsid w:val="00D457F1"/>
    <w:rsid w:val="00D45B04"/>
    <w:rsid w:val="00D45B71"/>
    <w:rsid w:val="00D46D13"/>
    <w:rsid w:val="00D473E4"/>
    <w:rsid w:val="00D50BB5"/>
    <w:rsid w:val="00D52036"/>
    <w:rsid w:val="00D52419"/>
    <w:rsid w:val="00D52587"/>
    <w:rsid w:val="00D53A57"/>
    <w:rsid w:val="00D54960"/>
    <w:rsid w:val="00D559B0"/>
    <w:rsid w:val="00D55AB5"/>
    <w:rsid w:val="00D55C59"/>
    <w:rsid w:val="00D57CBB"/>
    <w:rsid w:val="00D60472"/>
    <w:rsid w:val="00D61E70"/>
    <w:rsid w:val="00D6230D"/>
    <w:rsid w:val="00D62663"/>
    <w:rsid w:val="00D63A70"/>
    <w:rsid w:val="00D6575F"/>
    <w:rsid w:val="00D6662D"/>
    <w:rsid w:val="00D6713A"/>
    <w:rsid w:val="00D67432"/>
    <w:rsid w:val="00D67487"/>
    <w:rsid w:val="00D706FA"/>
    <w:rsid w:val="00D741AD"/>
    <w:rsid w:val="00D74395"/>
    <w:rsid w:val="00D74A51"/>
    <w:rsid w:val="00D760D8"/>
    <w:rsid w:val="00D77A37"/>
    <w:rsid w:val="00D77F62"/>
    <w:rsid w:val="00D82FEE"/>
    <w:rsid w:val="00D83C6C"/>
    <w:rsid w:val="00D84831"/>
    <w:rsid w:val="00D851A1"/>
    <w:rsid w:val="00D85700"/>
    <w:rsid w:val="00D8578D"/>
    <w:rsid w:val="00D85925"/>
    <w:rsid w:val="00D85BA2"/>
    <w:rsid w:val="00D85C9E"/>
    <w:rsid w:val="00D8616E"/>
    <w:rsid w:val="00D86DC8"/>
    <w:rsid w:val="00D87F46"/>
    <w:rsid w:val="00D91F8F"/>
    <w:rsid w:val="00D92482"/>
    <w:rsid w:val="00D93095"/>
    <w:rsid w:val="00D932EE"/>
    <w:rsid w:val="00D93751"/>
    <w:rsid w:val="00D943A8"/>
    <w:rsid w:val="00D944C5"/>
    <w:rsid w:val="00D946B5"/>
    <w:rsid w:val="00D96451"/>
    <w:rsid w:val="00DA1CD6"/>
    <w:rsid w:val="00DA2F72"/>
    <w:rsid w:val="00DA3BA6"/>
    <w:rsid w:val="00DA3D63"/>
    <w:rsid w:val="00DA5950"/>
    <w:rsid w:val="00DA7520"/>
    <w:rsid w:val="00DA7D9D"/>
    <w:rsid w:val="00DB0375"/>
    <w:rsid w:val="00DB0E01"/>
    <w:rsid w:val="00DB2D0E"/>
    <w:rsid w:val="00DB4F44"/>
    <w:rsid w:val="00DC150A"/>
    <w:rsid w:val="00DC1877"/>
    <w:rsid w:val="00DC2608"/>
    <w:rsid w:val="00DC3D10"/>
    <w:rsid w:val="00DC408F"/>
    <w:rsid w:val="00DC4827"/>
    <w:rsid w:val="00DC5558"/>
    <w:rsid w:val="00DC5B79"/>
    <w:rsid w:val="00DC633F"/>
    <w:rsid w:val="00DC6D07"/>
    <w:rsid w:val="00DD21B4"/>
    <w:rsid w:val="00DD3EB3"/>
    <w:rsid w:val="00DD64DF"/>
    <w:rsid w:val="00DD6DAD"/>
    <w:rsid w:val="00DE0DD1"/>
    <w:rsid w:val="00DE1407"/>
    <w:rsid w:val="00DE2317"/>
    <w:rsid w:val="00DE2A24"/>
    <w:rsid w:val="00DE2CF4"/>
    <w:rsid w:val="00DE2F44"/>
    <w:rsid w:val="00DE3732"/>
    <w:rsid w:val="00DE7155"/>
    <w:rsid w:val="00DF1D56"/>
    <w:rsid w:val="00DF2388"/>
    <w:rsid w:val="00DF2464"/>
    <w:rsid w:val="00DF346A"/>
    <w:rsid w:val="00DF3E25"/>
    <w:rsid w:val="00DF3F3B"/>
    <w:rsid w:val="00DF4917"/>
    <w:rsid w:val="00DF4947"/>
    <w:rsid w:val="00DF50DA"/>
    <w:rsid w:val="00E014DD"/>
    <w:rsid w:val="00E034DD"/>
    <w:rsid w:val="00E06ADE"/>
    <w:rsid w:val="00E06F35"/>
    <w:rsid w:val="00E104BF"/>
    <w:rsid w:val="00E10C71"/>
    <w:rsid w:val="00E1420D"/>
    <w:rsid w:val="00E14C02"/>
    <w:rsid w:val="00E17825"/>
    <w:rsid w:val="00E2389C"/>
    <w:rsid w:val="00E23DAC"/>
    <w:rsid w:val="00E24552"/>
    <w:rsid w:val="00E24B7C"/>
    <w:rsid w:val="00E26EFE"/>
    <w:rsid w:val="00E27331"/>
    <w:rsid w:val="00E32D13"/>
    <w:rsid w:val="00E34837"/>
    <w:rsid w:val="00E35BB2"/>
    <w:rsid w:val="00E35E24"/>
    <w:rsid w:val="00E36C14"/>
    <w:rsid w:val="00E41DBE"/>
    <w:rsid w:val="00E427F2"/>
    <w:rsid w:val="00E431A4"/>
    <w:rsid w:val="00E46787"/>
    <w:rsid w:val="00E471AF"/>
    <w:rsid w:val="00E47236"/>
    <w:rsid w:val="00E47639"/>
    <w:rsid w:val="00E4789B"/>
    <w:rsid w:val="00E47A43"/>
    <w:rsid w:val="00E50687"/>
    <w:rsid w:val="00E51299"/>
    <w:rsid w:val="00E51371"/>
    <w:rsid w:val="00E528D5"/>
    <w:rsid w:val="00E52BA5"/>
    <w:rsid w:val="00E52BB0"/>
    <w:rsid w:val="00E54653"/>
    <w:rsid w:val="00E57FC1"/>
    <w:rsid w:val="00E62802"/>
    <w:rsid w:val="00E677F7"/>
    <w:rsid w:val="00E67B9A"/>
    <w:rsid w:val="00E67DFB"/>
    <w:rsid w:val="00E713DD"/>
    <w:rsid w:val="00E71B02"/>
    <w:rsid w:val="00E72F8A"/>
    <w:rsid w:val="00E742D4"/>
    <w:rsid w:val="00E7536A"/>
    <w:rsid w:val="00E77041"/>
    <w:rsid w:val="00E77EB3"/>
    <w:rsid w:val="00E80EF7"/>
    <w:rsid w:val="00E81525"/>
    <w:rsid w:val="00E82332"/>
    <w:rsid w:val="00E826A9"/>
    <w:rsid w:val="00E82F3B"/>
    <w:rsid w:val="00E83003"/>
    <w:rsid w:val="00E84C2E"/>
    <w:rsid w:val="00E85DA7"/>
    <w:rsid w:val="00E87BE2"/>
    <w:rsid w:val="00E906F0"/>
    <w:rsid w:val="00E90CD8"/>
    <w:rsid w:val="00E93D0A"/>
    <w:rsid w:val="00E948FC"/>
    <w:rsid w:val="00E9694C"/>
    <w:rsid w:val="00E970FE"/>
    <w:rsid w:val="00EA2D1D"/>
    <w:rsid w:val="00EA4806"/>
    <w:rsid w:val="00EA6574"/>
    <w:rsid w:val="00EA68B0"/>
    <w:rsid w:val="00EA6924"/>
    <w:rsid w:val="00EA7486"/>
    <w:rsid w:val="00EA7C5F"/>
    <w:rsid w:val="00EB0E82"/>
    <w:rsid w:val="00EB0F65"/>
    <w:rsid w:val="00EB16D5"/>
    <w:rsid w:val="00EB1E1C"/>
    <w:rsid w:val="00EB47FC"/>
    <w:rsid w:val="00EB4DC3"/>
    <w:rsid w:val="00EB7FAC"/>
    <w:rsid w:val="00EC223F"/>
    <w:rsid w:val="00EC6A36"/>
    <w:rsid w:val="00ED0C60"/>
    <w:rsid w:val="00ED0CE2"/>
    <w:rsid w:val="00ED15E3"/>
    <w:rsid w:val="00ED17B8"/>
    <w:rsid w:val="00ED25EE"/>
    <w:rsid w:val="00ED4C85"/>
    <w:rsid w:val="00ED6789"/>
    <w:rsid w:val="00ED7A3F"/>
    <w:rsid w:val="00EE08A6"/>
    <w:rsid w:val="00EE14FF"/>
    <w:rsid w:val="00EE166D"/>
    <w:rsid w:val="00EE27A0"/>
    <w:rsid w:val="00EE4408"/>
    <w:rsid w:val="00EE4AD2"/>
    <w:rsid w:val="00EE58A0"/>
    <w:rsid w:val="00EE5BAB"/>
    <w:rsid w:val="00EE7F95"/>
    <w:rsid w:val="00EF212D"/>
    <w:rsid w:val="00EF403E"/>
    <w:rsid w:val="00EF5B96"/>
    <w:rsid w:val="00EF5E2D"/>
    <w:rsid w:val="00EF5EEE"/>
    <w:rsid w:val="00EF6913"/>
    <w:rsid w:val="00EF7F74"/>
    <w:rsid w:val="00F00339"/>
    <w:rsid w:val="00F00831"/>
    <w:rsid w:val="00F0104E"/>
    <w:rsid w:val="00F012CE"/>
    <w:rsid w:val="00F02204"/>
    <w:rsid w:val="00F026E2"/>
    <w:rsid w:val="00F02B8E"/>
    <w:rsid w:val="00F02BFF"/>
    <w:rsid w:val="00F02C95"/>
    <w:rsid w:val="00F0392A"/>
    <w:rsid w:val="00F03B16"/>
    <w:rsid w:val="00F040A1"/>
    <w:rsid w:val="00F061C6"/>
    <w:rsid w:val="00F06A45"/>
    <w:rsid w:val="00F0704B"/>
    <w:rsid w:val="00F075E3"/>
    <w:rsid w:val="00F07DB4"/>
    <w:rsid w:val="00F07FE1"/>
    <w:rsid w:val="00F10158"/>
    <w:rsid w:val="00F113B5"/>
    <w:rsid w:val="00F12393"/>
    <w:rsid w:val="00F16361"/>
    <w:rsid w:val="00F17E4B"/>
    <w:rsid w:val="00F20BF5"/>
    <w:rsid w:val="00F23F2A"/>
    <w:rsid w:val="00F24BD1"/>
    <w:rsid w:val="00F263E9"/>
    <w:rsid w:val="00F309FD"/>
    <w:rsid w:val="00F32854"/>
    <w:rsid w:val="00F33A0C"/>
    <w:rsid w:val="00F341C4"/>
    <w:rsid w:val="00F40104"/>
    <w:rsid w:val="00F40EF3"/>
    <w:rsid w:val="00F4324E"/>
    <w:rsid w:val="00F43694"/>
    <w:rsid w:val="00F43CB2"/>
    <w:rsid w:val="00F43D18"/>
    <w:rsid w:val="00F44003"/>
    <w:rsid w:val="00F4518B"/>
    <w:rsid w:val="00F45280"/>
    <w:rsid w:val="00F4536C"/>
    <w:rsid w:val="00F454F0"/>
    <w:rsid w:val="00F46CE2"/>
    <w:rsid w:val="00F46DC3"/>
    <w:rsid w:val="00F50CA4"/>
    <w:rsid w:val="00F5197E"/>
    <w:rsid w:val="00F51B0D"/>
    <w:rsid w:val="00F5244F"/>
    <w:rsid w:val="00F5281B"/>
    <w:rsid w:val="00F52C04"/>
    <w:rsid w:val="00F53E7C"/>
    <w:rsid w:val="00F5572E"/>
    <w:rsid w:val="00F55C87"/>
    <w:rsid w:val="00F57F94"/>
    <w:rsid w:val="00F6291D"/>
    <w:rsid w:val="00F63014"/>
    <w:rsid w:val="00F63A14"/>
    <w:rsid w:val="00F64032"/>
    <w:rsid w:val="00F649FD"/>
    <w:rsid w:val="00F65F2F"/>
    <w:rsid w:val="00F67324"/>
    <w:rsid w:val="00F70008"/>
    <w:rsid w:val="00F71A20"/>
    <w:rsid w:val="00F71ECD"/>
    <w:rsid w:val="00F74057"/>
    <w:rsid w:val="00F757EE"/>
    <w:rsid w:val="00F76AE3"/>
    <w:rsid w:val="00F77BB3"/>
    <w:rsid w:val="00F803BD"/>
    <w:rsid w:val="00F8081A"/>
    <w:rsid w:val="00F816F3"/>
    <w:rsid w:val="00F86FBD"/>
    <w:rsid w:val="00F915F3"/>
    <w:rsid w:val="00F91EAC"/>
    <w:rsid w:val="00F929D1"/>
    <w:rsid w:val="00F93782"/>
    <w:rsid w:val="00F93E1C"/>
    <w:rsid w:val="00F93E8B"/>
    <w:rsid w:val="00F95471"/>
    <w:rsid w:val="00FA0C24"/>
    <w:rsid w:val="00FA111E"/>
    <w:rsid w:val="00FA1CF4"/>
    <w:rsid w:val="00FA354F"/>
    <w:rsid w:val="00FA58C6"/>
    <w:rsid w:val="00FA593B"/>
    <w:rsid w:val="00FB1284"/>
    <w:rsid w:val="00FB402D"/>
    <w:rsid w:val="00FB5239"/>
    <w:rsid w:val="00FB5461"/>
    <w:rsid w:val="00FB5E78"/>
    <w:rsid w:val="00FB6660"/>
    <w:rsid w:val="00FC0EE2"/>
    <w:rsid w:val="00FC110B"/>
    <w:rsid w:val="00FC2445"/>
    <w:rsid w:val="00FC259E"/>
    <w:rsid w:val="00FC2FD7"/>
    <w:rsid w:val="00FC54E8"/>
    <w:rsid w:val="00FD1BE4"/>
    <w:rsid w:val="00FD2238"/>
    <w:rsid w:val="00FD27B7"/>
    <w:rsid w:val="00FD3A4C"/>
    <w:rsid w:val="00FD3F15"/>
    <w:rsid w:val="00FD400C"/>
    <w:rsid w:val="00FD40AE"/>
    <w:rsid w:val="00FD4BCC"/>
    <w:rsid w:val="00FD5005"/>
    <w:rsid w:val="00FD5BE2"/>
    <w:rsid w:val="00FD6BF1"/>
    <w:rsid w:val="00FD74A8"/>
    <w:rsid w:val="00FD78BF"/>
    <w:rsid w:val="00FD79FD"/>
    <w:rsid w:val="00FE0EBE"/>
    <w:rsid w:val="00FE182B"/>
    <w:rsid w:val="00FE2563"/>
    <w:rsid w:val="00FE256F"/>
    <w:rsid w:val="00FE2AC8"/>
    <w:rsid w:val="00FE2BD7"/>
    <w:rsid w:val="00FE2CA1"/>
    <w:rsid w:val="00FE4670"/>
    <w:rsid w:val="00FE46E7"/>
    <w:rsid w:val="00FE6868"/>
    <w:rsid w:val="00FE71B4"/>
    <w:rsid w:val="00FF16AA"/>
    <w:rsid w:val="00FF3D30"/>
    <w:rsid w:val="00FF4298"/>
    <w:rsid w:val="00FF42B3"/>
    <w:rsid w:val="00FF4819"/>
    <w:rsid w:val="00FF52B7"/>
    <w:rsid w:val="00FF535E"/>
    <w:rsid w:val="00FF5808"/>
    <w:rsid w:val="00FF5966"/>
    <w:rsid w:val="00FF640E"/>
    <w:rsid w:val="00FF682B"/>
    <w:rsid w:val="00FF6C14"/>
    <w:rsid w:val="00FF777F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32783F"/>
  <w15:docId w15:val="{F129B9F1-C07A-47F8-818C-733E661B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BB713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 w:bidi="ar-SA"/>
    </w:rPr>
  </w:style>
  <w:style w:type="paragraph" w:styleId="1">
    <w:name w:val="heading 1"/>
    <w:basedOn w:val="a6"/>
    <w:next w:val="a6"/>
    <w:link w:val="1Char"/>
    <w:uiPriority w:val="9"/>
    <w:qFormat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2">
    <w:name w:val="heading 2"/>
    <w:basedOn w:val="1"/>
    <w:next w:val="a6"/>
    <w:link w:val="2Char"/>
    <w:uiPriority w:val="9"/>
    <w:qFormat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1">
    <w:name w:val="heading 3"/>
    <w:basedOn w:val="a6"/>
    <w:next w:val="a6"/>
    <w:link w:val="3Char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1">
    <w:name w:val="heading 4"/>
    <w:basedOn w:val="a6"/>
    <w:next w:val="a6"/>
    <w:link w:val="4Char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6"/>
    <w:next w:val="a6"/>
    <w:link w:val="5Char"/>
    <w:uiPriority w:val="9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6"/>
    <w:next w:val="a6"/>
    <w:link w:val="6Char"/>
    <w:uiPriority w:val="9"/>
    <w:qFormat/>
    <w:rsid w:val="00310F1F"/>
    <w:pPr>
      <w:keepNext/>
      <w:suppressAutoHyphens w:val="0"/>
      <w:spacing w:after="0"/>
      <w:ind w:left="426"/>
      <w:outlineLvl w:val="5"/>
    </w:pPr>
    <w:rPr>
      <w:rFonts w:ascii="Times New Roman" w:hAnsi="Times New Roman" w:cs="Times New Roman"/>
      <w:b/>
      <w:bCs/>
      <w:sz w:val="24"/>
      <w:szCs w:val="20"/>
      <w:lang w:val="fr-FR" w:eastAsia="el-GR"/>
    </w:rPr>
  </w:style>
  <w:style w:type="paragraph" w:styleId="7">
    <w:name w:val="heading 7"/>
    <w:basedOn w:val="a6"/>
    <w:next w:val="a6"/>
    <w:link w:val="7Char"/>
    <w:uiPriority w:val="9"/>
    <w:qFormat/>
    <w:rsid w:val="00310F1F"/>
    <w:pPr>
      <w:keepNext/>
      <w:suppressAutoHyphens w:val="0"/>
      <w:spacing w:after="0"/>
      <w:ind w:left="426"/>
      <w:outlineLvl w:val="6"/>
    </w:pPr>
    <w:rPr>
      <w:rFonts w:ascii="Arial" w:hAnsi="Arial" w:cs="Arial"/>
      <w:color w:val="000000"/>
      <w:sz w:val="24"/>
      <w:szCs w:val="17"/>
      <w:lang w:val="en-US" w:eastAsia="el-GR"/>
    </w:rPr>
  </w:style>
  <w:style w:type="paragraph" w:styleId="8">
    <w:name w:val="heading 8"/>
    <w:basedOn w:val="a6"/>
    <w:next w:val="a6"/>
    <w:link w:val="8Char"/>
    <w:uiPriority w:val="9"/>
    <w:qFormat/>
    <w:rsid w:val="00310F1F"/>
    <w:pPr>
      <w:keepNext/>
      <w:suppressAutoHyphens w:val="0"/>
      <w:spacing w:after="0"/>
      <w:ind w:left="426"/>
      <w:jc w:val="left"/>
      <w:outlineLvl w:val="7"/>
    </w:pPr>
    <w:rPr>
      <w:rFonts w:ascii="Times New Roman" w:hAnsi="Times New Roman" w:cs="Times New Roman"/>
      <w:sz w:val="24"/>
      <w:szCs w:val="20"/>
      <w:lang w:val="el-GR" w:eastAsia="el-GR"/>
    </w:rPr>
  </w:style>
  <w:style w:type="paragraph" w:styleId="9">
    <w:name w:val="heading 9"/>
    <w:basedOn w:val="a6"/>
    <w:next w:val="a6"/>
    <w:link w:val="9Char"/>
    <w:uiPriority w:val="9"/>
    <w:qFormat/>
    <w:rsid w:val="00310F1F"/>
    <w:pPr>
      <w:keepNext/>
      <w:suppressAutoHyphens w:val="0"/>
      <w:spacing w:after="0"/>
      <w:ind w:left="567"/>
      <w:jc w:val="left"/>
      <w:outlineLvl w:val="8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310F1F"/>
    <w:rPr>
      <w:rFonts w:ascii="Arial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link w:val="22"/>
    <w:uiPriority w:val="9"/>
    <w:rsid w:val="003A47C4"/>
    <w:rPr>
      <w:rFonts w:ascii="Arial" w:hAnsi="Arial" w:cs="Arial"/>
      <w:b/>
      <w:color w:val="002060"/>
      <w:sz w:val="24"/>
      <w:szCs w:val="22"/>
      <w:lang w:val="en-GB" w:eastAsia="ar-SA"/>
    </w:rPr>
  </w:style>
  <w:style w:type="character" w:customStyle="1" w:styleId="3Char">
    <w:name w:val="Επικεφαλίδα 3 Char"/>
    <w:link w:val="31"/>
    <w:uiPriority w:val="9"/>
    <w:rsid w:val="00310F1F"/>
    <w:rPr>
      <w:rFonts w:ascii="Arial" w:hAnsi="Arial"/>
      <w:b/>
      <w:bCs/>
      <w:sz w:val="22"/>
      <w:szCs w:val="26"/>
      <w:lang w:val="en-GB" w:eastAsia="ar-SA"/>
    </w:rPr>
  </w:style>
  <w:style w:type="character" w:customStyle="1" w:styleId="4Char">
    <w:name w:val="Επικεφαλίδα 4 Char"/>
    <w:link w:val="41"/>
    <w:uiPriority w:val="9"/>
    <w:rsid w:val="00310F1F"/>
    <w:rPr>
      <w:rFonts w:ascii="Arial" w:hAnsi="Arial"/>
      <w:b/>
      <w:bCs/>
      <w:sz w:val="22"/>
      <w:szCs w:val="28"/>
      <w:lang w:val="en-GB" w:eastAsia="ar-SA"/>
    </w:rPr>
  </w:style>
  <w:style w:type="character" w:customStyle="1" w:styleId="5Char">
    <w:name w:val="Επικεφαλίδα 5 Char"/>
    <w:link w:val="5"/>
    <w:uiPriority w:val="9"/>
    <w:rsid w:val="00310F1F"/>
    <w:rPr>
      <w:rFonts w:ascii="Lucida Sans" w:hAnsi="Lucida Sans" w:cs="Lucida Sans"/>
      <w:b/>
      <w:sz w:val="22"/>
      <w:lang w:val="en-US" w:eastAsia="ar-SA" w:bidi="ar-SA"/>
    </w:rPr>
  </w:style>
  <w:style w:type="character" w:customStyle="1" w:styleId="6Char">
    <w:name w:val="Επικεφαλίδα 6 Char"/>
    <w:link w:val="6"/>
    <w:uiPriority w:val="9"/>
    <w:rsid w:val="00310F1F"/>
    <w:rPr>
      <w:b/>
      <w:bCs/>
      <w:sz w:val="24"/>
      <w:lang w:val="fr-FR"/>
    </w:rPr>
  </w:style>
  <w:style w:type="character" w:customStyle="1" w:styleId="7Char">
    <w:name w:val="Επικεφαλίδα 7 Char"/>
    <w:link w:val="7"/>
    <w:uiPriority w:val="9"/>
    <w:rsid w:val="00310F1F"/>
    <w:rPr>
      <w:rFonts w:ascii="Arial" w:hAnsi="Arial" w:cs="Arial"/>
      <w:color w:val="000000"/>
      <w:sz w:val="24"/>
      <w:szCs w:val="17"/>
      <w:lang w:val="en-US"/>
    </w:rPr>
  </w:style>
  <w:style w:type="character" w:customStyle="1" w:styleId="8Char">
    <w:name w:val="Επικεφαλίδα 8 Char"/>
    <w:link w:val="8"/>
    <w:uiPriority w:val="9"/>
    <w:rsid w:val="00310F1F"/>
    <w:rPr>
      <w:sz w:val="24"/>
    </w:rPr>
  </w:style>
  <w:style w:type="character" w:customStyle="1" w:styleId="9Char">
    <w:name w:val="Επικεφαλίδα 9 Char"/>
    <w:link w:val="9"/>
    <w:uiPriority w:val="9"/>
    <w:rsid w:val="00310F1F"/>
    <w:rPr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shd w:val="clear" w:color="auto" w:fill="FFFF00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51">
    <w:name w:val="Προεπιλεγμένη γραμματοσειρά5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-">
    <w:name w:val="WW-Προεπιλεγμένη γραμματοσειρά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2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2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3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customStyle="1" w:styleId="24">
    <w:name w:val="Παραπομπή σχολίου2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a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Pr>
      <w:rFonts w:cs="Times New Roman"/>
      <w:color w:val="808080"/>
    </w:rPr>
  </w:style>
  <w:style w:type="character" w:customStyle="1" w:styleId="ab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c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d">
    <w:name w:val="Κουκκίδες"/>
    <w:rPr>
      <w:rFonts w:ascii="OpenSymbol" w:eastAsia="OpenSymbol" w:hAnsi="OpenSymbol" w:cs="OpenSymbol"/>
    </w:rPr>
  </w:style>
  <w:style w:type="character" w:styleId="ae">
    <w:name w:val="Strong"/>
    <w:uiPriority w:val="22"/>
    <w:qFormat/>
    <w:rPr>
      <w:b/>
      <w:bCs/>
    </w:rPr>
  </w:style>
  <w:style w:type="character" w:customStyle="1" w:styleId="11">
    <w:name w:val="Προεπιλεγμένη γραμματοσειρά1"/>
  </w:style>
  <w:style w:type="character" w:customStyle="1" w:styleId="af">
    <w:name w:val="Σύμβολο υποσημείωσης"/>
    <w:rPr>
      <w:vertAlign w:val="superscript"/>
    </w:rPr>
  </w:style>
  <w:style w:type="character" w:styleId="af0">
    <w:name w:val="Emphasis"/>
    <w:uiPriority w:val="20"/>
    <w:qFormat/>
    <w:rPr>
      <w:i/>
      <w:iCs/>
    </w:rPr>
  </w:style>
  <w:style w:type="character" w:customStyle="1" w:styleId="af1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Pr>
      <w:vertAlign w:val="superscript"/>
    </w:rPr>
  </w:style>
  <w:style w:type="character" w:customStyle="1" w:styleId="13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uiPriority w:val="99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rPr>
      <w:rFonts w:ascii="Courier New" w:eastAsia="Times New Roman" w:hAnsi="Courier New" w:cs="Courier New"/>
    </w:rPr>
  </w:style>
  <w:style w:type="paragraph" w:styleId="-HTML">
    <w:name w:val="HTML Preformatted"/>
    <w:basedOn w:val="a6"/>
    <w:link w:val="-HTMLChar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uiPriority w:val="99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43">
    <w:name w:val="Παραπομπή υποσημείωσης4"/>
    <w:rPr>
      <w:vertAlign w:val="superscript"/>
    </w:rPr>
  </w:style>
  <w:style w:type="character" w:customStyle="1" w:styleId="af2">
    <w:name w:val="Σύμβολα σημείωσης τέλους"/>
    <w:rPr>
      <w:vertAlign w:val="superscript"/>
    </w:rPr>
  </w:style>
  <w:style w:type="character" w:customStyle="1" w:styleId="25">
    <w:name w:val="Παραπομπή υποσημείωσης2"/>
    <w:rPr>
      <w:vertAlign w:val="superscript"/>
    </w:rPr>
  </w:style>
  <w:style w:type="character" w:customStyle="1" w:styleId="26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3">
    <w:name w:val="Παραπομπή υποσημείωσης3"/>
    <w:rPr>
      <w:vertAlign w:val="superscript"/>
    </w:rPr>
  </w:style>
  <w:style w:type="character" w:customStyle="1" w:styleId="34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3">
    <w:name w:val="Σύνδεση ευρετηρίου"/>
  </w:style>
  <w:style w:type="character" w:customStyle="1" w:styleId="WW-0">
    <w:name w:val="WW-Παραπομπή υποσημείωσης"/>
    <w:rPr>
      <w:vertAlign w:val="superscript"/>
    </w:rPr>
  </w:style>
  <w:style w:type="character" w:customStyle="1" w:styleId="44">
    <w:name w:val="Παραπομπή σημείωσης τέλους4"/>
    <w:rPr>
      <w:vertAlign w:val="superscript"/>
    </w:rPr>
  </w:style>
  <w:style w:type="character" w:customStyle="1" w:styleId="Char2">
    <w:name w:val="Κείμενο υποσημείωσης Char"/>
    <w:rPr>
      <w:rFonts w:ascii="Calibri" w:hAnsi="Calibri" w:cs="Calibri"/>
      <w:sz w:val="18"/>
      <w:lang w:val="en-IE" w:eastAsia="zh-CN"/>
    </w:rPr>
  </w:style>
  <w:style w:type="character" w:styleId="af4">
    <w:name w:val="footnote reference"/>
    <w:uiPriority w:val="99"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WW-FootnoteReference123">
    <w:name w:val="WW-Footnote Reference123"/>
    <w:rPr>
      <w:vertAlign w:val="superscript"/>
    </w:rPr>
  </w:style>
  <w:style w:type="paragraph" w:customStyle="1" w:styleId="af6">
    <w:name w:val="Επικεφαλίδα"/>
    <w:basedOn w:val="a6"/>
    <w:next w:val="af7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7">
    <w:name w:val="Body Text"/>
    <w:basedOn w:val="a6"/>
    <w:link w:val="Char3"/>
    <w:uiPriority w:val="1"/>
    <w:qFormat/>
    <w:pPr>
      <w:spacing w:after="240"/>
    </w:pPr>
  </w:style>
  <w:style w:type="character" w:customStyle="1" w:styleId="Char3">
    <w:name w:val="Σώμα κειμένου Char"/>
    <w:link w:val="af7"/>
    <w:uiPriority w:val="1"/>
    <w:rsid w:val="009A3327"/>
    <w:rPr>
      <w:rFonts w:ascii="Calibri" w:hAnsi="Calibri" w:cs="Calibri"/>
      <w:sz w:val="22"/>
      <w:szCs w:val="24"/>
      <w:lang w:val="en-GB" w:eastAsia="ar-SA"/>
    </w:rPr>
  </w:style>
  <w:style w:type="paragraph" w:styleId="af8">
    <w:name w:val="List"/>
    <w:basedOn w:val="af7"/>
    <w:rPr>
      <w:rFonts w:cs="Mangal"/>
    </w:rPr>
  </w:style>
  <w:style w:type="paragraph" w:customStyle="1" w:styleId="45">
    <w:name w:val="Λεζάντα4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af9">
    <w:name w:val="Ευρετήριο"/>
    <w:basedOn w:val="a6"/>
    <w:pPr>
      <w:suppressLineNumbers/>
    </w:pPr>
    <w:rPr>
      <w:rFonts w:cs="Mangal"/>
    </w:rPr>
  </w:style>
  <w:style w:type="paragraph" w:customStyle="1" w:styleId="WW-1">
    <w:name w:val="WW-Λεζάντα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35">
    <w:name w:val="Λεζάντα3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27">
    <w:name w:val="Λεζάντα2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6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6"/>
    <w:next w:val="a6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6"/>
    <w:pPr>
      <w:spacing w:after="100"/>
      <w:ind w:left="794"/>
    </w:pPr>
    <w:rPr>
      <w:rFonts w:eastAsia="MS Mincho"/>
      <w:lang w:val="en-US" w:eastAsia="ja-JP"/>
    </w:rPr>
  </w:style>
  <w:style w:type="paragraph" w:styleId="afa">
    <w:name w:val="footer"/>
    <w:basedOn w:val="a6"/>
    <w:link w:val="Char4"/>
    <w:uiPriority w:val="99"/>
    <w:pPr>
      <w:spacing w:after="100"/>
    </w:pPr>
    <w:rPr>
      <w:rFonts w:eastAsia="MS Mincho"/>
      <w:lang w:val="en-US" w:eastAsia="ja-JP"/>
    </w:rPr>
  </w:style>
  <w:style w:type="character" w:customStyle="1" w:styleId="Char4">
    <w:name w:val="Υποσέλιδο Char"/>
    <w:link w:val="afa"/>
    <w:uiPriority w:val="99"/>
    <w:rsid w:val="00310F1F"/>
    <w:rPr>
      <w:rFonts w:ascii="Calibri" w:eastAsia="MS Mincho" w:hAnsi="Calibri" w:cs="Calibri"/>
      <w:sz w:val="22"/>
      <w:szCs w:val="24"/>
      <w:lang w:val="en-US" w:eastAsia="ja-JP"/>
    </w:rPr>
  </w:style>
  <w:style w:type="paragraph" w:styleId="afb">
    <w:name w:val="header"/>
    <w:basedOn w:val="a6"/>
    <w:link w:val="Char5"/>
    <w:uiPriority w:val="99"/>
  </w:style>
  <w:style w:type="character" w:customStyle="1" w:styleId="Char5">
    <w:name w:val="Κεφαλίδα Char"/>
    <w:link w:val="afb"/>
    <w:uiPriority w:val="99"/>
    <w:rsid w:val="00310F1F"/>
    <w:rPr>
      <w:rFonts w:ascii="Calibri" w:hAnsi="Calibri" w:cs="Calibri"/>
      <w:sz w:val="22"/>
      <w:szCs w:val="24"/>
      <w:lang w:val="en-GB" w:eastAsia="ar-SA"/>
    </w:rPr>
  </w:style>
  <w:style w:type="paragraph" w:customStyle="1" w:styleId="28">
    <w:name w:val="Κείμενο πλαισίου2"/>
    <w:basedOn w:val="a6"/>
    <w:rPr>
      <w:rFonts w:ascii="Tahoma" w:hAnsi="Tahoma" w:cs="Tahoma"/>
      <w:sz w:val="16"/>
      <w:szCs w:val="16"/>
    </w:rPr>
  </w:style>
  <w:style w:type="paragraph" w:customStyle="1" w:styleId="29">
    <w:name w:val="Κείμενο σχολίου2"/>
    <w:basedOn w:val="a6"/>
    <w:rPr>
      <w:sz w:val="20"/>
      <w:szCs w:val="20"/>
    </w:rPr>
  </w:style>
  <w:style w:type="paragraph" w:customStyle="1" w:styleId="2a">
    <w:name w:val="Θέμα σχολίου2"/>
    <w:basedOn w:val="29"/>
    <w:next w:val="29"/>
    <w:rPr>
      <w:b/>
      <w:bCs/>
    </w:rPr>
  </w:style>
  <w:style w:type="paragraph" w:customStyle="1" w:styleId="2b">
    <w:name w:val="Αναθεώρηση2"/>
    <w:pPr>
      <w:suppressAutoHyphens/>
    </w:pPr>
    <w:rPr>
      <w:sz w:val="24"/>
      <w:szCs w:val="24"/>
      <w:lang w:val="en-GB" w:eastAsia="ar-SA" w:bidi="ar-SA"/>
    </w:rPr>
  </w:style>
  <w:style w:type="paragraph" w:customStyle="1" w:styleId="western">
    <w:name w:val="western"/>
    <w:basedOn w:val="a6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6"/>
    <w:pPr>
      <w:spacing w:after="200"/>
      <w:ind w:left="720"/>
    </w:pPr>
  </w:style>
  <w:style w:type="paragraph" w:styleId="afc">
    <w:name w:val="footnote text"/>
    <w:basedOn w:val="a6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6"/>
    <w:next w:val="a6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c">
    <w:name w:val="toc 2"/>
    <w:basedOn w:val="a6"/>
    <w:next w:val="a6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6">
    <w:name w:val="toc 3"/>
    <w:basedOn w:val="a6"/>
    <w:next w:val="a6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6">
    <w:name w:val="toc 4"/>
    <w:basedOn w:val="a6"/>
    <w:next w:val="a6"/>
    <w:uiPriority w:val="39"/>
    <w:pPr>
      <w:spacing w:after="0"/>
      <w:ind w:left="660"/>
      <w:jc w:val="left"/>
    </w:pPr>
    <w:rPr>
      <w:sz w:val="18"/>
      <w:szCs w:val="18"/>
    </w:rPr>
  </w:style>
  <w:style w:type="paragraph" w:styleId="52">
    <w:name w:val="toc 5"/>
    <w:basedOn w:val="a6"/>
    <w:next w:val="a6"/>
    <w:uiPriority w:val="39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6"/>
    <w:next w:val="a6"/>
    <w:uiPriority w:val="39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6"/>
    <w:next w:val="a6"/>
    <w:uiPriority w:val="39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6"/>
    <w:next w:val="a6"/>
    <w:uiPriority w:val="39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6"/>
    <w:next w:val="a6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6"/>
    <w:link w:val="Char6"/>
    <w:rPr>
      <w:sz w:val="20"/>
      <w:szCs w:val="20"/>
    </w:rPr>
  </w:style>
  <w:style w:type="character" w:customStyle="1" w:styleId="Char6">
    <w:name w:val="Κείμενο σημείωσης τέλους Char"/>
    <w:link w:val="afd"/>
    <w:rsid w:val="009669F2"/>
    <w:rPr>
      <w:rFonts w:ascii="Calibri" w:hAnsi="Calibri" w:cs="Calibri"/>
      <w:lang w:val="en-GB" w:eastAsia="ar-SA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e">
    <w:name w:val="Προμορφοποιημένο κείμενο"/>
    <w:basedOn w:val="a6"/>
  </w:style>
  <w:style w:type="paragraph" w:styleId="aff">
    <w:name w:val="Body Text Indent"/>
    <w:basedOn w:val="a6"/>
    <w:link w:val="Char10"/>
    <w:pPr>
      <w:ind w:firstLine="1134"/>
    </w:pPr>
    <w:rPr>
      <w:rFonts w:ascii="Arial" w:hAnsi="Arial" w:cs="Arial"/>
    </w:rPr>
  </w:style>
  <w:style w:type="character" w:customStyle="1" w:styleId="Char10">
    <w:name w:val="Σώμα κείμενου με εσοχή Char1"/>
    <w:link w:val="aff"/>
    <w:rsid w:val="00310F1F"/>
    <w:rPr>
      <w:rFonts w:ascii="Arial" w:hAnsi="Arial" w:cs="Arial"/>
      <w:sz w:val="22"/>
      <w:szCs w:val="24"/>
      <w:lang w:val="en-GB" w:eastAsia="ar-SA"/>
    </w:rPr>
  </w:style>
  <w:style w:type="paragraph" w:customStyle="1" w:styleId="normalwithoutspacing">
    <w:name w:val="normal_without_spacing"/>
    <w:basedOn w:val="a6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 w:bidi="ar-SA"/>
    </w:rPr>
  </w:style>
  <w:style w:type="paragraph" w:customStyle="1" w:styleId="310">
    <w:name w:val="Σώμα κείμενου με εσοχή 31"/>
    <w:basedOn w:val="a6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link w:val="Char7"/>
    <w:uiPriority w:val="1"/>
    <w:qFormat/>
    <w:pPr>
      <w:suppressAutoHyphens/>
      <w:jc w:val="both"/>
    </w:pPr>
    <w:rPr>
      <w:rFonts w:ascii="Calibri" w:hAnsi="Calibri" w:cs="Calibri"/>
      <w:sz w:val="22"/>
      <w:szCs w:val="24"/>
      <w:lang w:val="en-GB" w:eastAsia="ar-SA" w:bidi="ar-SA"/>
    </w:rPr>
  </w:style>
  <w:style w:type="paragraph" w:customStyle="1" w:styleId="aff0">
    <w:name w:val="Περιεχόμενα πίνακα"/>
    <w:basedOn w:val="a6"/>
    <w:pPr>
      <w:suppressLineNumbers/>
    </w:pPr>
  </w:style>
  <w:style w:type="paragraph" w:customStyle="1" w:styleId="aff1">
    <w:name w:val="Επικεφαλίδα πίνακα"/>
    <w:basedOn w:val="aff0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6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a">
    <w:name w:val="Κείμενο πλαισίου1"/>
    <w:basedOn w:val="a6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6"/>
    <w:rPr>
      <w:sz w:val="20"/>
      <w:szCs w:val="20"/>
    </w:rPr>
  </w:style>
  <w:style w:type="paragraph" w:customStyle="1" w:styleId="1c">
    <w:name w:val="Θέμα σχολίου1"/>
    <w:basedOn w:val="1b"/>
    <w:next w:val="1b"/>
    <w:rPr>
      <w:b/>
      <w:bCs/>
    </w:rPr>
  </w:style>
  <w:style w:type="paragraph" w:customStyle="1" w:styleId="-HTML1">
    <w:name w:val="Προ-διαμορφωμένο HTML1"/>
    <w:basedOn w:val="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pPr>
      <w:suppressAutoHyphens/>
    </w:pPr>
    <w:rPr>
      <w:rFonts w:ascii="Calibri" w:hAnsi="Calibri" w:cs="Calibri"/>
      <w:sz w:val="22"/>
      <w:szCs w:val="24"/>
      <w:lang w:val="en-GB" w:eastAsia="ar-SA" w:bidi="ar-SA"/>
    </w:rPr>
  </w:style>
  <w:style w:type="paragraph" w:customStyle="1" w:styleId="21">
    <w:name w:val="Λίστα με κουκκίδες 21"/>
    <w:basedOn w:val="a6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9"/>
    <w:pPr>
      <w:tabs>
        <w:tab w:val="right" w:leader="dot" w:pos="7091"/>
      </w:tabs>
      <w:ind w:left="2547"/>
    </w:pPr>
  </w:style>
  <w:style w:type="paragraph" w:customStyle="1" w:styleId="aff2">
    <w:name w:val="Οριζόντια γραμμή"/>
    <w:basedOn w:val="a6"/>
    <w:next w:val="af7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6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6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9"/>
    <w:pPr>
      <w:tabs>
        <w:tab w:val="right" w:leader="dot" w:pos="7091"/>
      </w:tabs>
      <w:ind w:left="2547"/>
    </w:pPr>
  </w:style>
  <w:style w:type="paragraph" w:styleId="aff3">
    <w:name w:val="Balloon Text"/>
    <w:basedOn w:val="a6"/>
    <w:link w:val="Char11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1">
    <w:name w:val="Κείμενο πλαισίου Char1"/>
    <w:link w:val="aff3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f4">
    <w:name w:val="annotation reference"/>
    <w:uiPriority w:val="99"/>
    <w:unhideWhenUsed/>
    <w:rsid w:val="009E5776"/>
    <w:rPr>
      <w:sz w:val="16"/>
      <w:szCs w:val="16"/>
    </w:rPr>
  </w:style>
  <w:style w:type="paragraph" w:styleId="aff5">
    <w:name w:val="annotation text"/>
    <w:basedOn w:val="a6"/>
    <w:link w:val="Char12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2">
    <w:name w:val="Κείμενο σχολίου Char1"/>
    <w:link w:val="aff5"/>
    <w:uiPriority w:val="99"/>
    <w:rsid w:val="009E5776"/>
    <w:rPr>
      <w:rFonts w:ascii="Calibri" w:hAnsi="Calibri" w:cs="Calibri"/>
      <w:lang w:val="en-GB" w:eastAsia="ar-SA"/>
    </w:rPr>
  </w:style>
  <w:style w:type="paragraph" w:styleId="aff6">
    <w:name w:val="annotation subject"/>
    <w:basedOn w:val="aff5"/>
    <w:next w:val="aff5"/>
    <w:link w:val="Char13"/>
    <w:uiPriority w:val="99"/>
    <w:semiHidden/>
    <w:unhideWhenUsed/>
    <w:rsid w:val="009E5776"/>
    <w:rPr>
      <w:b/>
      <w:bCs/>
    </w:rPr>
  </w:style>
  <w:style w:type="character" w:customStyle="1" w:styleId="Char13">
    <w:name w:val="Θέμα σχολίου Char1"/>
    <w:link w:val="aff6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7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 w:bidi="ar-SA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paragraph" w:styleId="aff8">
    <w:name w:val="List Paragraph"/>
    <w:basedOn w:val="a6"/>
    <w:uiPriority w:val="1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styleId="aff9">
    <w:name w:val="Unresolved Mention"/>
    <w:uiPriority w:val="99"/>
    <w:semiHidden/>
    <w:unhideWhenUsed/>
    <w:rsid w:val="0049092A"/>
    <w:rPr>
      <w:color w:val="605E5C"/>
      <w:shd w:val="clear" w:color="auto" w:fill="E1DFDD"/>
    </w:rPr>
  </w:style>
  <w:style w:type="character" w:customStyle="1" w:styleId="affa">
    <w:name w:val="Σώμα κειμένου_"/>
    <w:link w:val="1e"/>
    <w:rsid w:val="00746E95"/>
    <w:rPr>
      <w:rFonts w:ascii="Tahoma" w:eastAsia="Tahoma" w:hAnsi="Tahoma" w:cs="Tahoma"/>
      <w:sz w:val="22"/>
      <w:szCs w:val="22"/>
    </w:rPr>
  </w:style>
  <w:style w:type="paragraph" w:customStyle="1" w:styleId="1e">
    <w:name w:val="Σώμα κειμένου1"/>
    <w:basedOn w:val="a6"/>
    <w:link w:val="affa"/>
    <w:rsid w:val="00746E95"/>
    <w:pPr>
      <w:widowControl w:val="0"/>
      <w:suppressAutoHyphens w:val="0"/>
      <w:spacing w:after="0" w:line="360" w:lineRule="auto"/>
      <w:ind w:firstLine="20"/>
      <w:jc w:val="left"/>
    </w:pPr>
    <w:rPr>
      <w:rFonts w:ascii="Tahoma" w:eastAsia="Tahoma" w:hAnsi="Tahoma" w:cs="Tahoma"/>
      <w:szCs w:val="22"/>
      <w:lang w:val="el-GR" w:eastAsia="el-GR"/>
    </w:rPr>
  </w:style>
  <w:style w:type="paragraph" w:customStyle="1" w:styleId="2d">
    <w:name w:val="Παράγραφος λίστας2"/>
    <w:basedOn w:val="a6"/>
    <w:rsid w:val="00A0163C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paragraph" w:styleId="Web">
    <w:name w:val="Normal (Web)"/>
    <w:basedOn w:val="a6"/>
    <w:uiPriority w:val="99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4"/>
      <w:lang w:val="el-GR" w:eastAsia="el-GR"/>
    </w:rPr>
  </w:style>
  <w:style w:type="table" w:styleId="affb">
    <w:name w:val="Table Grid"/>
    <w:basedOn w:val="a8"/>
    <w:uiPriority w:val="39"/>
    <w:rsid w:val="00310F1F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e">
    <w:name w:val="Body Text 2"/>
    <w:basedOn w:val="a6"/>
    <w:link w:val="2Char0"/>
    <w:rsid w:val="00310F1F"/>
    <w:pPr>
      <w:suppressAutoHyphens w:val="0"/>
      <w:spacing w:after="0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link w:val="2e"/>
    <w:rsid w:val="00310F1F"/>
    <w:rPr>
      <w:sz w:val="24"/>
      <w:szCs w:val="24"/>
    </w:rPr>
  </w:style>
  <w:style w:type="paragraph" w:styleId="37">
    <w:name w:val="Body Text 3"/>
    <w:basedOn w:val="a6"/>
    <w:link w:val="3Char0"/>
    <w:uiPriority w:val="99"/>
    <w:rsid w:val="00310F1F"/>
    <w:pPr>
      <w:suppressAutoHyphens w:val="0"/>
      <w:spacing w:after="0"/>
    </w:pPr>
    <w:rPr>
      <w:rFonts w:ascii="Times New Roman" w:hAnsi="Times New Roman" w:cs="Times New Roman"/>
      <w:color w:val="FF0000"/>
      <w:sz w:val="24"/>
      <w:lang w:val="el-GR" w:eastAsia="el-GR"/>
    </w:rPr>
  </w:style>
  <w:style w:type="character" w:customStyle="1" w:styleId="3Char0">
    <w:name w:val="Σώμα κείμενου 3 Char"/>
    <w:link w:val="37"/>
    <w:uiPriority w:val="99"/>
    <w:rsid w:val="00310F1F"/>
    <w:rPr>
      <w:color w:val="FF0000"/>
      <w:sz w:val="24"/>
      <w:szCs w:val="24"/>
    </w:rPr>
  </w:style>
  <w:style w:type="character" w:customStyle="1" w:styleId="Char8">
    <w:name w:val="Σώμα κείμενου με εσοχή Char"/>
    <w:rsid w:val="00310F1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f">
    <w:name w:val="Body Text Indent 2"/>
    <w:basedOn w:val="a6"/>
    <w:link w:val="2Char1"/>
    <w:rsid w:val="00310F1F"/>
    <w:pPr>
      <w:suppressAutoHyphens w:val="0"/>
      <w:spacing w:after="0"/>
      <w:ind w:left="284" w:hanging="284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customStyle="1" w:styleId="2Char1">
    <w:name w:val="Σώμα κείμενου με εσοχή 2 Char"/>
    <w:link w:val="2f"/>
    <w:rsid w:val="00310F1F"/>
    <w:rPr>
      <w:sz w:val="24"/>
    </w:rPr>
  </w:style>
  <w:style w:type="paragraph" w:styleId="38">
    <w:name w:val="Body Text Indent 3"/>
    <w:basedOn w:val="a6"/>
    <w:link w:val="3Char1"/>
    <w:rsid w:val="00310F1F"/>
    <w:pPr>
      <w:suppressAutoHyphens w:val="0"/>
      <w:spacing w:after="0"/>
      <w:ind w:left="426" w:firstLine="567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customStyle="1" w:styleId="3Char1">
    <w:name w:val="Σώμα κείμενου με εσοχή 3 Char"/>
    <w:link w:val="38"/>
    <w:rsid w:val="00310F1F"/>
    <w:rPr>
      <w:sz w:val="24"/>
    </w:rPr>
  </w:style>
  <w:style w:type="character" w:customStyle="1" w:styleId="text1">
    <w:name w:val="text1"/>
    <w:rsid w:val="00310F1F"/>
    <w:rPr>
      <w:rFonts w:ascii="Arial" w:hAnsi="Arial" w:cs="Arial" w:hint="default"/>
      <w:color w:val="000000"/>
      <w:sz w:val="17"/>
      <w:szCs w:val="17"/>
    </w:rPr>
  </w:style>
  <w:style w:type="character" w:customStyle="1" w:styleId="textbig1">
    <w:name w:val="textbig1"/>
    <w:rsid w:val="00310F1F"/>
    <w:rPr>
      <w:rFonts w:ascii="Arial" w:hAnsi="Arial" w:cs="Arial" w:hint="default"/>
      <w:color w:val="000000"/>
      <w:sz w:val="21"/>
      <w:szCs w:val="21"/>
    </w:rPr>
  </w:style>
  <w:style w:type="character" w:customStyle="1" w:styleId="price1">
    <w:name w:val="price1"/>
    <w:rsid w:val="00310F1F"/>
    <w:rPr>
      <w:rFonts w:ascii="Arial" w:hAnsi="Arial" w:cs="Arial" w:hint="default"/>
      <w:b/>
      <w:bCs/>
      <w:color w:val="009F50"/>
      <w:sz w:val="24"/>
      <w:szCs w:val="24"/>
    </w:rPr>
  </w:style>
  <w:style w:type="paragraph" w:customStyle="1" w:styleId="xl24">
    <w:name w:val="xl24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25">
    <w:name w:val="xl25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26">
    <w:name w:val="xl26"/>
    <w:basedOn w:val="a6"/>
    <w:rsid w:val="00310F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styleId="z-">
    <w:name w:val="HTML Top of Form"/>
    <w:basedOn w:val="a6"/>
    <w:next w:val="a6"/>
    <w:link w:val="z-Char"/>
    <w:hidden/>
    <w:rsid w:val="00310F1F"/>
    <w:pPr>
      <w:pBdr>
        <w:bottom w:val="single" w:sz="6" w:space="1" w:color="auto"/>
      </w:pBdr>
      <w:suppressAutoHyphens w:val="0"/>
      <w:spacing w:after="0"/>
      <w:jc w:val="center"/>
    </w:pPr>
    <w:rPr>
      <w:rFonts w:ascii="Arial" w:hAnsi="Arial" w:cs="Arial"/>
      <w:vanish/>
      <w:sz w:val="16"/>
      <w:szCs w:val="16"/>
      <w:lang w:val="el-GR" w:eastAsia="el-GR"/>
    </w:rPr>
  </w:style>
  <w:style w:type="character" w:customStyle="1" w:styleId="z-Char">
    <w:name w:val="z-Αρχή φόρμας Char"/>
    <w:link w:val="z-"/>
    <w:rsid w:val="00310F1F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6"/>
    <w:next w:val="a6"/>
    <w:link w:val="z-Char0"/>
    <w:hidden/>
    <w:rsid w:val="00310F1F"/>
    <w:pPr>
      <w:pBdr>
        <w:top w:val="single" w:sz="6" w:space="1" w:color="auto"/>
      </w:pBdr>
      <w:suppressAutoHyphens w:val="0"/>
      <w:spacing w:after="0"/>
      <w:jc w:val="center"/>
    </w:pPr>
    <w:rPr>
      <w:rFonts w:ascii="Arial" w:hAnsi="Arial" w:cs="Arial"/>
      <w:vanish/>
      <w:sz w:val="16"/>
      <w:szCs w:val="16"/>
      <w:lang w:val="el-GR" w:eastAsia="el-GR"/>
    </w:rPr>
  </w:style>
  <w:style w:type="character" w:customStyle="1" w:styleId="z-Char0">
    <w:name w:val="z-Τέλος φόρμας Char"/>
    <w:link w:val="z-0"/>
    <w:rsid w:val="00310F1F"/>
    <w:rPr>
      <w:rFonts w:ascii="Arial" w:hAnsi="Arial" w:cs="Arial"/>
      <w:vanish/>
      <w:sz w:val="16"/>
      <w:szCs w:val="16"/>
    </w:rPr>
  </w:style>
  <w:style w:type="character" w:customStyle="1" w:styleId="themebody1">
    <w:name w:val="themebody1"/>
    <w:rsid w:val="00310F1F"/>
    <w:rPr>
      <w:color w:val="FFFFFF"/>
    </w:rPr>
  </w:style>
  <w:style w:type="character" w:customStyle="1" w:styleId="text">
    <w:name w:val="text"/>
    <w:basedOn w:val="a7"/>
    <w:rsid w:val="00310F1F"/>
  </w:style>
  <w:style w:type="character" w:customStyle="1" w:styleId="lineitems1">
    <w:name w:val="lineitems1"/>
    <w:rsid w:val="00310F1F"/>
    <w:rPr>
      <w:sz w:val="17"/>
      <w:szCs w:val="17"/>
    </w:rPr>
  </w:style>
  <w:style w:type="paragraph" w:customStyle="1" w:styleId="affc">
    <w:name w:val="Ομάδα εργασιών"/>
    <w:basedOn w:val="1"/>
    <w:rsid w:val="00310F1F"/>
    <w:pPr>
      <w:pageBreakBefore w:val="0"/>
      <w:pBdr>
        <w:bottom w:val="none" w:sz="0" w:space="0" w:color="auto"/>
      </w:pBdr>
      <w:suppressAutoHyphens w:val="0"/>
      <w:spacing w:before="120" w:after="60"/>
      <w:ind w:firstLine="567"/>
    </w:pPr>
    <w:rPr>
      <w:rFonts w:ascii="Times New Roman" w:hAnsi="Times New Roman" w:cs="Times New Roman"/>
      <w:bCs w:val="0"/>
      <w:i/>
      <w:color w:val="auto"/>
      <w:kern w:val="28"/>
      <w:sz w:val="32"/>
      <w:szCs w:val="20"/>
      <w:u w:val="double"/>
      <w:lang w:val="el-GR" w:eastAsia="el-GR"/>
    </w:rPr>
  </w:style>
  <w:style w:type="paragraph" w:customStyle="1" w:styleId="BodyText22">
    <w:name w:val="Body Text 22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 w:cs="Times New Roman"/>
      <w:b/>
      <w:i/>
      <w:sz w:val="24"/>
      <w:szCs w:val="20"/>
      <w:u w:val="single"/>
      <w:lang w:val="el-GR" w:eastAsia="el-GR"/>
    </w:rPr>
  </w:style>
  <w:style w:type="paragraph" w:customStyle="1" w:styleId="BodyText21">
    <w:name w:val="Body Text 21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ind w:left="567" w:hanging="567"/>
      <w:textAlignment w:val="baseline"/>
    </w:pPr>
    <w:rPr>
      <w:rFonts w:ascii="Arial" w:hAnsi="Arial" w:cs="Times New Roman"/>
      <w:sz w:val="24"/>
      <w:szCs w:val="20"/>
      <w:lang w:val="el-GR" w:eastAsia="el-GR"/>
    </w:rPr>
  </w:style>
  <w:style w:type="paragraph" w:customStyle="1" w:styleId="BodyText24">
    <w:name w:val="Body Text 24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hAnsi="Times New Roman" w:cs="Times New Roman"/>
      <w:b/>
      <w:sz w:val="24"/>
      <w:szCs w:val="20"/>
      <w:lang w:val="el-GR" w:eastAsia="el-GR"/>
    </w:rPr>
  </w:style>
  <w:style w:type="paragraph" w:customStyle="1" w:styleId="Aaoeeu">
    <w:name w:val="Aaoeeu"/>
    <w:rsid w:val="00310F1F"/>
    <w:pPr>
      <w:widowControl w:val="0"/>
      <w:overflowPunct w:val="0"/>
      <w:autoSpaceDE w:val="0"/>
      <w:autoSpaceDN w:val="0"/>
      <w:adjustRightInd w:val="0"/>
      <w:spacing w:after="48"/>
      <w:ind w:left="115" w:right="130"/>
      <w:jc w:val="both"/>
      <w:textAlignment w:val="baseline"/>
    </w:pPr>
    <w:rPr>
      <w:rFonts w:ascii="Arial" w:hAnsi="Arial"/>
      <w:sz w:val="18"/>
      <w:lang w:val="en-US" w:bidi="ar-SA"/>
    </w:rPr>
  </w:style>
  <w:style w:type="paragraph" w:styleId="affd">
    <w:name w:val="Plain Text"/>
    <w:basedOn w:val="a6"/>
    <w:link w:val="Char9"/>
    <w:rsid w:val="00310F1F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9">
    <w:name w:val="Απλό κείμενο Char"/>
    <w:link w:val="affd"/>
    <w:rsid w:val="00310F1F"/>
    <w:rPr>
      <w:rFonts w:ascii="Courier New" w:hAnsi="Courier New" w:cs="Courier New"/>
    </w:rPr>
  </w:style>
  <w:style w:type="paragraph" w:styleId="affe">
    <w:name w:val="Normal Indent"/>
    <w:basedOn w:val="a6"/>
    <w:rsid w:val="00310F1F"/>
    <w:pPr>
      <w:suppressAutoHyphens w:val="0"/>
      <w:spacing w:after="0"/>
      <w:ind w:left="72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HTML">
    <w:name w:val="HTML Address"/>
    <w:basedOn w:val="a6"/>
    <w:link w:val="HTMLChar"/>
    <w:rsid w:val="00310F1F"/>
    <w:pPr>
      <w:suppressAutoHyphens w:val="0"/>
      <w:spacing w:after="0"/>
      <w:jc w:val="left"/>
    </w:pPr>
    <w:rPr>
      <w:rFonts w:ascii="Times New Roman" w:hAnsi="Times New Roman" w:cs="Times New Roman"/>
      <w:i/>
      <w:iCs/>
      <w:sz w:val="20"/>
      <w:szCs w:val="20"/>
      <w:lang w:val="el-GR" w:eastAsia="el-GR"/>
    </w:rPr>
  </w:style>
  <w:style w:type="character" w:customStyle="1" w:styleId="HTMLChar">
    <w:name w:val="Διεύθυνση HTML Char"/>
    <w:link w:val="HTML"/>
    <w:rsid w:val="00310F1F"/>
    <w:rPr>
      <w:i/>
      <w:iCs/>
    </w:rPr>
  </w:style>
  <w:style w:type="paragraph" w:styleId="afff">
    <w:name w:val="envelope return"/>
    <w:basedOn w:val="a6"/>
    <w:rsid w:val="00310F1F"/>
    <w:pPr>
      <w:suppressAutoHyphens w:val="0"/>
      <w:spacing w:after="0"/>
      <w:jc w:val="left"/>
    </w:pPr>
    <w:rPr>
      <w:rFonts w:ascii="Arial" w:hAnsi="Arial" w:cs="Arial"/>
      <w:sz w:val="20"/>
      <w:szCs w:val="20"/>
      <w:lang w:val="el-GR" w:eastAsia="el-GR"/>
    </w:rPr>
  </w:style>
  <w:style w:type="paragraph" w:styleId="afff0">
    <w:name w:val="envelope address"/>
    <w:basedOn w:val="a6"/>
    <w:rsid w:val="00310F1F"/>
    <w:pPr>
      <w:framePr w:w="7920" w:h="1980" w:hRule="exact" w:hSpace="180" w:wrap="auto" w:hAnchor="page" w:xAlign="center" w:yAlign="bottom"/>
      <w:suppressAutoHyphens w:val="0"/>
      <w:spacing w:after="0"/>
      <w:ind w:left="2880"/>
      <w:jc w:val="left"/>
    </w:pPr>
    <w:rPr>
      <w:rFonts w:ascii="Arial" w:hAnsi="Arial" w:cs="Arial"/>
      <w:sz w:val="24"/>
      <w:lang w:val="el-GR" w:eastAsia="el-GR"/>
    </w:rPr>
  </w:style>
  <w:style w:type="paragraph" w:styleId="afff1">
    <w:name w:val="Note Heading"/>
    <w:basedOn w:val="a6"/>
    <w:next w:val="a6"/>
    <w:link w:val="Chara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a">
    <w:name w:val="Επικεφαλίδα σημείωσης Char"/>
    <w:basedOn w:val="a7"/>
    <w:link w:val="afff1"/>
    <w:rsid w:val="00310F1F"/>
  </w:style>
  <w:style w:type="paragraph" w:styleId="afff2">
    <w:name w:val="Date"/>
    <w:basedOn w:val="a6"/>
    <w:next w:val="a6"/>
    <w:link w:val="Charb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b">
    <w:name w:val="Ημερομηνία Char"/>
    <w:basedOn w:val="a7"/>
    <w:link w:val="afff2"/>
    <w:rsid w:val="00310F1F"/>
  </w:style>
  <w:style w:type="paragraph" w:styleId="afff3">
    <w:name w:val="Message Header"/>
    <w:basedOn w:val="a6"/>
    <w:link w:val="Charc"/>
    <w:rsid w:val="00310F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after="0"/>
      <w:ind w:left="1134" w:hanging="1134"/>
      <w:jc w:val="left"/>
    </w:pPr>
    <w:rPr>
      <w:rFonts w:ascii="Arial" w:hAnsi="Arial" w:cs="Arial"/>
      <w:sz w:val="24"/>
      <w:lang w:val="el-GR" w:eastAsia="el-GR"/>
    </w:rPr>
  </w:style>
  <w:style w:type="character" w:customStyle="1" w:styleId="Charc">
    <w:name w:val="Κεφαλίδα μηνύματος Char"/>
    <w:link w:val="afff3"/>
    <w:rsid w:val="00310F1F"/>
    <w:rPr>
      <w:rFonts w:ascii="Arial" w:hAnsi="Arial" w:cs="Arial"/>
      <w:sz w:val="24"/>
      <w:szCs w:val="24"/>
      <w:shd w:val="pct20" w:color="auto" w:fill="auto"/>
    </w:rPr>
  </w:style>
  <w:style w:type="paragraph" w:styleId="afff4">
    <w:name w:val="Closing"/>
    <w:basedOn w:val="a6"/>
    <w:link w:val="Chard"/>
    <w:rsid w:val="00310F1F"/>
    <w:pPr>
      <w:suppressAutoHyphens w:val="0"/>
      <w:spacing w:after="0"/>
      <w:ind w:left="4252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d">
    <w:name w:val="Κλείσιμο Char"/>
    <w:basedOn w:val="a7"/>
    <w:link w:val="afff4"/>
    <w:rsid w:val="00310F1F"/>
  </w:style>
  <w:style w:type="paragraph" w:styleId="2f0">
    <w:name w:val="List 2"/>
    <w:basedOn w:val="a6"/>
    <w:rsid w:val="00310F1F"/>
    <w:pPr>
      <w:suppressAutoHyphens w:val="0"/>
      <w:spacing w:after="0"/>
      <w:ind w:left="566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9">
    <w:name w:val="List 3"/>
    <w:basedOn w:val="a6"/>
    <w:rsid w:val="00310F1F"/>
    <w:pPr>
      <w:suppressAutoHyphens w:val="0"/>
      <w:spacing w:after="0"/>
      <w:ind w:left="849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7">
    <w:name w:val="List 4"/>
    <w:basedOn w:val="a6"/>
    <w:rsid w:val="00310F1F"/>
    <w:pPr>
      <w:suppressAutoHyphens w:val="0"/>
      <w:spacing w:after="0"/>
      <w:ind w:left="1132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3">
    <w:name w:val="List 5"/>
    <w:basedOn w:val="a6"/>
    <w:rsid w:val="00310F1F"/>
    <w:pPr>
      <w:suppressAutoHyphens w:val="0"/>
      <w:spacing w:after="0"/>
      <w:ind w:left="1415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5">
    <w:name w:val="List Number"/>
    <w:basedOn w:val="a6"/>
    <w:rsid w:val="00310F1F"/>
    <w:pPr>
      <w:numPr>
        <w:numId w:val="8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">
    <w:name w:val="List Number 2"/>
    <w:basedOn w:val="a6"/>
    <w:rsid w:val="00310F1F"/>
    <w:pPr>
      <w:numPr>
        <w:numId w:val="9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0">
    <w:name w:val="List Number 3"/>
    <w:basedOn w:val="a6"/>
    <w:rsid w:val="00310F1F"/>
    <w:pPr>
      <w:numPr>
        <w:numId w:val="10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0">
    <w:name w:val="List Number 4"/>
    <w:basedOn w:val="a6"/>
    <w:rsid w:val="00310F1F"/>
    <w:pPr>
      <w:numPr>
        <w:numId w:val="11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4">
    <w:name w:val="List Number 5"/>
    <w:basedOn w:val="a6"/>
    <w:rsid w:val="00310F1F"/>
    <w:pPr>
      <w:suppressAutoHyphens w:val="0"/>
      <w:spacing w:after="0"/>
      <w:ind w:left="283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4">
    <w:name w:val="List Bullet"/>
    <w:basedOn w:val="a6"/>
    <w:rsid w:val="00310F1F"/>
    <w:pPr>
      <w:numPr>
        <w:numId w:val="12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0">
    <w:name w:val="List Bullet 2"/>
    <w:basedOn w:val="a6"/>
    <w:rsid w:val="00310F1F"/>
    <w:pPr>
      <w:numPr>
        <w:numId w:val="13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">
    <w:name w:val="List Bullet 3"/>
    <w:basedOn w:val="a6"/>
    <w:rsid w:val="00310F1F"/>
    <w:pPr>
      <w:numPr>
        <w:numId w:val="14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">
    <w:name w:val="List Bullet 4"/>
    <w:basedOn w:val="a6"/>
    <w:rsid w:val="00310F1F"/>
    <w:pPr>
      <w:numPr>
        <w:numId w:val="15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0">
    <w:name w:val="List Bullet 5"/>
    <w:basedOn w:val="a6"/>
    <w:rsid w:val="00310F1F"/>
    <w:pPr>
      <w:numPr>
        <w:numId w:val="16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fff5">
    <w:name w:val="List Continue"/>
    <w:basedOn w:val="a6"/>
    <w:rsid w:val="00310F1F"/>
    <w:pPr>
      <w:suppressAutoHyphens w:val="0"/>
      <w:ind w:left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f1">
    <w:name w:val="List Continue 2"/>
    <w:basedOn w:val="a6"/>
    <w:rsid w:val="00310F1F"/>
    <w:pPr>
      <w:suppressAutoHyphens w:val="0"/>
      <w:ind w:left="566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a">
    <w:name w:val="List Continue 3"/>
    <w:basedOn w:val="a6"/>
    <w:rsid w:val="00310F1F"/>
    <w:pPr>
      <w:suppressAutoHyphens w:val="0"/>
      <w:ind w:left="849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8">
    <w:name w:val="List Continue 4"/>
    <w:basedOn w:val="a6"/>
    <w:rsid w:val="00310F1F"/>
    <w:pPr>
      <w:suppressAutoHyphens w:val="0"/>
      <w:ind w:left="1132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5">
    <w:name w:val="List Continue 5"/>
    <w:basedOn w:val="a6"/>
    <w:rsid w:val="00310F1F"/>
    <w:pPr>
      <w:suppressAutoHyphens w:val="0"/>
      <w:ind w:left="1415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fff6">
    <w:name w:val="Body Text First Indent"/>
    <w:basedOn w:val="af7"/>
    <w:link w:val="Chare"/>
    <w:rsid w:val="00310F1F"/>
    <w:pPr>
      <w:suppressAutoHyphens w:val="0"/>
      <w:spacing w:after="120"/>
      <w:ind w:firstLine="21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e">
    <w:name w:val="Σώμα κείμενου Πρώτη Εσοχή Char"/>
    <w:basedOn w:val="Char3"/>
    <w:link w:val="afff6"/>
    <w:rsid w:val="00310F1F"/>
    <w:rPr>
      <w:rFonts w:ascii="Calibri" w:hAnsi="Calibri" w:cs="Calibri"/>
      <w:sz w:val="22"/>
      <w:szCs w:val="24"/>
      <w:lang w:val="en-GB" w:eastAsia="ar-SA"/>
    </w:rPr>
  </w:style>
  <w:style w:type="paragraph" w:styleId="2f2">
    <w:name w:val="Body Text First Indent 2"/>
    <w:basedOn w:val="aff"/>
    <w:link w:val="2Char2"/>
    <w:rsid w:val="00310F1F"/>
    <w:pPr>
      <w:suppressAutoHyphens w:val="0"/>
      <w:ind w:left="283" w:firstLine="21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2Char2">
    <w:name w:val="Σώμα κείμενου Πρώτη Εσοχή 2 Char"/>
    <w:basedOn w:val="Char10"/>
    <w:link w:val="2f2"/>
    <w:rsid w:val="00310F1F"/>
    <w:rPr>
      <w:rFonts w:ascii="Arial" w:hAnsi="Arial" w:cs="Arial"/>
      <w:sz w:val="22"/>
      <w:szCs w:val="24"/>
      <w:lang w:val="en-GB" w:eastAsia="ar-SA"/>
    </w:rPr>
  </w:style>
  <w:style w:type="paragraph" w:styleId="afff7">
    <w:name w:val="Title"/>
    <w:basedOn w:val="a6"/>
    <w:link w:val="Charf"/>
    <w:uiPriority w:val="10"/>
    <w:qFormat/>
    <w:rsid w:val="00310F1F"/>
    <w:pPr>
      <w:suppressAutoHyphens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l-GR" w:eastAsia="el-GR"/>
    </w:rPr>
  </w:style>
  <w:style w:type="character" w:customStyle="1" w:styleId="Charf">
    <w:name w:val="Τίτλος Char"/>
    <w:link w:val="afff7"/>
    <w:uiPriority w:val="10"/>
    <w:rsid w:val="00310F1F"/>
    <w:rPr>
      <w:rFonts w:ascii="Arial" w:hAnsi="Arial" w:cs="Arial"/>
      <w:b/>
      <w:bCs/>
      <w:kern w:val="28"/>
      <w:sz w:val="32"/>
      <w:szCs w:val="32"/>
    </w:rPr>
  </w:style>
  <w:style w:type="paragraph" w:styleId="a3">
    <w:name w:val="Block Text"/>
    <w:basedOn w:val="a6"/>
    <w:rsid w:val="00310F1F"/>
    <w:pPr>
      <w:numPr>
        <w:numId w:val="17"/>
      </w:numPr>
      <w:tabs>
        <w:tab w:val="clear" w:pos="360"/>
      </w:tabs>
      <w:suppressAutoHyphens w:val="0"/>
      <w:ind w:left="1440" w:right="144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2">
    <w:name w:val="Signature"/>
    <w:basedOn w:val="a6"/>
    <w:link w:val="Charf0"/>
    <w:rsid w:val="00310F1F"/>
    <w:pPr>
      <w:numPr>
        <w:numId w:val="18"/>
      </w:numPr>
      <w:tabs>
        <w:tab w:val="clear" w:pos="643"/>
      </w:tabs>
      <w:suppressAutoHyphens w:val="0"/>
      <w:spacing w:after="0"/>
      <w:ind w:left="4252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0">
    <w:name w:val="Υπογραφή Char"/>
    <w:basedOn w:val="a7"/>
    <w:link w:val="a2"/>
    <w:rsid w:val="00310F1F"/>
    <w:rPr>
      <w:lang w:bidi="ar-SA"/>
    </w:rPr>
  </w:style>
  <w:style w:type="paragraph" w:styleId="a1">
    <w:name w:val="E-mail Signature"/>
    <w:basedOn w:val="a6"/>
    <w:link w:val="Charf1"/>
    <w:rsid w:val="00310F1F"/>
    <w:pPr>
      <w:numPr>
        <w:numId w:val="19"/>
      </w:numPr>
      <w:tabs>
        <w:tab w:val="clear" w:pos="926"/>
      </w:tabs>
      <w:suppressAutoHyphens w:val="0"/>
      <w:spacing w:after="0"/>
      <w:ind w:left="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1">
    <w:name w:val="Υπογραφή ηλεκτρονικού ταχυδρομείου Char"/>
    <w:basedOn w:val="a7"/>
    <w:link w:val="a1"/>
    <w:rsid w:val="00310F1F"/>
    <w:rPr>
      <w:lang w:bidi="ar-SA"/>
    </w:rPr>
  </w:style>
  <w:style w:type="paragraph" w:styleId="a0">
    <w:name w:val="Subtitle"/>
    <w:basedOn w:val="a6"/>
    <w:link w:val="Charf2"/>
    <w:uiPriority w:val="11"/>
    <w:qFormat/>
    <w:rsid w:val="00310F1F"/>
    <w:pPr>
      <w:numPr>
        <w:numId w:val="20"/>
      </w:numPr>
      <w:tabs>
        <w:tab w:val="clear" w:pos="1209"/>
      </w:tabs>
      <w:suppressAutoHyphens w:val="0"/>
      <w:spacing w:after="60"/>
      <w:ind w:left="0" w:firstLine="0"/>
      <w:jc w:val="center"/>
      <w:outlineLvl w:val="1"/>
    </w:pPr>
    <w:rPr>
      <w:rFonts w:ascii="Arial" w:hAnsi="Arial" w:cs="Arial"/>
      <w:sz w:val="24"/>
      <w:lang w:val="el-GR" w:eastAsia="el-GR"/>
    </w:rPr>
  </w:style>
  <w:style w:type="character" w:customStyle="1" w:styleId="Charf2">
    <w:name w:val="Υπότιτλος Char"/>
    <w:link w:val="a0"/>
    <w:uiPriority w:val="11"/>
    <w:rsid w:val="00310F1F"/>
    <w:rPr>
      <w:rFonts w:ascii="Arial" w:hAnsi="Arial" w:cs="Arial"/>
      <w:sz w:val="24"/>
      <w:szCs w:val="24"/>
      <w:lang w:bidi="ar-SA"/>
    </w:rPr>
  </w:style>
  <w:style w:type="paragraph" w:styleId="a">
    <w:name w:val="Salutation"/>
    <w:basedOn w:val="a6"/>
    <w:next w:val="a6"/>
    <w:link w:val="Charf3"/>
    <w:rsid w:val="00310F1F"/>
    <w:pPr>
      <w:numPr>
        <w:numId w:val="21"/>
      </w:numPr>
      <w:tabs>
        <w:tab w:val="clear" w:pos="1492"/>
      </w:tabs>
      <w:suppressAutoHyphens w:val="0"/>
      <w:spacing w:after="0"/>
      <w:ind w:left="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3">
    <w:name w:val="Χαιρετισμός Char"/>
    <w:basedOn w:val="a7"/>
    <w:link w:val="a"/>
    <w:rsid w:val="00310F1F"/>
    <w:rPr>
      <w:lang w:bidi="ar-SA"/>
    </w:rPr>
  </w:style>
  <w:style w:type="paragraph" w:customStyle="1" w:styleId="msonormal0">
    <w:name w:val="msonormal"/>
    <w:basedOn w:val="a6"/>
    <w:rsid w:val="00310F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xl68">
    <w:name w:val="xl68"/>
    <w:basedOn w:val="a6"/>
    <w:rsid w:val="00310F1F"/>
    <w:pPr>
      <w:suppressAutoHyphens w:val="0"/>
      <w:spacing w:before="100" w:beforeAutospacing="1" w:after="100" w:afterAutospacing="1"/>
      <w:jc w:val="left"/>
    </w:pPr>
    <w:rPr>
      <w:sz w:val="20"/>
      <w:szCs w:val="20"/>
      <w:lang w:val="en-US" w:eastAsia="en-US"/>
    </w:rPr>
  </w:style>
  <w:style w:type="paragraph" w:customStyle="1" w:styleId="xl69">
    <w:name w:val="xl69"/>
    <w:basedOn w:val="a6"/>
    <w:rsid w:val="00310F1F"/>
    <w:pPr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val="en-US" w:eastAsia="en-US"/>
    </w:rPr>
  </w:style>
  <w:style w:type="paragraph" w:customStyle="1" w:styleId="xl70">
    <w:name w:val="xl70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808080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FFFFFF"/>
      <w:sz w:val="18"/>
      <w:szCs w:val="18"/>
      <w:lang w:val="en-US" w:eastAsia="en-US"/>
    </w:rPr>
  </w:style>
  <w:style w:type="paragraph" w:customStyle="1" w:styleId="xl71">
    <w:name w:val="xl71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2">
    <w:name w:val="xl72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3">
    <w:name w:val="xl73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4">
    <w:name w:val="xl74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5">
    <w:name w:val="xl75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6">
    <w:name w:val="xl76"/>
    <w:basedOn w:val="a6"/>
    <w:rsid w:val="00310F1F"/>
    <w:pPr>
      <w:pBdr>
        <w:top w:val="single" w:sz="4" w:space="0" w:color="D9D9D9"/>
        <w:bottom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7">
    <w:name w:val="xl77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8">
    <w:name w:val="xl78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9">
    <w:name w:val="xl79"/>
    <w:basedOn w:val="a6"/>
    <w:rsid w:val="00310F1F"/>
    <w:pPr>
      <w:pBdr>
        <w:top w:val="single" w:sz="4" w:space="0" w:color="D9D9D9"/>
        <w:bottom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0">
    <w:name w:val="xl80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1">
    <w:name w:val="xl81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2">
    <w:name w:val="xl82"/>
    <w:basedOn w:val="a6"/>
    <w:rsid w:val="00310F1F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3">
    <w:name w:val="xl83"/>
    <w:basedOn w:val="a6"/>
    <w:rsid w:val="00310F1F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4">
    <w:name w:val="xl84"/>
    <w:basedOn w:val="a6"/>
    <w:rsid w:val="00310F1F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5">
    <w:name w:val="xl85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6">
    <w:name w:val="xl86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7">
    <w:name w:val="xl87"/>
    <w:basedOn w:val="a6"/>
    <w:rsid w:val="00310F1F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8">
    <w:name w:val="xl88"/>
    <w:basedOn w:val="a6"/>
    <w:rsid w:val="00310F1F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9">
    <w:name w:val="xl89"/>
    <w:basedOn w:val="a6"/>
    <w:rsid w:val="00310F1F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0">
    <w:name w:val="xl90"/>
    <w:basedOn w:val="a6"/>
    <w:rsid w:val="00310F1F"/>
    <w:pPr>
      <w:pBdr>
        <w:top w:val="single" w:sz="4" w:space="0" w:color="D9D9D9"/>
      </w:pBdr>
      <w:suppressAutoHyphens w:val="0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1">
    <w:name w:val="xl91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2">
    <w:name w:val="xl92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paragraph" w:customStyle="1" w:styleId="xl93">
    <w:name w:val="xl93"/>
    <w:basedOn w:val="a6"/>
    <w:rsid w:val="00310F1F"/>
    <w:pPr>
      <w:pBdr>
        <w:top w:val="single" w:sz="4" w:space="0" w:color="D9D9D9"/>
        <w:bottom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paragraph" w:customStyle="1" w:styleId="xl94">
    <w:name w:val="xl94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table" w:customStyle="1" w:styleId="1f">
    <w:name w:val="Πλέγμα πίνακα1"/>
    <w:basedOn w:val="a8"/>
    <w:next w:val="affb"/>
    <w:uiPriority w:val="59"/>
    <w:rsid w:val="00A0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Πλέγμα πίνακα2"/>
    <w:basedOn w:val="a8"/>
    <w:next w:val="affb"/>
    <w:uiPriority w:val="39"/>
    <w:rsid w:val="005053C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Κείμενο - 1"/>
    <w:rsid w:val="00BD7320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 w:cs="HellasArial"/>
      <w:color w:val="000000"/>
      <w:kern w:val="1"/>
      <w:sz w:val="24"/>
      <w:lang w:eastAsia="zh-CN" w:bidi="ar-SA"/>
    </w:rPr>
  </w:style>
  <w:style w:type="paragraph" w:styleId="afff8">
    <w:name w:val="No Spacing"/>
    <w:uiPriority w:val="1"/>
    <w:qFormat/>
    <w:rsid w:val="00BD7320"/>
    <w:pPr>
      <w:suppressAutoHyphens/>
    </w:pPr>
    <w:rPr>
      <w:rFonts w:ascii="Calibri" w:eastAsia="Calibri" w:hAnsi="Calibri"/>
      <w:sz w:val="22"/>
      <w:szCs w:val="22"/>
      <w:lang w:val="en-US" w:eastAsia="zh-CN" w:bidi="ar-SA"/>
    </w:rPr>
  </w:style>
  <w:style w:type="character" w:customStyle="1" w:styleId="2f4">
    <w:name w:val="Επικεφαλίδα #2"/>
    <w:rsid w:val="00BD7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l-GR"/>
    </w:rPr>
  </w:style>
  <w:style w:type="character" w:customStyle="1" w:styleId="2f5">
    <w:name w:val="Σώμα κειμένου (2)_"/>
    <w:link w:val="2f6"/>
    <w:rsid w:val="00BD7320"/>
    <w:rPr>
      <w:b/>
      <w:bCs/>
      <w:sz w:val="23"/>
      <w:szCs w:val="23"/>
      <w:shd w:val="clear" w:color="auto" w:fill="FFFFFF"/>
    </w:rPr>
  </w:style>
  <w:style w:type="paragraph" w:customStyle="1" w:styleId="49">
    <w:name w:val="Σώμα κειμένου4"/>
    <w:basedOn w:val="a6"/>
    <w:rsid w:val="00BD7320"/>
    <w:pPr>
      <w:widowControl w:val="0"/>
      <w:shd w:val="clear" w:color="auto" w:fill="FFFFFF"/>
      <w:suppressAutoHyphens w:val="0"/>
      <w:spacing w:before="60" w:after="60" w:line="0" w:lineRule="atLeast"/>
      <w:jc w:val="center"/>
    </w:pPr>
    <w:rPr>
      <w:rFonts w:ascii="Times New Roman" w:hAnsi="Times New Roman" w:cs="Times New Roman"/>
      <w:sz w:val="23"/>
      <w:szCs w:val="23"/>
      <w:lang w:val="el-GR" w:eastAsia="el-GR"/>
    </w:rPr>
  </w:style>
  <w:style w:type="paragraph" w:customStyle="1" w:styleId="2f6">
    <w:name w:val="Σώμα κειμένου (2)"/>
    <w:basedOn w:val="a6"/>
    <w:link w:val="2f5"/>
    <w:rsid w:val="00BD7320"/>
    <w:pPr>
      <w:widowControl w:val="0"/>
      <w:shd w:val="clear" w:color="auto" w:fill="FFFFFF"/>
      <w:suppressAutoHyphens w:val="0"/>
      <w:spacing w:before="2400" w:after="360" w:line="0" w:lineRule="atLeast"/>
      <w:jc w:val="center"/>
    </w:pPr>
    <w:rPr>
      <w:rFonts w:ascii="Times New Roman" w:hAnsi="Times New Roman" w:cs="Times New Roman"/>
      <w:b/>
      <w:bCs/>
      <w:sz w:val="23"/>
      <w:szCs w:val="23"/>
      <w:lang w:val="el-GR" w:eastAsia="el-GR"/>
    </w:rPr>
  </w:style>
  <w:style w:type="table" w:customStyle="1" w:styleId="4-31">
    <w:name w:val="Πίνακας 4 με πλέγμα - Έμφαση 31"/>
    <w:basedOn w:val="a8"/>
    <w:next w:val="4-3"/>
    <w:uiPriority w:val="49"/>
    <w:rsid w:val="0002373E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styleId="4-3">
    <w:name w:val="Grid Table 4 Accent 3"/>
    <w:basedOn w:val="a8"/>
    <w:uiPriority w:val="49"/>
    <w:rsid w:val="0002373E"/>
    <w:tblPr>
      <w:tblStyleRowBandSize w:val="1"/>
      <w:tblStyleColBandSize w:val="1"/>
      <w:tblBorders>
        <w:top w:val="single" w:sz="4" w:space="0" w:color="47D459"/>
        <w:left w:val="single" w:sz="4" w:space="0" w:color="47D459"/>
        <w:bottom w:val="single" w:sz="4" w:space="0" w:color="47D459"/>
        <w:right w:val="single" w:sz="4" w:space="0" w:color="47D459"/>
        <w:insideH w:val="single" w:sz="4" w:space="0" w:color="47D459"/>
        <w:insideV w:val="single" w:sz="4" w:space="0" w:color="47D45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196B24"/>
          <w:left w:val="single" w:sz="4" w:space="0" w:color="196B24"/>
          <w:bottom w:val="single" w:sz="4" w:space="0" w:color="196B24"/>
          <w:right w:val="single" w:sz="4" w:space="0" w:color="196B24"/>
          <w:insideH w:val="nil"/>
          <w:insideV w:val="nil"/>
        </w:tcBorders>
        <w:shd w:val="clear" w:color="auto" w:fill="196B24"/>
      </w:tcPr>
    </w:tblStylePr>
    <w:tblStylePr w:type="lastRow">
      <w:rPr>
        <w:b/>
        <w:bCs/>
      </w:rPr>
      <w:tblPr/>
      <w:tcPr>
        <w:tcBorders>
          <w:top w:val="double" w:sz="4" w:space="0" w:color="196B2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/>
      </w:tcPr>
    </w:tblStylePr>
    <w:tblStylePr w:type="band1Horz">
      <w:tblPr/>
      <w:tcPr>
        <w:shd w:val="clear" w:color="auto" w:fill="C1F0C7"/>
      </w:tcPr>
    </w:tblStylePr>
  </w:style>
  <w:style w:type="paragraph" w:styleId="afff9">
    <w:name w:val="caption"/>
    <w:basedOn w:val="a6"/>
    <w:next w:val="a6"/>
    <w:uiPriority w:val="35"/>
    <w:unhideWhenUsed/>
    <w:qFormat/>
    <w:rsid w:val="002F6E8F"/>
    <w:pPr>
      <w:suppressAutoHyphens w:val="0"/>
      <w:spacing w:after="0"/>
      <w:jc w:val="left"/>
    </w:pPr>
    <w:rPr>
      <w:rFonts w:ascii="Times New Roman" w:eastAsia="Aptos" w:hAnsi="Times New Roman" w:cs="Times New Roman"/>
      <w:i/>
      <w:iCs/>
      <w:color w:val="0E2841"/>
      <w:kern w:val="2"/>
      <w:sz w:val="18"/>
      <w:szCs w:val="18"/>
      <w:lang w:val="el-GR" w:eastAsia="en-US"/>
    </w:rPr>
  </w:style>
  <w:style w:type="paragraph" w:styleId="afffa">
    <w:name w:val="Quote"/>
    <w:basedOn w:val="a6"/>
    <w:next w:val="a6"/>
    <w:link w:val="Charf4"/>
    <w:uiPriority w:val="29"/>
    <w:qFormat/>
    <w:rsid w:val="002F6E8F"/>
    <w:pPr>
      <w:suppressAutoHyphens w:val="0"/>
      <w:spacing w:before="160" w:after="160"/>
      <w:jc w:val="center"/>
    </w:pPr>
    <w:rPr>
      <w:rFonts w:ascii="Times New Roman" w:eastAsia="Aptos" w:hAnsi="Times New Roman" w:cs="Times New Roman"/>
      <w:i/>
      <w:iCs/>
      <w:color w:val="404040"/>
      <w:kern w:val="2"/>
      <w:sz w:val="20"/>
      <w:szCs w:val="20"/>
      <w:lang w:val="el-GR" w:eastAsia="en-US"/>
    </w:rPr>
  </w:style>
  <w:style w:type="character" w:customStyle="1" w:styleId="Charf4">
    <w:name w:val="Απόσπασμα Char"/>
    <w:basedOn w:val="a7"/>
    <w:link w:val="afffa"/>
    <w:uiPriority w:val="29"/>
    <w:rsid w:val="002F6E8F"/>
    <w:rPr>
      <w:rFonts w:eastAsia="Aptos"/>
      <w:i/>
      <w:iCs/>
      <w:color w:val="404040"/>
      <w:kern w:val="2"/>
      <w:lang w:eastAsia="en-US" w:bidi="ar-SA"/>
    </w:rPr>
  </w:style>
  <w:style w:type="character" w:styleId="afffb">
    <w:name w:val="Intense Emphasis"/>
    <w:uiPriority w:val="21"/>
    <w:qFormat/>
    <w:rsid w:val="002F6E8F"/>
    <w:rPr>
      <w:i/>
      <w:iCs/>
      <w:color w:val="0F4761"/>
    </w:rPr>
  </w:style>
  <w:style w:type="paragraph" w:styleId="afffc">
    <w:name w:val="Intense Quote"/>
    <w:basedOn w:val="a6"/>
    <w:next w:val="a6"/>
    <w:link w:val="Charf5"/>
    <w:uiPriority w:val="30"/>
    <w:qFormat/>
    <w:rsid w:val="002F6E8F"/>
    <w:pPr>
      <w:pBdr>
        <w:top w:val="single" w:sz="4" w:space="10" w:color="0F4761"/>
        <w:bottom w:val="single" w:sz="4" w:space="10" w:color="0F4761"/>
      </w:pBdr>
      <w:suppressAutoHyphens w:val="0"/>
      <w:spacing w:before="360" w:after="360"/>
      <w:ind w:left="864" w:right="864"/>
      <w:jc w:val="center"/>
    </w:pPr>
    <w:rPr>
      <w:rFonts w:ascii="Times New Roman" w:eastAsia="Aptos" w:hAnsi="Times New Roman" w:cs="Times New Roman"/>
      <w:i/>
      <w:iCs/>
      <w:color w:val="0F4761"/>
      <w:kern w:val="2"/>
      <w:sz w:val="20"/>
      <w:szCs w:val="20"/>
      <w:lang w:val="el-GR" w:eastAsia="en-US"/>
    </w:rPr>
  </w:style>
  <w:style w:type="character" w:customStyle="1" w:styleId="Charf5">
    <w:name w:val="Έντονο απόσπ. Char"/>
    <w:basedOn w:val="a7"/>
    <w:link w:val="afffc"/>
    <w:uiPriority w:val="30"/>
    <w:rsid w:val="002F6E8F"/>
    <w:rPr>
      <w:rFonts w:eastAsia="Aptos"/>
      <w:i/>
      <w:iCs/>
      <w:color w:val="0F4761"/>
      <w:kern w:val="2"/>
      <w:lang w:eastAsia="en-US" w:bidi="ar-SA"/>
    </w:rPr>
  </w:style>
  <w:style w:type="character" w:styleId="afffd">
    <w:name w:val="Intense Reference"/>
    <w:uiPriority w:val="32"/>
    <w:qFormat/>
    <w:rsid w:val="002F6E8F"/>
    <w:rPr>
      <w:b/>
      <w:bCs/>
      <w:smallCaps/>
      <w:color w:val="0F4761"/>
      <w:spacing w:val="5"/>
    </w:rPr>
  </w:style>
  <w:style w:type="numbering" w:customStyle="1" w:styleId="1f0">
    <w:name w:val="Χωρίς λίστα1"/>
    <w:next w:val="a9"/>
    <w:uiPriority w:val="99"/>
    <w:semiHidden/>
    <w:unhideWhenUsed/>
    <w:rsid w:val="002F6E8F"/>
  </w:style>
  <w:style w:type="table" w:customStyle="1" w:styleId="TableNormal">
    <w:name w:val="Table Normal"/>
    <w:uiPriority w:val="2"/>
    <w:semiHidden/>
    <w:unhideWhenUsed/>
    <w:qFormat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F6E8F"/>
    <w:pPr>
      <w:widowControl w:val="0"/>
      <w:suppressAutoHyphens w:val="0"/>
      <w:spacing w:after="0"/>
      <w:jc w:val="left"/>
    </w:pPr>
    <w:rPr>
      <w:rFonts w:eastAsia="Aptos" w:cs="Times New Roman"/>
      <w:szCs w:val="22"/>
      <w:lang w:val="en-US" w:eastAsia="en-US"/>
    </w:rPr>
  </w:style>
  <w:style w:type="character" w:customStyle="1" w:styleId="-10">
    <w:name w:val="Υπερ-σύνδεση1"/>
    <w:uiPriority w:val="99"/>
    <w:unhideWhenUsed/>
    <w:rsid w:val="002F6E8F"/>
    <w:rPr>
      <w:color w:val="0000FF"/>
      <w:u w:val="single"/>
    </w:rPr>
  </w:style>
  <w:style w:type="table" w:customStyle="1" w:styleId="5-61">
    <w:name w:val="Πίνακας 5 με σκούρο πλέγμα - Έμφαση 61"/>
    <w:basedOn w:val="a8"/>
    <w:next w:val="5-6"/>
    <w:uiPriority w:val="50"/>
    <w:rsid w:val="002F6E8F"/>
    <w:rPr>
      <w:rFonts w:ascii="Calibri" w:eastAsia="Aptos" w:hAnsi="Calibr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shd w:val="clear" w:color="auto" w:fill="85BD5F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  <w:tblStylePr w:type="band2Horz">
      <w:tblPr/>
      <w:tcPr>
        <w:shd w:val="clear" w:color="auto" w:fill="E2EFD9"/>
      </w:tcPr>
    </w:tblStylePr>
  </w:style>
  <w:style w:type="table" w:customStyle="1" w:styleId="5-62">
    <w:name w:val="Πίνακας 5 με σκούρο πλέγμα - Έμφαση 62"/>
    <w:basedOn w:val="a8"/>
    <w:next w:val="5-6"/>
    <w:uiPriority w:val="50"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DE9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character" w:customStyle="1" w:styleId="Char7">
    <w:name w:val="Χωρίς διάστιχο Char"/>
    <w:link w:val="19"/>
    <w:uiPriority w:val="1"/>
    <w:rsid w:val="002F6E8F"/>
    <w:rPr>
      <w:rFonts w:ascii="Calibri" w:hAnsi="Calibri" w:cs="Calibri"/>
      <w:sz w:val="22"/>
      <w:szCs w:val="24"/>
      <w:lang w:val="en-GB" w:eastAsia="ar-SA" w:bidi="ar-SA"/>
    </w:rPr>
  </w:style>
  <w:style w:type="table" w:customStyle="1" w:styleId="510">
    <w:name w:val="Απλός πίνακας 51"/>
    <w:basedOn w:val="a8"/>
    <w:next w:val="56"/>
    <w:uiPriority w:val="45"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5-6">
    <w:name w:val="Grid Table 5 Dark Accent 6"/>
    <w:basedOn w:val="a8"/>
    <w:uiPriority w:val="50"/>
    <w:rsid w:val="002F6E8F"/>
    <w:rPr>
      <w:rFonts w:eastAsia="Aptos"/>
      <w:kern w:val="2"/>
      <w:lang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F2D0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EA72E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EA72E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EA72E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EA72E"/>
      </w:tcPr>
    </w:tblStylePr>
    <w:tblStylePr w:type="band1Vert">
      <w:tblPr/>
      <w:tcPr>
        <w:shd w:val="clear" w:color="auto" w:fill="B3E5A1"/>
      </w:tcPr>
    </w:tblStylePr>
    <w:tblStylePr w:type="band1Horz">
      <w:tblPr/>
      <w:tcPr>
        <w:shd w:val="clear" w:color="auto" w:fill="B3E5A1"/>
      </w:tcPr>
    </w:tblStylePr>
  </w:style>
  <w:style w:type="table" w:styleId="56">
    <w:name w:val="Plain Table 5"/>
    <w:basedOn w:val="a8"/>
    <w:uiPriority w:val="45"/>
    <w:rsid w:val="002F6E8F"/>
    <w:rPr>
      <w:rFonts w:eastAsia="Aptos"/>
      <w:kern w:val="2"/>
      <w:lang w:eastAsia="en-US" w:bidi="ar-SA"/>
    </w:rPr>
    <w:tblPr>
      <w:tblStyleRowBandSize w:val="1"/>
      <w:tblStyleColBandSize w:val="1"/>
    </w:tblPr>
    <w:tblStylePr w:type="firstRow">
      <w:rPr>
        <w:rFonts w:ascii="Aptos Display" w:eastAsia="Times New Roman" w:hAnsi="Aptos Display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Aptos Display" w:eastAsia="Times New Roman" w:hAnsi="Aptos Display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Aptos Display" w:eastAsia="Times New Roman" w:hAnsi="Aptos Display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Aptos Display" w:eastAsia="Times New Roman" w:hAnsi="Aptos Display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fffe">
    <w:name w:val="Λεζάντα εικόνας_"/>
    <w:basedOn w:val="a7"/>
    <w:link w:val="affff"/>
    <w:rsid w:val="00F52C04"/>
    <w:rPr>
      <w:rFonts w:ascii="Arial" w:eastAsia="Arial" w:hAnsi="Arial" w:cs="Arial"/>
      <w:sz w:val="19"/>
      <w:szCs w:val="19"/>
    </w:rPr>
  </w:style>
  <w:style w:type="character" w:customStyle="1" w:styleId="2f7">
    <w:name w:val="Κεφαλίδα ή υποσέλιδο (2)_"/>
    <w:basedOn w:val="a7"/>
    <w:link w:val="2f8"/>
    <w:rsid w:val="00F52C04"/>
  </w:style>
  <w:style w:type="paragraph" w:customStyle="1" w:styleId="affff">
    <w:name w:val="Λεζάντα εικόνας"/>
    <w:basedOn w:val="a6"/>
    <w:link w:val="afffe"/>
    <w:rsid w:val="00F52C04"/>
    <w:pPr>
      <w:widowControl w:val="0"/>
      <w:suppressAutoHyphens w:val="0"/>
      <w:spacing w:after="0"/>
      <w:jc w:val="left"/>
    </w:pPr>
    <w:rPr>
      <w:rFonts w:ascii="Arial" w:eastAsia="Arial" w:hAnsi="Arial" w:cs="Arial"/>
      <w:sz w:val="19"/>
      <w:szCs w:val="19"/>
      <w:lang w:val="el-GR" w:eastAsia="el-GR" w:bidi="he-IL"/>
    </w:rPr>
  </w:style>
  <w:style w:type="paragraph" w:customStyle="1" w:styleId="2f8">
    <w:name w:val="Κεφαλίδα ή υποσέλιδο (2)"/>
    <w:basedOn w:val="a6"/>
    <w:link w:val="2f7"/>
    <w:rsid w:val="00F52C04"/>
    <w:pPr>
      <w:widowControl w:val="0"/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 w:bidi="he-IL"/>
    </w:rPr>
  </w:style>
  <w:style w:type="character" w:customStyle="1" w:styleId="1f1">
    <w:name w:val="Επικεφαλίδα #1_"/>
    <w:basedOn w:val="a7"/>
    <w:link w:val="1f2"/>
    <w:rsid w:val="001E56CC"/>
    <w:rPr>
      <w:rFonts w:ascii="Cambria" w:eastAsia="Cambria" w:hAnsi="Cambria" w:cs="Cambria"/>
      <w:sz w:val="32"/>
      <w:szCs w:val="32"/>
    </w:rPr>
  </w:style>
  <w:style w:type="paragraph" w:customStyle="1" w:styleId="1f2">
    <w:name w:val="Επικεφαλίδα #1"/>
    <w:basedOn w:val="a6"/>
    <w:link w:val="1f1"/>
    <w:rsid w:val="001E56CC"/>
    <w:pPr>
      <w:widowControl w:val="0"/>
      <w:suppressAutoHyphens w:val="0"/>
      <w:spacing w:after="100"/>
      <w:ind w:left="1020" w:firstLine="320"/>
      <w:jc w:val="left"/>
      <w:outlineLvl w:val="0"/>
    </w:pPr>
    <w:rPr>
      <w:rFonts w:ascii="Cambria" w:eastAsia="Cambria" w:hAnsi="Cambria" w:cs="Cambria"/>
      <w:sz w:val="32"/>
      <w:szCs w:val="32"/>
      <w:lang w:val="el-GR" w:eastAsia="el-GR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7D61-E5C9-4ADD-92AF-1D0E98A5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eaadhsy</dc:creator>
  <cp:keywords/>
  <dc:description/>
  <cp:lastModifiedBy>user039</cp:lastModifiedBy>
  <cp:revision>232</cp:revision>
  <cp:lastPrinted>2025-02-24T07:47:00Z</cp:lastPrinted>
  <dcterms:created xsi:type="dcterms:W3CDTF">2024-12-29T04:30:00Z</dcterms:created>
  <dcterms:modified xsi:type="dcterms:W3CDTF">2025-02-24T10:24:00Z</dcterms:modified>
</cp:coreProperties>
</file>