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0B1C440" w14:textId="35C83C13" w:rsidR="001559DF" w:rsidRPr="00351884" w:rsidRDefault="001559DF" w:rsidP="00FE77E4">
      <w:pPr>
        <w:pStyle w:val="1"/>
        <w:rPr>
          <w:sz w:val="24"/>
          <w:szCs w:val="24"/>
          <w:lang w:val="el-GR"/>
        </w:rPr>
      </w:pPr>
      <w:bookmarkStart w:id="0" w:name="_Toc129684642"/>
      <w:bookmarkStart w:id="1" w:name="_Toc163555566"/>
      <w:bookmarkStart w:id="2" w:name="_Toc191984531"/>
      <w:r w:rsidRPr="00351884">
        <w:rPr>
          <w:sz w:val="24"/>
          <w:szCs w:val="24"/>
          <w:lang w:val="el-GR"/>
        </w:rPr>
        <w:t>ΠΑΡΑΡΤΗΜΑ ΙΙ – Υπόδειγμα Οικονομικής Προσφοράς</w:t>
      </w:r>
      <w:bookmarkEnd w:id="0"/>
      <w:bookmarkEnd w:id="1"/>
      <w:bookmarkEnd w:id="2"/>
      <w:r w:rsidRPr="00351884">
        <w:rPr>
          <w:sz w:val="24"/>
          <w:szCs w:val="24"/>
          <w:lang w:val="el-GR"/>
        </w:rPr>
        <w:t xml:space="preserve">  </w:t>
      </w:r>
    </w:p>
    <w:tbl>
      <w:tblPr>
        <w:tblW w:w="5005" w:type="pct"/>
        <w:tblInd w:w="-5" w:type="dxa"/>
        <w:tblLook w:val="04A0" w:firstRow="1" w:lastRow="0" w:firstColumn="1" w:lastColumn="0" w:noHBand="0" w:noVBand="1"/>
      </w:tblPr>
      <w:tblGrid>
        <w:gridCol w:w="463"/>
        <w:gridCol w:w="72"/>
        <w:gridCol w:w="3645"/>
        <w:gridCol w:w="92"/>
        <w:gridCol w:w="1674"/>
        <w:gridCol w:w="84"/>
        <w:gridCol w:w="1170"/>
        <w:gridCol w:w="23"/>
        <w:gridCol w:w="862"/>
        <w:gridCol w:w="337"/>
        <w:gridCol w:w="1324"/>
      </w:tblGrid>
      <w:tr w:rsidR="00363B75" w:rsidRPr="00A5204C" w14:paraId="43226E12" w14:textId="77777777" w:rsidTr="00F10D8C">
        <w:trPr>
          <w:trHeight w:val="408"/>
        </w:trPr>
        <w:tc>
          <w:tcPr>
            <w:tcW w:w="4995" w:type="pct"/>
            <w:gridSpan w:val="11"/>
            <w:tcBorders>
              <w:top w:val="single" w:sz="4" w:space="0" w:color="auto"/>
              <w:left w:val="single" w:sz="4" w:space="0" w:color="auto"/>
              <w:bottom w:val="single" w:sz="4" w:space="0" w:color="auto"/>
              <w:right w:val="single" w:sz="4" w:space="0" w:color="auto"/>
            </w:tcBorders>
            <w:shd w:val="clear" w:color="000000" w:fill="E6B8B7"/>
            <w:vAlign w:val="bottom"/>
            <w:hideMark/>
          </w:tcPr>
          <w:p w14:paraId="62391689" w14:textId="25BCD184" w:rsidR="00363B75" w:rsidRPr="00363B75" w:rsidRDefault="00363B75" w:rsidP="00F02F89">
            <w:pPr>
              <w:suppressAutoHyphens w:val="0"/>
              <w:spacing w:after="0"/>
              <w:jc w:val="center"/>
              <w:rPr>
                <w:rFonts w:ascii="Times New Roman" w:hAnsi="Times New Roman" w:cs="Times New Roman"/>
                <w:b/>
                <w:bCs/>
                <w:sz w:val="18"/>
                <w:szCs w:val="18"/>
                <w:lang w:val="el-GR" w:eastAsia="el-GR" w:bidi="he-IL"/>
              </w:rPr>
            </w:pPr>
            <w:r w:rsidRPr="00363B75">
              <w:rPr>
                <w:rFonts w:ascii="Times New Roman" w:hAnsi="Times New Roman" w:cs="Times New Roman"/>
                <w:b/>
                <w:bCs/>
                <w:sz w:val="18"/>
                <w:szCs w:val="18"/>
                <w:lang w:val="el-GR" w:eastAsia="el-GR" w:bidi="he-IL"/>
              </w:rPr>
              <w:t>ΕΝΤΥΠΟ ΟΙΚΟΝΟΜΙΚΗΣ ΠΡΟΣΦΟΡΑΣ -ΚΑΤΗΓΟΡΙΑ 1</w:t>
            </w:r>
          </w:p>
        </w:tc>
      </w:tr>
      <w:tr w:rsidR="00363B75" w:rsidRPr="00F10D8C" w14:paraId="5B60D7A3" w14:textId="77777777" w:rsidTr="00F10D8C">
        <w:trPr>
          <w:trHeight w:val="696"/>
        </w:trPr>
        <w:tc>
          <w:tcPr>
            <w:tcW w:w="275" w:type="pct"/>
            <w:gridSpan w:val="2"/>
            <w:tcBorders>
              <w:top w:val="nil"/>
              <w:left w:val="single" w:sz="4" w:space="0" w:color="auto"/>
              <w:bottom w:val="single" w:sz="4" w:space="0" w:color="auto"/>
              <w:right w:val="single" w:sz="4" w:space="0" w:color="auto"/>
            </w:tcBorders>
            <w:shd w:val="clear" w:color="000000" w:fill="E6B8B7"/>
            <w:vAlign w:val="center"/>
            <w:hideMark/>
          </w:tcPr>
          <w:p w14:paraId="1AE57C63" w14:textId="77777777" w:rsidR="00363B75" w:rsidRPr="00A5204C" w:rsidRDefault="00363B75" w:rsidP="00F02F89">
            <w:pPr>
              <w:suppressAutoHyphens w:val="0"/>
              <w:spacing w:after="0"/>
              <w:jc w:val="center"/>
              <w:rPr>
                <w:rFonts w:ascii="Times New Roman" w:hAnsi="Times New Roman" w:cs="Times New Roman"/>
                <w:b/>
                <w:bCs/>
                <w:sz w:val="18"/>
                <w:szCs w:val="18"/>
                <w:lang w:val="el-GR" w:eastAsia="el-GR" w:bidi="he-IL"/>
              </w:rPr>
            </w:pPr>
            <w:r w:rsidRPr="00A5204C">
              <w:rPr>
                <w:rFonts w:ascii="Times New Roman" w:hAnsi="Times New Roman" w:cs="Times New Roman"/>
                <w:b/>
                <w:bCs/>
                <w:sz w:val="18"/>
                <w:szCs w:val="18"/>
                <w:lang w:val="el-GR" w:eastAsia="el-GR" w:bidi="he-IL"/>
              </w:rPr>
              <w:t>A/A</w:t>
            </w:r>
          </w:p>
        </w:tc>
        <w:tc>
          <w:tcPr>
            <w:tcW w:w="1870" w:type="pct"/>
            <w:tcBorders>
              <w:top w:val="nil"/>
              <w:left w:val="nil"/>
              <w:bottom w:val="single" w:sz="4" w:space="0" w:color="auto"/>
              <w:right w:val="single" w:sz="4" w:space="0" w:color="auto"/>
            </w:tcBorders>
            <w:shd w:val="clear" w:color="000000" w:fill="E6B8B7"/>
            <w:vAlign w:val="center"/>
            <w:hideMark/>
          </w:tcPr>
          <w:p w14:paraId="70E19F41" w14:textId="77777777" w:rsidR="00363B75" w:rsidRPr="00A5204C" w:rsidRDefault="00363B75" w:rsidP="00F02F89">
            <w:pPr>
              <w:suppressAutoHyphens w:val="0"/>
              <w:spacing w:after="0"/>
              <w:jc w:val="center"/>
              <w:rPr>
                <w:rFonts w:ascii="Times New Roman" w:hAnsi="Times New Roman" w:cs="Times New Roman"/>
                <w:b/>
                <w:bCs/>
                <w:sz w:val="16"/>
                <w:szCs w:val="16"/>
                <w:lang w:val="el-GR" w:eastAsia="el-GR" w:bidi="he-IL"/>
              </w:rPr>
            </w:pPr>
            <w:r w:rsidRPr="00A5204C">
              <w:rPr>
                <w:rFonts w:ascii="Times New Roman" w:hAnsi="Times New Roman" w:cs="Times New Roman"/>
                <w:b/>
                <w:bCs/>
                <w:sz w:val="16"/>
                <w:szCs w:val="16"/>
                <w:lang w:val="el-GR" w:eastAsia="el-GR" w:bidi="he-IL"/>
              </w:rPr>
              <w:t>ΥΛΙΚΟ</w:t>
            </w:r>
          </w:p>
        </w:tc>
        <w:tc>
          <w:tcPr>
            <w:tcW w:w="906" w:type="pct"/>
            <w:gridSpan w:val="2"/>
            <w:tcBorders>
              <w:top w:val="nil"/>
              <w:left w:val="nil"/>
              <w:bottom w:val="single" w:sz="4" w:space="0" w:color="auto"/>
              <w:right w:val="single" w:sz="4" w:space="0" w:color="auto"/>
            </w:tcBorders>
            <w:shd w:val="clear" w:color="000000" w:fill="E6B8B7"/>
            <w:vAlign w:val="center"/>
            <w:hideMark/>
          </w:tcPr>
          <w:p w14:paraId="1AA770C9" w14:textId="77777777" w:rsidR="00363B75" w:rsidRPr="00A5204C" w:rsidRDefault="00363B75" w:rsidP="00F02F89">
            <w:pPr>
              <w:suppressAutoHyphens w:val="0"/>
              <w:spacing w:after="0"/>
              <w:jc w:val="center"/>
              <w:rPr>
                <w:rFonts w:ascii="Times New Roman" w:hAnsi="Times New Roman" w:cs="Times New Roman"/>
                <w:b/>
                <w:bCs/>
                <w:sz w:val="16"/>
                <w:szCs w:val="16"/>
                <w:lang w:val="el-GR" w:eastAsia="el-GR" w:bidi="he-IL"/>
              </w:rPr>
            </w:pPr>
            <w:r w:rsidRPr="00A5204C">
              <w:rPr>
                <w:rFonts w:ascii="Times New Roman" w:hAnsi="Times New Roman" w:cs="Times New Roman"/>
                <w:b/>
                <w:bCs/>
                <w:sz w:val="16"/>
                <w:szCs w:val="16"/>
                <w:lang w:val="el-GR" w:eastAsia="el-GR" w:bidi="he-IL"/>
              </w:rPr>
              <w:t>ΣΥΣΚEYΑΣΙΑ</w:t>
            </w:r>
          </w:p>
        </w:tc>
        <w:tc>
          <w:tcPr>
            <w:tcW w:w="655" w:type="pct"/>
            <w:gridSpan w:val="3"/>
            <w:tcBorders>
              <w:top w:val="nil"/>
              <w:left w:val="nil"/>
              <w:bottom w:val="single" w:sz="4" w:space="0" w:color="auto"/>
              <w:right w:val="single" w:sz="4" w:space="0" w:color="auto"/>
            </w:tcBorders>
            <w:shd w:val="clear" w:color="000000" w:fill="E6B8B7"/>
            <w:vAlign w:val="center"/>
            <w:hideMark/>
          </w:tcPr>
          <w:p w14:paraId="249E7F5A" w14:textId="77777777" w:rsidR="00363B75" w:rsidRPr="00A5204C" w:rsidRDefault="00363B75" w:rsidP="00F02F89">
            <w:pPr>
              <w:suppressAutoHyphens w:val="0"/>
              <w:spacing w:after="0"/>
              <w:jc w:val="center"/>
              <w:rPr>
                <w:rFonts w:ascii="Times New Roman" w:hAnsi="Times New Roman" w:cs="Times New Roman"/>
                <w:b/>
                <w:bCs/>
                <w:sz w:val="16"/>
                <w:szCs w:val="16"/>
                <w:lang w:val="el-GR" w:eastAsia="el-GR" w:bidi="he-IL"/>
              </w:rPr>
            </w:pPr>
            <w:r w:rsidRPr="00A5204C">
              <w:rPr>
                <w:rFonts w:ascii="Times New Roman" w:hAnsi="Times New Roman" w:cs="Times New Roman"/>
                <w:b/>
                <w:bCs/>
                <w:sz w:val="16"/>
                <w:szCs w:val="16"/>
                <w:lang w:val="el-GR" w:eastAsia="el-GR" w:bidi="he-IL"/>
              </w:rPr>
              <w:t xml:space="preserve">ΠΟΣΟΤΗΤΑ  </w:t>
            </w:r>
          </w:p>
        </w:tc>
        <w:tc>
          <w:tcPr>
            <w:tcW w:w="442" w:type="pct"/>
            <w:tcBorders>
              <w:top w:val="nil"/>
              <w:left w:val="nil"/>
              <w:bottom w:val="single" w:sz="4" w:space="0" w:color="auto"/>
              <w:right w:val="single" w:sz="4" w:space="0" w:color="auto"/>
            </w:tcBorders>
            <w:shd w:val="clear" w:color="000000" w:fill="E6B8B7"/>
            <w:vAlign w:val="center"/>
            <w:hideMark/>
          </w:tcPr>
          <w:p w14:paraId="6F88593D" w14:textId="77777777" w:rsidR="00363B75" w:rsidRPr="00A5204C" w:rsidRDefault="00363B75" w:rsidP="00F02F89">
            <w:pPr>
              <w:suppressAutoHyphens w:val="0"/>
              <w:spacing w:after="0"/>
              <w:jc w:val="center"/>
              <w:rPr>
                <w:rFonts w:ascii="Times New Roman" w:hAnsi="Times New Roman" w:cs="Times New Roman"/>
                <w:b/>
                <w:bCs/>
                <w:sz w:val="16"/>
                <w:szCs w:val="16"/>
                <w:lang w:val="el-GR" w:eastAsia="el-GR" w:bidi="he-IL"/>
              </w:rPr>
            </w:pPr>
            <w:r w:rsidRPr="00A5204C">
              <w:rPr>
                <w:rFonts w:ascii="Times New Roman" w:hAnsi="Times New Roman" w:cs="Times New Roman"/>
                <w:b/>
                <w:bCs/>
                <w:sz w:val="16"/>
                <w:szCs w:val="16"/>
                <w:lang w:val="el-GR" w:eastAsia="el-GR" w:bidi="he-IL"/>
              </w:rPr>
              <w:t>ΤΙΜΗ ΜΟΝ</w:t>
            </w:r>
            <w:r w:rsidRPr="00383B49">
              <w:rPr>
                <w:rFonts w:ascii="Times New Roman" w:hAnsi="Times New Roman" w:cs="Times New Roman"/>
                <w:b/>
                <w:bCs/>
                <w:sz w:val="16"/>
                <w:szCs w:val="16"/>
                <w:lang w:val="el-GR" w:eastAsia="el-GR" w:bidi="he-IL"/>
              </w:rPr>
              <w:t>. ΣΕ €</w:t>
            </w:r>
          </w:p>
        </w:tc>
        <w:tc>
          <w:tcPr>
            <w:tcW w:w="847" w:type="pct"/>
            <w:gridSpan w:val="2"/>
            <w:tcBorders>
              <w:top w:val="nil"/>
              <w:left w:val="nil"/>
              <w:bottom w:val="single" w:sz="4" w:space="0" w:color="auto"/>
              <w:right w:val="single" w:sz="4" w:space="0" w:color="auto"/>
            </w:tcBorders>
            <w:shd w:val="clear" w:color="000000" w:fill="E6B8B7"/>
            <w:vAlign w:val="center"/>
            <w:hideMark/>
          </w:tcPr>
          <w:p w14:paraId="5CD4662E" w14:textId="77777777" w:rsidR="00363B75" w:rsidRPr="00A5204C" w:rsidRDefault="00363B75" w:rsidP="00F02F89">
            <w:pPr>
              <w:suppressAutoHyphens w:val="0"/>
              <w:spacing w:after="0"/>
              <w:jc w:val="center"/>
              <w:rPr>
                <w:rFonts w:ascii="Times New Roman" w:hAnsi="Times New Roman" w:cs="Times New Roman"/>
                <w:b/>
                <w:bCs/>
                <w:sz w:val="16"/>
                <w:szCs w:val="16"/>
                <w:lang w:val="el-GR" w:eastAsia="el-GR" w:bidi="he-IL"/>
              </w:rPr>
            </w:pPr>
            <w:r w:rsidRPr="00A5204C">
              <w:rPr>
                <w:rFonts w:ascii="Times New Roman" w:hAnsi="Times New Roman" w:cs="Times New Roman"/>
                <w:b/>
                <w:bCs/>
                <w:sz w:val="16"/>
                <w:szCs w:val="16"/>
                <w:lang w:val="el-GR" w:eastAsia="el-GR" w:bidi="he-IL"/>
              </w:rPr>
              <w:t>ΜΕΡΙΚΟ ΣΥΝΟΛΟ</w:t>
            </w:r>
            <w:r w:rsidRPr="00383B49">
              <w:rPr>
                <w:rFonts w:ascii="Times New Roman" w:hAnsi="Times New Roman" w:cs="Times New Roman"/>
                <w:b/>
                <w:bCs/>
                <w:sz w:val="16"/>
                <w:szCs w:val="16"/>
                <w:lang w:val="el-GR" w:eastAsia="el-GR" w:bidi="he-IL"/>
              </w:rPr>
              <w:t>(ΧΩΡΙΣ ΦΠΑ)_ΣΕ €</w:t>
            </w:r>
          </w:p>
        </w:tc>
      </w:tr>
      <w:tr w:rsidR="00363B75" w:rsidRPr="00197F09" w14:paraId="78907097"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2D3D7BC1"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1</w:t>
            </w:r>
          </w:p>
        </w:tc>
        <w:tc>
          <w:tcPr>
            <w:tcW w:w="1870" w:type="pct"/>
            <w:tcBorders>
              <w:top w:val="nil"/>
              <w:left w:val="nil"/>
              <w:bottom w:val="single" w:sz="4" w:space="0" w:color="auto"/>
              <w:right w:val="single" w:sz="4" w:space="0" w:color="auto"/>
            </w:tcBorders>
            <w:shd w:val="clear" w:color="000000" w:fill="FFFFFF"/>
            <w:vAlign w:val="center"/>
            <w:hideMark/>
          </w:tcPr>
          <w:p w14:paraId="2AC17867"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Ammonium</w:t>
            </w:r>
            <w:proofErr w:type="spellEnd"/>
            <w:r w:rsidRPr="00A5204C">
              <w:rPr>
                <w:rFonts w:ascii="Times New Roman" w:hAnsi="Times New Roman" w:cs="Times New Roman"/>
                <w:sz w:val="18"/>
                <w:szCs w:val="18"/>
                <w:lang w:val="el-GR" w:eastAsia="el-GR" w:bidi="he-IL"/>
              </w:rPr>
              <w:t xml:space="preserve"> 0-2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NH4-Ν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5B34C05D"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11C48B6D"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30</w:t>
            </w:r>
          </w:p>
        </w:tc>
        <w:tc>
          <w:tcPr>
            <w:tcW w:w="442" w:type="pct"/>
            <w:tcBorders>
              <w:top w:val="nil"/>
              <w:left w:val="nil"/>
              <w:bottom w:val="single" w:sz="4" w:space="0" w:color="auto"/>
              <w:right w:val="single" w:sz="4" w:space="0" w:color="auto"/>
            </w:tcBorders>
            <w:shd w:val="clear" w:color="000000" w:fill="FFFFFF"/>
            <w:vAlign w:val="center"/>
          </w:tcPr>
          <w:p w14:paraId="3C258DB2" w14:textId="195B0F78"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07B9A8E1" w14:textId="33C7F6FD"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41193897"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583C3B2D"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w:t>
            </w:r>
          </w:p>
        </w:tc>
        <w:tc>
          <w:tcPr>
            <w:tcW w:w="1870" w:type="pct"/>
            <w:tcBorders>
              <w:top w:val="nil"/>
              <w:left w:val="nil"/>
              <w:bottom w:val="single" w:sz="4" w:space="0" w:color="auto"/>
              <w:right w:val="single" w:sz="4" w:space="0" w:color="auto"/>
            </w:tcBorders>
            <w:shd w:val="clear" w:color="000000" w:fill="FFFFFF"/>
            <w:vAlign w:val="center"/>
            <w:hideMark/>
          </w:tcPr>
          <w:p w14:paraId="19B723F6"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Ammonium</w:t>
            </w:r>
            <w:proofErr w:type="spellEnd"/>
            <w:r w:rsidRPr="00A5204C">
              <w:rPr>
                <w:rFonts w:ascii="Times New Roman" w:hAnsi="Times New Roman" w:cs="Times New Roman"/>
                <w:sz w:val="18"/>
                <w:szCs w:val="18"/>
                <w:lang w:val="el-GR" w:eastAsia="el-GR" w:bidi="he-IL"/>
              </w:rPr>
              <w:t xml:space="preserve"> 1-12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NH4-N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21EB5C73"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5D467793"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5</w:t>
            </w:r>
          </w:p>
        </w:tc>
        <w:tc>
          <w:tcPr>
            <w:tcW w:w="442" w:type="pct"/>
            <w:tcBorders>
              <w:top w:val="nil"/>
              <w:left w:val="nil"/>
              <w:bottom w:val="single" w:sz="4" w:space="0" w:color="auto"/>
              <w:right w:val="single" w:sz="4" w:space="0" w:color="auto"/>
            </w:tcBorders>
            <w:shd w:val="clear" w:color="000000" w:fill="FFFFFF"/>
            <w:vAlign w:val="center"/>
          </w:tcPr>
          <w:p w14:paraId="73662D66" w14:textId="596FDF4D"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31E88A95" w14:textId="556D33FA"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40375C1C"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7F9CD71D"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3</w:t>
            </w:r>
          </w:p>
        </w:tc>
        <w:tc>
          <w:tcPr>
            <w:tcW w:w="1870" w:type="pct"/>
            <w:tcBorders>
              <w:top w:val="nil"/>
              <w:left w:val="nil"/>
              <w:bottom w:val="single" w:sz="4" w:space="0" w:color="auto"/>
              <w:right w:val="single" w:sz="4" w:space="0" w:color="auto"/>
            </w:tcBorders>
            <w:shd w:val="clear" w:color="000000" w:fill="FFFFFF"/>
            <w:vAlign w:val="center"/>
            <w:hideMark/>
          </w:tcPr>
          <w:p w14:paraId="3EF560B5"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Ammonium</w:t>
            </w:r>
            <w:proofErr w:type="spellEnd"/>
            <w:r w:rsidRPr="00A5204C">
              <w:rPr>
                <w:rFonts w:ascii="Times New Roman" w:hAnsi="Times New Roman" w:cs="Times New Roman"/>
                <w:sz w:val="18"/>
                <w:szCs w:val="18"/>
                <w:lang w:val="el-GR" w:eastAsia="el-GR" w:bidi="he-IL"/>
              </w:rPr>
              <w:t xml:space="preserve"> 2-47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NH4-N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668BCC41"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1C27C4EA"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30</w:t>
            </w:r>
          </w:p>
        </w:tc>
        <w:tc>
          <w:tcPr>
            <w:tcW w:w="442" w:type="pct"/>
            <w:tcBorders>
              <w:top w:val="nil"/>
              <w:left w:val="nil"/>
              <w:bottom w:val="single" w:sz="4" w:space="0" w:color="auto"/>
              <w:right w:val="single" w:sz="4" w:space="0" w:color="auto"/>
            </w:tcBorders>
            <w:shd w:val="clear" w:color="000000" w:fill="FFFFFF"/>
            <w:vAlign w:val="center"/>
          </w:tcPr>
          <w:p w14:paraId="3CB9FCAE" w14:textId="4501D66A"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461F777A" w14:textId="33D672E0"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3EDF03D9"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26D58161"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4</w:t>
            </w:r>
          </w:p>
        </w:tc>
        <w:tc>
          <w:tcPr>
            <w:tcW w:w="1870" w:type="pct"/>
            <w:tcBorders>
              <w:top w:val="nil"/>
              <w:left w:val="nil"/>
              <w:bottom w:val="single" w:sz="4" w:space="0" w:color="auto"/>
              <w:right w:val="single" w:sz="4" w:space="0" w:color="auto"/>
            </w:tcBorders>
            <w:shd w:val="clear" w:color="000000" w:fill="FFFFFF"/>
            <w:vAlign w:val="center"/>
            <w:hideMark/>
          </w:tcPr>
          <w:p w14:paraId="67D12C98"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Ammonium</w:t>
            </w:r>
            <w:proofErr w:type="spellEnd"/>
            <w:r w:rsidRPr="00A5204C">
              <w:rPr>
                <w:rFonts w:ascii="Times New Roman" w:hAnsi="Times New Roman" w:cs="Times New Roman"/>
                <w:sz w:val="18"/>
                <w:szCs w:val="18"/>
                <w:lang w:val="el-GR" w:eastAsia="el-GR" w:bidi="he-IL"/>
              </w:rPr>
              <w:t xml:space="preserve"> 47 -130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NH4-N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5EA8B290"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bottom"/>
            <w:hideMark/>
          </w:tcPr>
          <w:p w14:paraId="08D71502"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3</w:t>
            </w:r>
          </w:p>
        </w:tc>
        <w:tc>
          <w:tcPr>
            <w:tcW w:w="442" w:type="pct"/>
            <w:tcBorders>
              <w:top w:val="nil"/>
              <w:left w:val="nil"/>
              <w:bottom w:val="single" w:sz="4" w:space="0" w:color="auto"/>
              <w:right w:val="single" w:sz="4" w:space="0" w:color="auto"/>
            </w:tcBorders>
            <w:shd w:val="clear" w:color="000000" w:fill="FFFFFF"/>
            <w:vAlign w:val="center"/>
          </w:tcPr>
          <w:p w14:paraId="3E4DA746" w14:textId="6A1E2E4E"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4416EF16" w14:textId="728B6E95"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75D6AD84"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0CA3620B"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5</w:t>
            </w:r>
          </w:p>
        </w:tc>
        <w:tc>
          <w:tcPr>
            <w:tcW w:w="1870" w:type="pct"/>
            <w:tcBorders>
              <w:top w:val="nil"/>
              <w:left w:val="nil"/>
              <w:bottom w:val="single" w:sz="4" w:space="0" w:color="auto"/>
              <w:right w:val="single" w:sz="4" w:space="0" w:color="auto"/>
            </w:tcBorders>
            <w:shd w:val="clear" w:color="000000" w:fill="FFFFFF"/>
            <w:vAlign w:val="center"/>
            <w:hideMark/>
          </w:tcPr>
          <w:p w14:paraId="72F4FB09"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Nitrate</w:t>
            </w:r>
            <w:proofErr w:type="spellEnd"/>
            <w:r w:rsidRPr="00A5204C">
              <w:rPr>
                <w:rFonts w:ascii="Times New Roman" w:hAnsi="Times New Roman" w:cs="Times New Roman"/>
                <w:sz w:val="18"/>
                <w:szCs w:val="18"/>
                <w:lang w:val="el-GR" w:eastAsia="el-GR" w:bidi="he-IL"/>
              </w:rPr>
              <w:t xml:space="preserve"> 0,23-13,5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NO3-N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3B4F8D91"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75F6D2E8"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15</w:t>
            </w:r>
          </w:p>
        </w:tc>
        <w:tc>
          <w:tcPr>
            <w:tcW w:w="442" w:type="pct"/>
            <w:tcBorders>
              <w:top w:val="nil"/>
              <w:left w:val="nil"/>
              <w:bottom w:val="single" w:sz="4" w:space="0" w:color="auto"/>
              <w:right w:val="single" w:sz="4" w:space="0" w:color="auto"/>
            </w:tcBorders>
            <w:shd w:val="clear" w:color="000000" w:fill="FFFFFF"/>
            <w:vAlign w:val="center"/>
          </w:tcPr>
          <w:p w14:paraId="19060951" w14:textId="080CD761"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17A025CB" w14:textId="22E360FF"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65E2F8EB"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47CB99D0"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6</w:t>
            </w:r>
          </w:p>
        </w:tc>
        <w:tc>
          <w:tcPr>
            <w:tcW w:w="1870" w:type="pct"/>
            <w:tcBorders>
              <w:top w:val="nil"/>
              <w:left w:val="nil"/>
              <w:bottom w:val="single" w:sz="4" w:space="0" w:color="auto"/>
              <w:right w:val="single" w:sz="4" w:space="0" w:color="auto"/>
            </w:tcBorders>
            <w:shd w:val="clear" w:color="000000" w:fill="FFFFFF"/>
            <w:vAlign w:val="center"/>
            <w:hideMark/>
          </w:tcPr>
          <w:p w14:paraId="68D899F3"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Nitrite</w:t>
            </w:r>
            <w:proofErr w:type="spellEnd"/>
            <w:r w:rsidRPr="00A5204C">
              <w:rPr>
                <w:rFonts w:ascii="Times New Roman" w:hAnsi="Times New Roman" w:cs="Times New Roman"/>
                <w:sz w:val="18"/>
                <w:szCs w:val="18"/>
                <w:lang w:val="el-GR" w:eastAsia="el-GR" w:bidi="he-IL"/>
              </w:rPr>
              <w:t xml:space="preserve"> 0,015-0,6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NO2-N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5896F3DD"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32165767"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5</w:t>
            </w:r>
          </w:p>
        </w:tc>
        <w:tc>
          <w:tcPr>
            <w:tcW w:w="442" w:type="pct"/>
            <w:tcBorders>
              <w:top w:val="nil"/>
              <w:left w:val="nil"/>
              <w:bottom w:val="single" w:sz="4" w:space="0" w:color="auto"/>
              <w:right w:val="single" w:sz="4" w:space="0" w:color="auto"/>
            </w:tcBorders>
            <w:shd w:val="clear" w:color="000000" w:fill="FFFFFF"/>
            <w:vAlign w:val="center"/>
          </w:tcPr>
          <w:p w14:paraId="1E23D666" w14:textId="3468DD4B"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5FE4C192" w14:textId="6FAF5550"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7DAB4BF3"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4F744B60"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7</w:t>
            </w:r>
          </w:p>
        </w:tc>
        <w:tc>
          <w:tcPr>
            <w:tcW w:w="1870" w:type="pct"/>
            <w:tcBorders>
              <w:top w:val="nil"/>
              <w:left w:val="nil"/>
              <w:bottom w:val="single" w:sz="4" w:space="0" w:color="auto"/>
              <w:right w:val="single" w:sz="4" w:space="0" w:color="auto"/>
            </w:tcBorders>
            <w:shd w:val="clear" w:color="000000" w:fill="FFFFFF"/>
            <w:vAlign w:val="center"/>
            <w:hideMark/>
          </w:tcPr>
          <w:p w14:paraId="3B7C9351"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Nitrite</w:t>
            </w:r>
            <w:proofErr w:type="spellEnd"/>
            <w:r w:rsidRPr="00A5204C">
              <w:rPr>
                <w:rFonts w:ascii="Times New Roman" w:hAnsi="Times New Roman" w:cs="Times New Roman"/>
                <w:sz w:val="18"/>
                <w:szCs w:val="18"/>
                <w:lang w:val="el-GR" w:eastAsia="el-GR" w:bidi="he-IL"/>
              </w:rPr>
              <w:t xml:space="preserve"> 0,6-6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NO2-N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352C646A"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0315161F"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5</w:t>
            </w:r>
          </w:p>
        </w:tc>
        <w:tc>
          <w:tcPr>
            <w:tcW w:w="442" w:type="pct"/>
            <w:tcBorders>
              <w:top w:val="nil"/>
              <w:left w:val="nil"/>
              <w:bottom w:val="single" w:sz="4" w:space="0" w:color="auto"/>
              <w:right w:val="single" w:sz="4" w:space="0" w:color="auto"/>
            </w:tcBorders>
            <w:shd w:val="clear" w:color="000000" w:fill="FFFFFF"/>
            <w:vAlign w:val="center"/>
          </w:tcPr>
          <w:p w14:paraId="5AFE4E0B" w14:textId="7771A36D"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6904F155" w14:textId="35FE4A35"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77912BDF"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2F8DB612"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8</w:t>
            </w:r>
          </w:p>
        </w:tc>
        <w:tc>
          <w:tcPr>
            <w:tcW w:w="1870" w:type="pct"/>
            <w:tcBorders>
              <w:top w:val="nil"/>
              <w:left w:val="nil"/>
              <w:bottom w:val="single" w:sz="4" w:space="0" w:color="auto"/>
              <w:right w:val="single" w:sz="4" w:space="0" w:color="auto"/>
            </w:tcBorders>
            <w:shd w:val="clear" w:color="000000" w:fill="FFFFFF"/>
            <w:vAlign w:val="center"/>
            <w:hideMark/>
          </w:tcPr>
          <w:p w14:paraId="6A8E8FB4"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Total</w:t>
            </w:r>
            <w:proofErr w:type="spellEnd"/>
            <w:r w:rsidRPr="00A5204C">
              <w:rPr>
                <w:rFonts w:ascii="Times New Roman" w:hAnsi="Times New Roman" w:cs="Times New Roman"/>
                <w:sz w:val="18"/>
                <w:szCs w:val="18"/>
                <w:lang w:val="el-GR" w:eastAsia="el-GR" w:bidi="he-IL"/>
              </w:rPr>
              <w:t xml:space="preserve"> </w:t>
            </w:r>
            <w:proofErr w:type="spellStart"/>
            <w:r w:rsidRPr="00A5204C">
              <w:rPr>
                <w:rFonts w:ascii="Times New Roman" w:hAnsi="Times New Roman" w:cs="Times New Roman"/>
                <w:sz w:val="18"/>
                <w:szCs w:val="18"/>
                <w:lang w:val="el-GR" w:eastAsia="el-GR" w:bidi="he-IL"/>
              </w:rPr>
              <w:t>Nitrogen,TN</w:t>
            </w:r>
            <w:proofErr w:type="spellEnd"/>
            <w:r w:rsidRPr="00A5204C">
              <w:rPr>
                <w:rFonts w:ascii="Times New Roman" w:hAnsi="Times New Roman" w:cs="Times New Roman"/>
                <w:sz w:val="18"/>
                <w:szCs w:val="18"/>
                <w:lang w:val="el-GR" w:eastAsia="el-GR" w:bidi="he-IL"/>
              </w:rPr>
              <w:t xml:space="preserve">  5-40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7A2BCAF2"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7D15AEF4"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5</w:t>
            </w:r>
          </w:p>
        </w:tc>
        <w:tc>
          <w:tcPr>
            <w:tcW w:w="442" w:type="pct"/>
            <w:tcBorders>
              <w:top w:val="nil"/>
              <w:left w:val="nil"/>
              <w:bottom w:val="single" w:sz="4" w:space="0" w:color="auto"/>
              <w:right w:val="single" w:sz="4" w:space="0" w:color="auto"/>
            </w:tcBorders>
            <w:shd w:val="clear" w:color="000000" w:fill="FFFFFF"/>
            <w:vAlign w:val="center"/>
          </w:tcPr>
          <w:p w14:paraId="43E5CF63" w14:textId="164CD0E6"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6251CF78" w14:textId="5D977412"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67EB4331"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174CFED4"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9</w:t>
            </w:r>
          </w:p>
        </w:tc>
        <w:tc>
          <w:tcPr>
            <w:tcW w:w="1870" w:type="pct"/>
            <w:tcBorders>
              <w:top w:val="nil"/>
              <w:left w:val="nil"/>
              <w:bottom w:val="single" w:sz="4" w:space="0" w:color="auto"/>
              <w:right w:val="single" w:sz="4" w:space="0" w:color="auto"/>
            </w:tcBorders>
            <w:shd w:val="clear" w:color="000000" w:fill="FFFFFF"/>
            <w:vAlign w:val="center"/>
            <w:hideMark/>
          </w:tcPr>
          <w:p w14:paraId="7FD8C562"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Total</w:t>
            </w:r>
            <w:proofErr w:type="spellEnd"/>
            <w:r w:rsidRPr="00A5204C">
              <w:rPr>
                <w:rFonts w:ascii="Times New Roman" w:hAnsi="Times New Roman" w:cs="Times New Roman"/>
                <w:sz w:val="18"/>
                <w:szCs w:val="18"/>
                <w:lang w:val="el-GR" w:eastAsia="el-GR" w:bidi="he-IL"/>
              </w:rPr>
              <w:t xml:space="preserve"> </w:t>
            </w:r>
            <w:proofErr w:type="spellStart"/>
            <w:r w:rsidRPr="00A5204C">
              <w:rPr>
                <w:rFonts w:ascii="Times New Roman" w:hAnsi="Times New Roman" w:cs="Times New Roman"/>
                <w:sz w:val="18"/>
                <w:szCs w:val="18"/>
                <w:lang w:val="el-GR" w:eastAsia="el-GR" w:bidi="he-IL"/>
              </w:rPr>
              <w:t>Nitrogen,TN</w:t>
            </w:r>
            <w:proofErr w:type="spellEnd"/>
            <w:r w:rsidRPr="00A5204C">
              <w:rPr>
                <w:rFonts w:ascii="Times New Roman" w:hAnsi="Times New Roman" w:cs="Times New Roman"/>
                <w:sz w:val="18"/>
                <w:szCs w:val="18"/>
                <w:lang w:val="el-GR" w:eastAsia="el-GR" w:bidi="he-IL"/>
              </w:rPr>
              <w:t xml:space="preserve">  20-100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3A192D8C"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72F531E4"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5</w:t>
            </w:r>
          </w:p>
        </w:tc>
        <w:tc>
          <w:tcPr>
            <w:tcW w:w="442" w:type="pct"/>
            <w:tcBorders>
              <w:top w:val="nil"/>
              <w:left w:val="nil"/>
              <w:bottom w:val="single" w:sz="4" w:space="0" w:color="auto"/>
              <w:right w:val="single" w:sz="4" w:space="0" w:color="auto"/>
            </w:tcBorders>
            <w:shd w:val="clear" w:color="000000" w:fill="FFFFFF"/>
            <w:vAlign w:val="center"/>
          </w:tcPr>
          <w:p w14:paraId="4387F675" w14:textId="67012A94"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5206BF71" w14:textId="1BF6D2C9"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7560E9EB"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477D9348"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10</w:t>
            </w:r>
          </w:p>
        </w:tc>
        <w:tc>
          <w:tcPr>
            <w:tcW w:w="1870" w:type="pct"/>
            <w:tcBorders>
              <w:top w:val="nil"/>
              <w:left w:val="nil"/>
              <w:bottom w:val="single" w:sz="4" w:space="0" w:color="auto"/>
              <w:right w:val="single" w:sz="4" w:space="0" w:color="auto"/>
            </w:tcBorders>
            <w:shd w:val="clear" w:color="000000" w:fill="FFFFFF"/>
            <w:vAlign w:val="center"/>
            <w:hideMark/>
          </w:tcPr>
          <w:p w14:paraId="3787FAE3"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Total</w:t>
            </w:r>
            <w:proofErr w:type="spellEnd"/>
            <w:r w:rsidRPr="00A5204C">
              <w:rPr>
                <w:rFonts w:ascii="Times New Roman" w:hAnsi="Times New Roman" w:cs="Times New Roman"/>
                <w:sz w:val="18"/>
                <w:szCs w:val="18"/>
                <w:lang w:val="el-GR" w:eastAsia="el-GR" w:bidi="he-IL"/>
              </w:rPr>
              <w:t xml:space="preserve"> </w:t>
            </w:r>
            <w:proofErr w:type="spellStart"/>
            <w:r w:rsidRPr="00A5204C">
              <w:rPr>
                <w:rFonts w:ascii="Times New Roman" w:hAnsi="Times New Roman" w:cs="Times New Roman"/>
                <w:sz w:val="18"/>
                <w:szCs w:val="18"/>
                <w:lang w:val="el-GR" w:eastAsia="el-GR" w:bidi="he-IL"/>
              </w:rPr>
              <w:t>Nitrogen,TN</w:t>
            </w:r>
            <w:proofErr w:type="spellEnd"/>
            <w:r w:rsidRPr="00A5204C">
              <w:rPr>
                <w:rFonts w:ascii="Times New Roman" w:hAnsi="Times New Roman" w:cs="Times New Roman"/>
                <w:sz w:val="18"/>
                <w:szCs w:val="18"/>
                <w:lang w:val="el-GR" w:eastAsia="el-GR" w:bidi="he-IL"/>
              </w:rPr>
              <w:t xml:space="preserve">  1 - 16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76B0A61C"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71E18398"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15</w:t>
            </w:r>
          </w:p>
        </w:tc>
        <w:tc>
          <w:tcPr>
            <w:tcW w:w="442" w:type="pct"/>
            <w:tcBorders>
              <w:top w:val="nil"/>
              <w:left w:val="nil"/>
              <w:bottom w:val="single" w:sz="4" w:space="0" w:color="auto"/>
              <w:right w:val="single" w:sz="4" w:space="0" w:color="auto"/>
            </w:tcBorders>
            <w:shd w:val="clear" w:color="000000" w:fill="FFFFFF"/>
            <w:vAlign w:val="center"/>
          </w:tcPr>
          <w:p w14:paraId="73824F22" w14:textId="41347309"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6922C15D" w14:textId="32CB6D7F"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37D320DA"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21FAD41C"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11</w:t>
            </w:r>
          </w:p>
        </w:tc>
        <w:tc>
          <w:tcPr>
            <w:tcW w:w="1870" w:type="pct"/>
            <w:tcBorders>
              <w:top w:val="nil"/>
              <w:left w:val="nil"/>
              <w:bottom w:val="single" w:sz="4" w:space="0" w:color="auto"/>
              <w:right w:val="single" w:sz="4" w:space="0" w:color="auto"/>
            </w:tcBorders>
            <w:shd w:val="clear" w:color="000000" w:fill="FFFFFF"/>
            <w:vAlign w:val="center"/>
            <w:hideMark/>
          </w:tcPr>
          <w:p w14:paraId="2EA7F3D7"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Sulfide</w:t>
            </w:r>
            <w:proofErr w:type="spellEnd"/>
            <w:r w:rsidRPr="00A5204C">
              <w:rPr>
                <w:rFonts w:ascii="Times New Roman" w:hAnsi="Times New Roman" w:cs="Times New Roman"/>
                <w:sz w:val="18"/>
                <w:szCs w:val="18"/>
                <w:lang w:val="el-GR" w:eastAsia="el-GR" w:bidi="he-IL"/>
              </w:rPr>
              <w:t xml:space="preserve">, 0,1- 2,0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7C424563"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156CCF58"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3</w:t>
            </w:r>
          </w:p>
        </w:tc>
        <w:tc>
          <w:tcPr>
            <w:tcW w:w="442" w:type="pct"/>
            <w:tcBorders>
              <w:top w:val="nil"/>
              <w:left w:val="nil"/>
              <w:bottom w:val="single" w:sz="4" w:space="0" w:color="auto"/>
              <w:right w:val="single" w:sz="4" w:space="0" w:color="auto"/>
            </w:tcBorders>
            <w:shd w:val="clear" w:color="000000" w:fill="FFFFFF"/>
            <w:vAlign w:val="center"/>
          </w:tcPr>
          <w:p w14:paraId="0A5B177F" w14:textId="4031D4C1"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63A12346" w14:textId="142DE834"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7811D514"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39A01EAB"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12</w:t>
            </w:r>
          </w:p>
        </w:tc>
        <w:tc>
          <w:tcPr>
            <w:tcW w:w="1870" w:type="pct"/>
            <w:tcBorders>
              <w:top w:val="nil"/>
              <w:left w:val="nil"/>
              <w:bottom w:val="single" w:sz="4" w:space="0" w:color="auto"/>
              <w:right w:val="single" w:sz="4" w:space="0" w:color="auto"/>
            </w:tcBorders>
            <w:shd w:val="clear" w:color="000000" w:fill="FFFFFF"/>
            <w:vAlign w:val="center"/>
            <w:hideMark/>
          </w:tcPr>
          <w:p w14:paraId="4EC546EF"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Phosphorus</w:t>
            </w:r>
            <w:proofErr w:type="spellEnd"/>
            <w:r w:rsidRPr="00A5204C">
              <w:rPr>
                <w:rFonts w:ascii="Times New Roman" w:hAnsi="Times New Roman" w:cs="Times New Roman"/>
                <w:sz w:val="18"/>
                <w:szCs w:val="18"/>
                <w:lang w:val="el-GR" w:eastAsia="el-GR" w:bidi="he-IL"/>
              </w:rPr>
              <w:t xml:space="preserve"> 2-20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PO4-P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013F1D3D"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6D515B8A"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3</w:t>
            </w:r>
          </w:p>
        </w:tc>
        <w:tc>
          <w:tcPr>
            <w:tcW w:w="442" w:type="pct"/>
            <w:tcBorders>
              <w:top w:val="nil"/>
              <w:left w:val="nil"/>
              <w:bottom w:val="single" w:sz="4" w:space="0" w:color="auto"/>
              <w:right w:val="single" w:sz="4" w:space="0" w:color="auto"/>
            </w:tcBorders>
            <w:shd w:val="clear" w:color="000000" w:fill="FFFFFF"/>
            <w:vAlign w:val="center"/>
          </w:tcPr>
          <w:p w14:paraId="6531A7AE" w14:textId="074E1DB1"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3CFAAED4" w14:textId="52BBBCFD"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5E2B820B"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5F2846D7"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lastRenderedPageBreak/>
              <w:t>13</w:t>
            </w:r>
          </w:p>
        </w:tc>
        <w:tc>
          <w:tcPr>
            <w:tcW w:w="1870" w:type="pct"/>
            <w:tcBorders>
              <w:top w:val="nil"/>
              <w:left w:val="nil"/>
              <w:bottom w:val="single" w:sz="4" w:space="0" w:color="auto"/>
              <w:right w:val="single" w:sz="4" w:space="0" w:color="auto"/>
            </w:tcBorders>
            <w:shd w:val="clear" w:color="000000" w:fill="FFFFFF"/>
            <w:vAlign w:val="center"/>
            <w:hideMark/>
          </w:tcPr>
          <w:p w14:paraId="27329992"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Phosphorus</w:t>
            </w:r>
            <w:proofErr w:type="spellEnd"/>
            <w:r w:rsidRPr="00A5204C">
              <w:rPr>
                <w:rFonts w:ascii="Times New Roman" w:hAnsi="Times New Roman" w:cs="Times New Roman"/>
                <w:sz w:val="18"/>
                <w:szCs w:val="18"/>
                <w:lang w:val="el-GR" w:eastAsia="el-GR" w:bidi="he-IL"/>
              </w:rPr>
              <w:t xml:space="preserve">, 0,5- 5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PO4-P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5B3A4C5B"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6690227D"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3</w:t>
            </w:r>
          </w:p>
        </w:tc>
        <w:tc>
          <w:tcPr>
            <w:tcW w:w="442" w:type="pct"/>
            <w:tcBorders>
              <w:top w:val="nil"/>
              <w:left w:val="nil"/>
              <w:bottom w:val="single" w:sz="4" w:space="0" w:color="auto"/>
              <w:right w:val="single" w:sz="4" w:space="0" w:color="auto"/>
            </w:tcBorders>
            <w:shd w:val="clear" w:color="000000" w:fill="FFFFFF"/>
            <w:vAlign w:val="center"/>
          </w:tcPr>
          <w:p w14:paraId="4287F0AC" w14:textId="53289A49"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7428D976" w14:textId="5AD5B25E"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019C53F6"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4628DBB4"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14</w:t>
            </w:r>
          </w:p>
        </w:tc>
        <w:tc>
          <w:tcPr>
            <w:tcW w:w="1870" w:type="pct"/>
            <w:tcBorders>
              <w:top w:val="nil"/>
              <w:left w:val="nil"/>
              <w:bottom w:val="single" w:sz="4" w:space="0" w:color="auto"/>
              <w:right w:val="single" w:sz="4" w:space="0" w:color="auto"/>
            </w:tcBorders>
            <w:shd w:val="clear" w:color="000000" w:fill="FFFFFF"/>
            <w:vAlign w:val="center"/>
            <w:hideMark/>
          </w:tcPr>
          <w:p w14:paraId="28815DF6"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 xml:space="preserve">Chloride,0-1000 </w:t>
            </w:r>
            <w:proofErr w:type="spellStart"/>
            <w:r w:rsidRPr="00A5204C">
              <w:rPr>
                <w:rFonts w:ascii="Times New Roman" w:hAnsi="Times New Roman" w:cs="Times New Roman"/>
                <w:sz w:val="18"/>
                <w:szCs w:val="18"/>
                <w:lang w:val="el-GR" w:eastAsia="el-GR" w:bidi="he-IL"/>
              </w:rPr>
              <w:t>mg</w:t>
            </w:r>
            <w:proofErr w:type="spellEnd"/>
            <w:r w:rsidRPr="00A5204C">
              <w:rPr>
                <w:rFonts w:ascii="Times New Roman" w:hAnsi="Times New Roman" w:cs="Times New Roman"/>
                <w:sz w:val="18"/>
                <w:szCs w:val="18"/>
                <w:lang w:val="el-GR" w:eastAsia="el-GR" w:bidi="he-IL"/>
              </w:rPr>
              <w:t>/l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05FE6A7B"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0C47A86F"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70</w:t>
            </w:r>
          </w:p>
        </w:tc>
        <w:tc>
          <w:tcPr>
            <w:tcW w:w="442" w:type="pct"/>
            <w:tcBorders>
              <w:top w:val="nil"/>
              <w:left w:val="nil"/>
              <w:bottom w:val="single" w:sz="4" w:space="0" w:color="auto"/>
              <w:right w:val="single" w:sz="4" w:space="0" w:color="auto"/>
            </w:tcBorders>
            <w:shd w:val="clear" w:color="000000" w:fill="FFFFFF"/>
            <w:vAlign w:val="center"/>
          </w:tcPr>
          <w:p w14:paraId="34156332" w14:textId="2841E515"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338B49D6" w14:textId="57B3D010"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5052CDB4"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654DC734"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15</w:t>
            </w:r>
          </w:p>
        </w:tc>
        <w:tc>
          <w:tcPr>
            <w:tcW w:w="1870" w:type="pct"/>
            <w:tcBorders>
              <w:top w:val="nil"/>
              <w:left w:val="nil"/>
              <w:bottom w:val="single" w:sz="4" w:space="0" w:color="auto"/>
              <w:right w:val="single" w:sz="4" w:space="0" w:color="auto"/>
            </w:tcBorders>
            <w:shd w:val="clear" w:color="000000" w:fill="FFFFFF"/>
            <w:vAlign w:val="center"/>
            <w:hideMark/>
          </w:tcPr>
          <w:p w14:paraId="73DFF0A1"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 xml:space="preserve">COD 15-150 </w:t>
            </w:r>
            <w:proofErr w:type="spellStart"/>
            <w:r w:rsidRPr="00A5204C">
              <w:rPr>
                <w:rFonts w:ascii="Times New Roman" w:hAnsi="Times New Roman" w:cs="Times New Roman"/>
                <w:sz w:val="18"/>
                <w:szCs w:val="18"/>
                <w:lang w:val="el-GR" w:eastAsia="el-GR" w:bidi="he-IL"/>
              </w:rPr>
              <w:t>ppm</w:t>
            </w:r>
            <w:proofErr w:type="spellEnd"/>
            <w:r w:rsidRPr="00A5204C">
              <w:rPr>
                <w:rFonts w:ascii="Times New Roman" w:hAnsi="Times New Roman" w:cs="Times New Roman"/>
                <w:sz w:val="18"/>
                <w:szCs w:val="18"/>
                <w:lang w:val="el-GR" w:eastAsia="el-GR" w:bidi="he-IL"/>
              </w:rPr>
              <w:t xml:space="preserve">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711F3484"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552E98AC"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30</w:t>
            </w:r>
          </w:p>
        </w:tc>
        <w:tc>
          <w:tcPr>
            <w:tcW w:w="442" w:type="pct"/>
            <w:tcBorders>
              <w:top w:val="nil"/>
              <w:left w:val="nil"/>
              <w:bottom w:val="single" w:sz="4" w:space="0" w:color="auto"/>
              <w:right w:val="single" w:sz="4" w:space="0" w:color="auto"/>
            </w:tcBorders>
            <w:shd w:val="clear" w:color="000000" w:fill="FFFFFF"/>
            <w:vAlign w:val="center"/>
          </w:tcPr>
          <w:p w14:paraId="77A3EDE6" w14:textId="6B122EB9"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66EA9494" w14:textId="02FE265B"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53C69FF7" w14:textId="77777777" w:rsidTr="00F10D8C">
        <w:trPr>
          <w:trHeight w:val="79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13AA475D"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16</w:t>
            </w:r>
          </w:p>
        </w:tc>
        <w:tc>
          <w:tcPr>
            <w:tcW w:w="1870" w:type="pct"/>
            <w:tcBorders>
              <w:top w:val="nil"/>
              <w:left w:val="nil"/>
              <w:bottom w:val="single" w:sz="4" w:space="0" w:color="auto"/>
              <w:right w:val="single" w:sz="4" w:space="0" w:color="auto"/>
            </w:tcBorders>
            <w:shd w:val="clear" w:color="000000" w:fill="FFFFFF"/>
            <w:vAlign w:val="center"/>
            <w:hideMark/>
          </w:tcPr>
          <w:p w14:paraId="06806D84"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 xml:space="preserve">COD 100-1500 </w:t>
            </w:r>
            <w:proofErr w:type="spellStart"/>
            <w:r w:rsidRPr="00A5204C">
              <w:rPr>
                <w:rFonts w:ascii="Times New Roman" w:hAnsi="Times New Roman" w:cs="Times New Roman"/>
                <w:sz w:val="18"/>
                <w:szCs w:val="18"/>
                <w:lang w:val="el-GR" w:eastAsia="el-GR" w:bidi="he-IL"/>
              </w:rPr>
              <w:t>ppm</w:t>
            </w:r>
            <w:proofErr w:type="spellEnd"/>
            <w:r w:rsidRPr="00A5204C">
              <w:rPr>
                <w:rFonts w:ascii="Times New Roman" w:hAnsi="Times New Roman" w:cs="Times New Roman"/>
                <w:sz w:val="18"/>
                <w:szCs w:val="18"/>
                <w:lang w:val="el-GR" w:eastAsia="el-GR" w:bidi="he-IL"/>
              </w:rPr>
              <w:t xml:space="preserve"> (για φωτομετρική μέθοδο συμβατό με DR3900)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07F6134F"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 φιαλίδια/συσκευασία</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064F7394"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25</w:t>
            </w:r>
          </w:p>
        </w:tc>
        <w:tc>
          <w:tcPr>
            <w:tcW w:w="442" w:type="pct"/>
            <w:tcBorders>
              <w:top w:val="nil"/>
              <w:left w:val="nil"/>
              <w:bottom w:val="single" w:sz="4" w:space="0" w:color="auto"/>
              <w:right w:val="single" w:sz="4" w:space="0" w:color="auto"/>
            </w:tcBorders>
            <w:shd w:val="clear" w:color="000000" w:fill="FFFFFF"/>
            <w:vAlign w:val="center"/>
          </w:tcPr>
          <w:p w14:paraId="311198E2" w14:textId="50ABB9A6"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0B22DEB6" w14:textId="33975BDB"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2315DDB2" w14:textId="77777777" w:rsidTr="00F10D8C">
        <w:trPr>
          <w:trHeight w:val="624"/>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05F3BB3F"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17</w:t>
            </w:r>
          </w:p>
        </w:tc>
        <w:tc>
          <w:tcPr>
            <w:tcW w:w="1870" w:type="pct"/>
            <w:tcBorders>
              <w:top w:val="nil"/>
              <w:left w:val="nil"/>
              <w:bottom w:val="single" w:sz="4" w:space="0" w:color="auto"/>
              <w:right w:val="single" w:sz="4" w:space="0" w:color="auto"/>
            </w:tcBorders>
            <w:shd w:val="clear" w:color="000000" w:fill="FFFFFF"/>
            <w:vAlign w:val="center"/>
            <w:hideMark/>
          </w:tcPr>
          <w:p w14:paraId="726324AB"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Πολυστοιχειακο</w:t>
            </w:r>
            <w:proofErr w:type="spellEnd"/>
            <w:r w:rsidRPr="00A5204C">
              <w:rPr>
                <w:rFonts w:ascii="Times New Roman" w:hAnsi="Times New Roman" w:cs="Times New Roman"/>
                <w:sz w:val="18"/>
                <w:szCs w:val="18"/>
                <w:lang w:val="el-GR" w:eastAsia="el-GR" w:bidi="he-IL"/>
              </w:rPr>
              <w:t xml:space="preserve"> πρότυπο </w:t>
            </w:r>
            <w:proofErr w:type="spellStart"/>
            <w:r w:rsidRPr="00A5204C">
              <w:rPr>
                <w:rFonts w:ascii="Times New Roman" w:hAnsi="Times New Roman" w:cs="Times New Roman"/>
                <w:sz w:val="18"/>
                <w:szCs w:val="18"/>
                <w:lang w:val="el-GR" w:eastAsia="el-GR" w:bidi="he-IL"/>
              </w:rPr>
              <w:t>διαλυμμα</w:t>
            </w:r>
            <w:proofErr w:type="spellEnd"/>
            <w:r w:rsidRPr="00A5204C">
              <w:rPr>
                <w:rFonts w:ascii="Times New Roman" w:hAnsi="Times New Roman" w:cs="Times New Roman"/>
                <w:sz w:val="18"/>
                <w:szCs w:val="18"/>
                <w:lang w:val="el-GR" w:eastAsia="el-GR" w:bidi="he-IL"/>
              </w:rPr>
              <w:t xml:space="preserve"> για  </w:t>
            </w:r>
            <w:proofErr w:type="spellStart"/>
            <w:r w:rsidRPr="00A5204C">
              <w:rPr>
                <w:rFonts w:ascii="Times New Roman" w:hAnsi="Times New Roman" w:cs="Times New Roman"/>
                <w:sz w:val="18"/>
                <w:szCs w:val="18"/>
                <w:lang w:val="el-GR" w:eastAsia="el-GR" w:bidi="he-IL"/>
              </w:rPr>
              <w:t>Ammonium,Nitrate,Chloride,Phosphorus,COD</w:t>
            </w:r>
            <w:proofErr w:type="spellEnd"/>
          </w:p>
        </w:tc>
        <w:tc>
          <w:tcPr>
            <w:tcW w:w="906" w:type="pct"/>
            <w:gridSpan w:val="2"/>
            <w:tcBorders>
              <w:top w:val="nil"/>
              <w:left w:val="nil"/>
              <w:bottom w:val="single" w:sz="4" w:space="0" w:color="auto"/>
              <w:right w:val="single" w:sz="4" w:space="0" w:color="auto"/>
            </w:tcBorders>
            <w:shd w:val="clear" w:color="000000" w:fill="FFFFFF"/>
            <w:vAlign w:val="center"/>
            <w:hideMark/>
          </w:tcPr>
          <w:p w14:paraId="6082AA95"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τεμάχιο</w:t>
            </w:r>
          </w:p>
        </w:tc>
        <w:tc>
          <w:tcPr>
            <w:tcW w:w="655" w:type="pct"/>
            <w:gridSpan w:val="3"/>
            <w:tcBorders>
              <w:top w:val="nil"/>
              <w:left w:val="nil"/>
              <w:bottom w:val="single" w:sz="4" w:space="0" w:color="auto"/>
              <w:right w:val="single" w:sz="4" w:space="0" w:color="auto"/>
            </w:tcBorders>
            <w:shd w:val="clear" w:color="000000" w:fill="FFFFFF"/>
            <w:vAlign w:val="center"/>
            <w:hideMark/>
          </w:tcPr>
          <w:p w14:paraId="0FD6F6B7"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1</w:t>
            </w:r>
          </w:p>
        </w:tc>
        <w:tc>
          <w:tcPr>
            <w:tcW w:w="442" w:type="pct"/>
            <w:tcBorders>
              <w:top w:val="nil"/>
              <w:left w:val="nil"/>
              <w:bottom w:val="single" w:sz="4" w:space="0" w:color="auto"/>
              <w:right w:val="single" w:sz="4" w:space="0" w:color="auto"/>
            </w:tcBorders>
            <w:shd w:val="clear" w:color="000000" w:fill="FFFFFF"/>
            <w:vAlign w:val="center"/>
          </w:tcPr>
          <w:p w14:paraId="44C38320" w14:textId="36A1120E"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1B8A48C1" w14:textId="66FDEE05"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496E3DE4" w14:textId="77777777" w:rsidTr="00F10D8C">
        <w:trPr>
          <w:trHeight w:val="31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18E6B761"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18</w:t>
            </w:r>
          </w:p>
        </w:tc>
        <w:tc>
          <w:tcPr>
            <w:tcW w:w="1870" w:type="pct"/>
            <w:tcBorders>
              <w:top w:val="nil"/>
              <w:left w:val="nil"/>
              <w:bottom w:val="single" w:sz="4" w:space="0" w:color="auto"/>
              <w:right w:val="single" w:sz="4" w:space="0" w:color="auto"/>
            </w:tcBorders>
            <w:shd w:val="clear" w:color="000000" w:fill="FFFFFF"/>
            <w:vAlign w:val="center"/>
            <w:hideMark/>
          </w:tcPr>
          <w:p w14:paraId="6615C32D"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 xml:space="preserve"> </w:t>
            </w:r>
            <w:proofErr w:type="spellStart"/>
            <w:r w:rsidRPr="00A5204C">
              <w:rPr>
                <w:rFonts w:ascii="Times New Roman" w:hAnsi="Times New Roman" w:cs="Times New Roman"/>
                <w:sz w:val="18"/>
                <w:szCs w:val="18"/>
                <w:lang w:val="el-GR" w:eastAsia="el-GR" w:bidi="he-IL"/>
              </w:rPr>
              <w:t>Texnical</w:t>
            </w:r>
            <w:proofErr w:type="spellEnd"/>
            <w:r w:rsidRPr="00A5204C">
              <w:rPr>
                <w:rFonts w:ascii="Times New Roman" w:hAnsi="Times New Roman" w:cs="Times New Roman"/>
                <w:sz w:val="18"/>
                <w:szCs w:val="18"/>
                <w:lang w:val="el-GR" w:eastAsia="el-GR" w:bidi="he-IL"/>
              </w:rPr>
              <w:t xml:space="preserve"> </w:t>
            </w:r>
            <w:proofErr w:type="spellStart"/>
            <w:r w:rsidRPr="00A5204C">
              <w:rPr>
                <w:rFonts w:ascii="Times New Roman" w:hAnsi="Times New Roman" w:cs="Times New Roman"/>
                <w:sz w:val="18"/>
                <w:szCs w:val="18"/>
                <w:lang w:val="el-GR" w:eastAsia="el-GR" w:bidi="he-IL"/>
              </w:rPr>
              <w:t>buffer</w:t>
            </w:r>
            <w:proofErr w:type="spellEnd"/>
            <w:r w:rsidRPr="00A5204C">
              <w:rPr>
                <w:rFonts w:ascii="Times New Roman" w:hAnsi="Times New Roman" w:cs="Times New Roman"/>
                <w:sz w:val="18"/>
                <w:szCs w:val="18"/>
                <w:lang w:val="el-GR" w:eastAsia="el-GR" w:bidi="he-IL"/>
              </w:rPr>
              <w:t xml:space="preserve"> για </w:t>
            </w:r>
            <w:proofErr w:type="spellStart"/>
            <w:r w:rsidRPr="00A5204C">
              <w:rPr>
                <w:rFonts w:ascii="Times New Roman" w:hAnsi="Times New Roman" w:cs="Times New Roman"/>
                <w:sz w:val="18"/>
                <w:szCs w:val="18"/>
                <w:lang w:val="el-GR" w:eastAsia="el-GR" w:bidi="he-IL"/>
              </w:rPr>
              <w:t>pH</w:t>
            </w:r>
            <w:proofErr w:type="spellEnd"/>
            <w:r w:rsidRPr="00A5204C">
              <w:rPr>
                <w:rFonts w:ascii="Times New Roman" w:hAnsi="Times New Roman" w:cs="Times New Roman"/>
                <w:sz w:val="18"/>
                <w:szCs w:val="18"/>
                <w:lang w:val="el-GR" w:eastAsia="el-GR" w:bidi="he-IL"/>
              </w:rPr>
              <w:t xml:space="preserve"> 4</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6BED855D"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 xml:space="preserve">1 </w:t>
            </w:r>
            <w:proofErr w:type="spellStart"/>
            <w:r w:rsidRPr="00A5204C">
              <w:rPr>
                <w:rFonts w:ascii="Times New Roman" w:hAnsi="Times New Roman" w:cs="Times New Roman"/>
                <w:sz w:val="18"/>
                <w:szCs w:val="18"/>
                <w:lang w:val="el-GR" w:eastAsia="el-GR" w:bidi="he-IL"/>
              </w:rPr>
              <w:t>lt</w:t>
            </w:r>
            <w:proofErr w:type="spellEnd"/>
          </w:p>
        </w:tc>
        <w:tc>
          <w:tcPr>
            <w:tcW w:w="655" w:type="pct"/>
            <w:gridSpan w:val="3"/>
            <w:tcBorders>
              <w:top w:val="nil"/>
              <w:left w:val="nil"/>
              <w:bottom w:val="single" w:sz="4" w:space="0" w:color="auto"/>
              <w:right w:val="single" w:sz="4" w:space="0" w:color="auto"/>
            </w:tcBorders>
            <w:shd w:val="clear" w:color="000000" w:fill="FFFFFF"/>
            <w:vAlign w:val="center"/>
            <w:hideMark/>
          </w:tcPr>
          <w:p w14:paraId="12222FD5"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w:t>
            </w:r>
          </w:p>
        </w:tc>
        <w:tc>
          <w:tcPr>
            <w:tcW w:w="442" w:type="pct"/>
            <w:tcBorders>
              <w:top w:val="nil"/>
              <w:left w:val="nil"/>
              <w:bottom w:val="single" w:sz="4" w:space="0" w:color="auto"/>
              <w:right w:val="single" w:sz="4" w:space="0" w:color="auto"/>
            </w:tcBorders>
            <w:shd w:val="clear" w:color="000000" w:fill="FFFFFF"/>
            <w:vAlign w:val="center"/>
          </w:tcPr>
          <w:p w14:paraId="4491B959" w14:textId="61FE1C48"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2580634D" w14:textId="5C3E6D90"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1798226F" w14:textId="77777777" w:rsidTr="00F10D8C">
        <w:trPr>
          <w:trHeight w:val="31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25492128"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19</w:t>
            </w:r>
          </w:p>
        </w:tc>
        <w:tc>
          <w:tcPr>
            <w:tcW w:w="1870" w:type="pct"/>
            <w:tcBorders>
              <w:top w:val="nil"/>
              <w:left w:val="nil"/>
              <w:bottom w:val="single" w:sz="4" w:space="0" w:color="auto"/>
              <w:right w:val="single" w:sz="4" w:space="0" w:color="auto"/>
            </w:tcBorders>
            <w:shd w:val="clear" w:color="000000" w:fill="FFFFFF"/>
            <w:vAlign w:val="center"/>
            <w:hideMark/>
          </w:tcPr>
          <w:p w14:paraId="0189C065"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Texnical</w:t>
            </w:r>
            <w:proofErr w:type="spellEnd"/>
            <w:r w:rsidRPr="00A5204C">
              <w:rPr>
                <w:rFonts w:ascii="Times New Roman" w:hAnsi="Times New Roman" w:cs="Times New Roman"/>
                <w:sz w:val="18"/>
                <w:szCs w:val="18"/>
                <w:lang w:val="el-GR" w:eastAsia="el-GR" w:bidi="he-IL"/>
              </w:rPr>
              <w:t xml:space="preserve"> </w:t>
            </w:r>
            <w:proofErr w:type="spellStart"/>
            <w:r w:rsidRPr="00A5204C">
              <w:rPr>
                <w:rFonts w:ascii="Times New Roman" w:hAnsi="Times New Roman" w:cs="Times New Roman"/>
                <w:sz w:val="18"/>
                <w:szCs w:val="18"/>
                <w:lang w:val="el-GR" w:eastAsia="el-GR" w:bidi="he-IL"/>
              </w:rPr>
              <w:t>buffer</w:t>
            </w:r>
            <w:proofErr w:type="spellEnd"/>
            <w:r w:rsidRPr="00A5204C">
              <w:rPr>
                <w:rFonts w:ascii="Times New Roman" w:hAnsi="Times New Roman" w:cs="Times New Roman"/>
                <w:sz w:val="18"/>
                <w:szCs w:val="18"/>
                <w:lang w:val="el-GR" w:eastAsia="el-GR" w:bidi="he-IL"/>
              </w:rPr>
              <w:t xml:space="preserve"> για </w:t>
            </w:r>
            <w:proofErr w:type="spellStart"/>
            <w:r w:rsidRPr="00A5204C">
              <w:rPr>
                <w:rFonts w:ascii="Times New Roman" w:hAnsi="Times New Roman" w:cs="Times New Roman"/>
                <w:sz w:val="18"/>
                <w:szCs w:val="18"/>
                <w:lang w:val="el-GR" w:eastAsia="el-GR" w:bidi="he-IL"/>
              </w:rPr>
              <w:t>pH</w:t>
            </w:r>
            <w:proofErr w:type="spellEnd"/>
            <w:r w:rsidRPr="00A5204C">
              <w:rPr>
                <w:rFonts w:ascii="Times New Roman" w:hAnsi="Times New Roman" w:cs="Times New Roman"/>
                <w:sz w:val="18"/>
                <w:szCs w:val="18"/>
                <w:lang w:val="el-GR" w:eastAsia="el-GR" w:bidi="he-IL"/>
              </w:rPr>
              <w:t xml:space="preserve"> 7</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1CA69366"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 xml:space="preserve">1 </w:t>
            </w:r>
            <w:proofErr w:type="spellStart"/>
            <w:r w:rsidRPr="00A5204C">
              <w:rPr>
                <w:rFonts w:ascii="Times New Roman" w:hAnsi="Times New Roman" w:cs="Times New Roman"/>
                <w:sz w:val="18"/>
                <w:szCs w:val="18"/>
                <w:lang w:val="el-GR" w:eastAsia="el-GR" w:bidi="he-IL"/>
              </w:rPr>
              <w:t>lt</w:t>
            </w:r>
            <w:proofErr w:type="spellEnd"/>
          </w:p>
        </w:tc>
        <w:tc>
          <w:tcPr>
            <w:tcW w:w="655" w:type="pct"/>
            <w:gridSpan w:val="3"/>
            <w:tcBorders>
              <w:top w:val="nil"/>
              <w:left w:val="nil"/>
              <w:bottom w:val="single" w:sz="4" w:space="0" w:color="auto"/>
              <w:right w:val="single" w:sz="4" w:space="0" w:color="auto"/>
            </w:tcBorders>
            <w:shd w:val="clear" w:color="000000" w:fill="FFFFFF"/>
            <w:vAlign w:val="center"/>
            <w:hideMark/>
          </w:tcPr>
          <w:p w14:paraId="3D716614"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w:t>
            </w:r>
          </w:p>
        </w:tc>
        <w:tc>
          <w:tcPr>
            <w:tcW w:w="442" w:type="pct"/>
            <w:tcBorders>
              <w:top w:val="nil"/>
              <w:left w:val="nil"/>
              <w:bottom w:val="single" w:sz="4" w:space="0" w:color="auto"/>
              <w:right w:val="single" w:sz="4" w:space="0" w:color="auto"/>
            </w:tcBorders>
            <w:shd w:val="clear" w:color="000000" w:fill="FFFFFF"/>
            <w:vAlign w:val="center"/>
          </w:tcPr>
          <w:p w14:paraId="4265F12F" w14:textId="64399AA9"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5BE2670C" w14:textId="6C8FD05E"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6B4DAFE7" w14:textId="77777777" w:rsidTr="00F10D8C">
        <w:trPr>
          <w:trHeight w:val="31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426DC574"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20</w:t>
            </w:r>
          </w:p>
        </w:tc>
        <w:tc>
          <w:tcPr>
            <w:tcW w:w="1870" w:type="pct"/>
            <w:tcBorders>
              <w:top w:val="nil"/>
              <w:left w:val="nil"/>
              <w:bottom w:val="single" w:sz="4" w:space="0" w:color="auto"/>
              <w:right w:val="single" w:sz="4" w:space="0" w:color="auto"/>
            </w:tcBorders>
            <w:shd w:val="clear" w:color="000000" w:fill="FFFFFF"/>
            <w:vAlign w:val="center"/>
            <w:hideMark/>
          </w:tcPr>
          <w:p w14:paraId="083CD7C6"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Texnical</w:t>
            </w:r>
            <w:proofErr w:type="spellEnd"/>
            <w:r w:rsidRPr="00A5204C">
              <w:rPr>
                <w:rFonts w:ascii="Times New Roman" w:hAnsi="Times New Roman" w:cs="Times New Roman"/>
                <w:sz w:val="18"/>
                <w:szCs w:val="18"/>
                <w:lang w:val="el-GR" w:eastAsia="el-GR" w:bidi="he-IL"/>
              </w:rPr>
              <w:t xml:space="preserve"> </w:t>
            </w:r>
            <w:proofErr w:type="spellStart"/>
            <w:r w:rsidRPr="00A5204C">
              <w:rPr>
                <w:rFonts w:ascii="Times New Roman" w:hAnsi="Times New Roman" w:cs="Times New Roman"/>
                <w:sz w:val="18"/>
                <w:szCs w:val="18"/>
                <w:lang w:val="el-GR" w:eastAsia="el-GR" w:bidi="he-IL"/>
              </w:rPr>
              <w:t>buffer</w:t>
            </w:r>
            <w:proofErr w:type="spellEnd"/>
            <w:r w:rsidRPr="00A5204C">
              <w:rPr>
                <w:rFonts w:ascii="Times New Roman" w:hAnsi="Times New Roman" w:cs="Times New Roman"/>
                <w:sz w:val="18"/>
                <w:szCs w:val="18"/>
                <w:lang w:val="el-GR" w:eastAsia="el-GR" w:bidi="he-IL"/>
              </w:rPr>
              <w:t xml:space="preserve"> για </w:t>
            </w:r>
            <w:proofErr w:type="spellStart"/>
            <w:r w:rsidRPr="00A5204C">
              <w:rPr>
                <w:rFonts w:ascii="Times New Roman" w:hAnsi="Times New Roman" w:cs="Times New Roman"/>
                <w:sz w:val="18"/>
                <w:szCs w:val="18"/>
                <w:lang w:val="el-GR" w:eastAsia="el-GR" w:bidi="he-IL"/>
              </w:rPr>
              <w:t>pH</w:t>
            </w:r>
            <w:proofErr w:type="spellEnd"/>
            <w:r w:rsidRPr="00A5204C">
              <w:rPr>
                <w:rFonts w:ascii="Times New Roman" w:hAnsi="Times New Roman" w:cs="Times New Roman"/>
                <w:sz w:val="18"/>
                <w:szCs w:val="18"/>
                <w:lang w:val="el-GR" w:eastAsia="el-GR" w:bidi="he-IL"/>
              </w:rPr>
              <w:t xml:space="preserve"> 10</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212E783C"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 xml:space="preserve">1 </w:t>
            </w:r>
            <w:proofErr w:type="spellStart"/>
            <w:r w:rsidRPr="00A5204C">
              <w:rPr>
                <w:rFonts w:ascii="Times New Roman" w:hAnsi="Times New Roman" w:cs="Times New Roman"/>
                <w:sz w:val="18"/>
                <w:szCs w:val="18"/>
                <w:lang w:val="el-GR" w:eastAsia="el-GR" w:bidi="he-IL"/>
              </w:rPr>
              <w:t>lt</w:t>
            </w:r>
            <w:proofErr w:type="spellEnd"/>
          </w:p>
        </w:tc>
        <w:tc>
          <w:tcPr>
            <w:tcW w:w="655" w:type="pct"/>
            <w:gridSpan w:val="3"/>
            <w:tcBorders>
              <w:top w:val="nil"/>
              <w:left w:val="nil"/>
              <w:bottom w:val="single" w:sz="4" w:space="0" w:color="auto"/>
              <w:right w:val="single" w:sz="4" w:space="0" w:color="auto"/>
            </w:tcBorders>
            <w:shd w:val="clear" w:color="000000" w:fill="FFFFFF"/>
            <w:vAlign w:val="center"/>
            <w:hideMark/>
          </w:tcPr>
          <w:p w14:paraId="0EC75D35"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w:t>
            </w:r>
          </w:p>
        </w:tc>
        <w:tc>
          <w:tcPr>
            <w:tcW w:w="442" w:type="pct"/>
            <w:tcBorders>
              <w:top w:val="nil"/>
              <w:left w:val="nil"/>
              <w:bottom w:val="single" w:sz="4" w:space="0" w:color="auto"/>
              <w:right w:val="single" w:sz="4" w:space="0" w:color="auto"/>
            </w:tcBorders>
            <w:shd w:val="clear" w:color="000000" w:fill="FFFFFF"/>
            <w:vAlign w:val="center"/>
          </w:tcPr>
          <w:p w14:paraId="114F71B4" w14:textId="4328F4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2FC9C9C1" w14:textId="10EF309F"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263E8917" w14:textId="77777777" w:rsidTr="00F10D8C">
        <w:trPr>
          <w:trHeight w:val="31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1E621300"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21</w:t>
            </w:r>
          </w:p>
        </w:tc>
        <w:tc>
          <w:tcPr>
            <w:tcW w:w="1870" w:type="pct"/>
            <w:tcBorders>
              <w:top w:val="nil"/>
              <w:left w:val="nil"/>
              <w:bottom w:val="single" w:sz="4" w:space="0" w:color="auto"/>
              <w:right w:val="single" w:sz="4" w:space="0" w:color="auto"/>
            </w:tcBorders>
            <w:shd w:val="clear" w:color="000000" w:fill="FFFFFF"/>
            <w:vAlign w:val="center"/>
            <w:hideMark/>
          </w:tcPr>
          <w:p w14:paraId="337FB800" w14:textId="77777777" w:rsidR="00363B75" w:rsidRPr="00A5204C" w:rsidRDefault="00363B75" w:rsidP="00F02F89">
            <w:pPr>
              <w:suppressAutoHyphens w:val="0"/>
              <w:spacing w:after="0"/>
              <w:jc w:val="left"/>
              <w:rPr>
                <w:rFonts w:ascii="Times New Roman" w:hAnsi="Times New Roman" w:cs="Times New Roman"/>
                <w:sz w:val="18"/>
                <w:szCs w:val="18"/>
                <w:lang w:val="en-US" w:eastAsia="el-GR" w:bidi="he-IL"/>
              </w:rPr>
            </w:pPr>
            <w:r w:rsidRPr="00A5204C">
              <w:rPr>
                <w:rFonts w:ascii="Times New Roman" w:hAnsi="Times New Roman" w:cs="Times New Roman"/>
                <w:sz w:val="18"/>
                <w:szCs w:val="18"/>
                <w:lang w:val="en-US" w:eastAsia="el-GR" w:bidi="he-IL"/>
              </w:rPr>
              <w:t xml:space="preserve">Sodium Chloride Standard Solution 1000 ±10 </w:t>
            </w:r>
            <w:r w:rsidRPr="00A5204C">
              <w:rPr>
                <w:rFonts w:ascii="Times New Roman" w:hAnsi="Times New Roman" w:cs="Times New Roman"/>
                <w:sz w:val="18"/>
                <w:szCs w:val="18"/>
                <w:lang w:val="el-GR" w:eastAsia="el-GR" w:bidi="he-IL"/>
              </w:rPr>
              <w:t>μ</w:t>
            </w:r>
            <w:r w:rsidRPr="00A5204C">
              <w:rPr>
                <w:rFonts w:ascii="Times New Roman" w:hAnsi="Times New Roman" w:cs="Times New Roman"/>
                <w:sz w:val="18"/>
                <w:szCs w:val="18"/>
                <w:lang w:val="en-US" w:eastAsia="el-GR" w:bidi="he-IL"/>
              </w:rPr>
              <w:t>S/cm</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45C2990A"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 xml:space="preserve">1 </w:t>
            </w:r>
            <w:proofErr w:type="spellStart"/>
            <w:r w:rsidRPr="00A5204C">
              <w:rPr>
                <w:sz w:val="18"/>
                <w:szCs w:val="18"/>
                <w:lang w:val="el-GR" w:eastAsia="el-GR" w:bidi="he-IL"/>
              </w:rPr>
              <w:t>lt</w:t>
            </w:r>
            <w:proofErr w:type="spellEnd"/>
          </w:p>
        </w:tc>
        <w:tc>
          <w:tcPr>
            <w:tcW w:w="655" w:type="pct"/>
            <w:gridSpan w:val="3"/>
            <w:tcBorders>
              <w:top w:val="nil"/>
              <w:left w:val="nil"/>
              <w:bottom w:val="single" w:sz="4" w:space="0" w:color="auto"/>
              <w:right w:val="single" w:sz="4" w:space="0" w:color="auto"/>
            </w:tcBorders>
            <w:shd w:val="clear" w:color="000000" w:fill="FFFFFF"/>
            <w:vAlign w:val="bottom"/>
            <w:hideMark/>
          </w:tcPr>
          <w:p w14:paraId="5575E195"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1</w:t>
            </w:r>
          </w:p>
        </w:tc>
        <w:tc>
          <w:tcPr>
            <w:tcW w:w="442" w:type="pct"/>
            <w:tcBorders>
              <w:top w:val="nil"/>
              <w:left w:val="nil"/>
              <w:bottom w:val="single" w:sz="4" w:space="0" w:color="auto"/>
              <w:right w:val="single" w:sz="4" w:space="0" w:color="auto"/>
            </w:tcBorders>
            <w:shd w:val="clear" w:color="000000" w:fill="FFFFFF"/>
            <w:vAlign w:val="center"/>
          </w:tcPr>
          <w:p w14:paraId="265BFFE0" w14:textId="06DC66D1"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3273F9AF" w14:textId="1537559F"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1BBA0848" w14:textId="77777777" w:rsidTr="00F10D8C">
        <w:trPr>
          <w:trHeight w:val="624"/>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481DFB04"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22</w:t>
            </w:r>
          </w:p>
        </w:tc>
        <w:tc>
          <w:tcPr>
            <w:tcW w:w="1870" w:type="pct"/>
            <w:tcBorders>
              <w:top w:val="nil"/>
              <w:left w:val="nil"/>
              <w:bottom w:val="single" w:sz="4" w:space="0" w:color="auto"/>
              <w:right w:val="single" w:sz="4" w:space="0" w:color="auto"/>
            </w:tcBorders>
            <w:shd w:val="clear" w:color="000000" w:fill="FFFFFF"/>
            <w:vAlign w:val="center"/>
            <w:hideMark/>
          </w:tcPr>
          <w:p w14:paraId="4133A31E"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Glycine</w:t>
            </w:r>
            <w:proofErr w:type="spellEnd"/>
            <w:r w:rsidRPr="00A5204C">
              <w:rPr>
                <w:rFonts w:ascii="Times New Roman" w:hAnsi="Times New Roman" w:cs="Times New Roman"/>
                <w:sz w:val="18"/>
                <w:szCs w:val="18"/>
                <w:lang w:val="el-GR" w:eastAsia="el-GR" w:bidi="he-IL"/>
              </w:rPr>
              <w:t xml:space="preserve"> </w:t>
            </w:r>
            <w:proofErr w:type="spellStart"/>
            <w:r w:rsidRPr="00A5204C">
              <w:rPr>
                <w:rFonts w:ascii="Times New Roman" w:hAnsi="Times New Roman" w:cs="Times New Roman"/>
                <w:sz w:val="18"/>
                <w:szCs w:val="18"/>
                <w:lang w:val="el-GR" w:eastAsia="el-GR" w:bidi="he-IL"/>
              </w:rPr>
              <w:t>Reagent</w:t>
            </w:r>
            <w:proofErr w:type="spellEnd"/>
            <w:r w:rsidRPr="00A5204C">
              <w:rPr>
                <w:rFonts w:ascii="Times New Roman" w:hAnsi="Times New Roman" w:cs="Times New Roman"/>
                <w:sz w:val="18"/>
                <w:szCs w:val="18"/>
                <w:lang w:val="el-GR" w:eastAsia="el-GR" w:bidi="he-IL"/>
              </w:rPr>
              <w:t xml:space="preserve"> 10% </w:t>
            </w:r>
            <w:proofErr w:type="spellStart"/>
            <w:r w:rsidRPr="00A5204C">
              <w:rPr>
                <w:rFonts w:ascii="Times New Roman" w:hAnsi="Times New Roman" w:cs="Times New Roman"/>
                <w:sz w:val="18"/>
                <w:szCs w:val="18"/>
                <w:lang w:val="el-GR" w:eastAsia="el-GR" w:bidi="he-IL"/>
              </w:rPr>
              <w:t>Solution</w:t>
            </w:r>
            <w:proofErr w:type="spellEnd"/>
            <w:r w:rsidRPr="00A5204C">
              <w:rPr>
                <w:rFonts w:ascii="Times New Roman" w:hAnsi="Times New Roman" w:cs="Times New Roman"/>
                <w:sz w:val="18"/>
                <w:szCs w:val="18"/>
                <w:lang w:val="el-GR" w:eastAsia="el-GR" w:bidi="he-IL"/>
              </w:rPr>
              <w:t xml:space="preserve">( Το διάλυμα θα ρίχνεται </w:t>
            </w:r>
            <w:proofErr w:type="spellStart"/>
            <w:r w:rsidRPr="00A5204C">
              <w:rPr>
                <w:rFonts w:ascii="Times New Roman" w:hAnsi="Times New Roman" w:cs="Times New Roman"/>
                <w:sz w:val="18"/>
                <w:szCs w:val="18"/>
                <w:lang w:val="el-GR" w:eastAsia="el-GR" w:bidi="he-IL"/>
              </w:rPr>
              <w:t>υπο</w:t>
            </w:r>
            <w:proofErr w:type="spellEnd"/>
            <w:r w:rsidRPr="00A5204C">
              <w:rPr>
                <w:rFonts w:ascii="Times New Roman" w:hAnsi="Times New Roman" w:cs="Times New Roman"/>
                <w:sz w:val="18"/>
                <w:szCs w:val="18"/>
                <w:lang w:val="el-GR" w:eastAsia="el-GR" w:bidi="he-IL"/>
              </w:rPr>
              <w:t xml:space="preserve"> μορφή σταγόνων)</w:t>
            </w:r>
          </w:p>
        </w:tc>
        <w:tc>
          <w:tcPr>
            <w:tcW w:w="906" w:type="pct"/>
            <w:gridSpan w:val="2"/>
            <w:tcBorders>
              <w:top w:val="nil"/>
              <w:left w:val="nil"/>
              <w:bottom w:val="single" w:sz="4" w:space="0" w:color="auto"/>
              <w:right w:val="single" w:sz="4" w:space="0" w:color="auto"/>
            </w:tcBorders>
            <w:shd w:val="clear" w:color="000000" w:fill="FFFFFF"/>
            <w:vAlign w:val="center"/>
            <w:hideMark/>
          </w:tcPr>
          <w:p w14:paraId="7505877E"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 xml:space="preserve">29 </w:t>
            </w:r>
            <w:proofErr w:type="spellStart"/>
            <w:r w:rsidRPr="00A5204C">
              <w:rPr>
                <w:sz w:val="18"/>
                <w:szCs w:val="18"/>
                <w:lang w:val="el-GR" w:eastAsia="el-GR" w:bidi="he-IL"/>
              </w:rPr>
              <w:t>ml</w:t>
            </w:r>
            <w:proofErr w:type="spellEnd"/>
          </w:p>
        </w:tc>
        <w:tc>
          <w:tcPr>
            <w:tcW w:w="655" w:type="pct"/>
            <w:gridSpan w:val="3"/>
            <w:tcBorders>
              <w:top w:val="nil"/>
              <w:left w:val="nil"/>
              <w:bottom w:val="single" w:sz="4" w:space="0" w:color="auto"/>
              <w:right w:val="single" w:sz="4" w:space="0" w:color="auto"/>
            </w:tcBorders>
            <w:shd w:val="clear" w:color="000000" w:fill="FFFFFF"/>
            <w:vAlign w:val="center"/>
            <w:hideMark/>
          </w:tcPr>
          <w:p w14:paraId="702BE58E"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3</w:t>
            </w:r>
          </w:p>
        </w:tc>
        <w:tc>
          <w:tcPr>
            <w:tcW w:w="442" w:type="pct"/>
            <w:tcBorders>
              <w:top w:val="nil"/>
              <w:left w:val="nil"/>
              <w:bottom w:val="single" w:sz="4" w:space="0" w:color="auto"/>
              <w:right w:val="single" w:sz="4" w:space="0" w:color="auto"/>
            </w:tcBorders>
            <w:shd w:val="clear" w:color="000000" w:fill="FFFFFF"/>
            <w:vAlign w:val="center"/>
          </w:tcPr>
          <w:p w14:paraId="5F12714B" w14:textId="392091D9"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61913C0F" w14:textId="5061204A"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6A8A4590" w14:textId="77777777" w:rsidTr="00F10D8C">
        <w:trPr>
          <w:trHeight w:val="31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4ADC7D29"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23</w:t>
            </w:r>
          </w:p>
        </w:tc>
        <w:tc>
          <w:tcPr>
            <w:tcW w:w="1870" w:type="pct"/>
            <w:tcBorders>
              <w:top w:val="nil"/>
              <w:left w:val="nil"/>
              <w:bottom w:val="single" w:sz="4" w:space="0" w:color="auto"/>
              <w:right w:val="single" w:sz="4" w:space="0" w:color="auto"/>
            </w:tcBorders>
            <w:shd w:val="clear" w:color="000000" w:fill="FFFFFF"/>
            <w:vAlign w:val="center"/>
            <w:hideMark/>
          </w:tcPr>
          <w:p w14:paraId="07BA60EB" w14:textId="77777777" w:rsidR="00363B75" w:rsidRPr="00A5204C" w:rsidRDefault="00363B75" w:rsidP="00F02F89">
            <w:pPr>
              <w:suppressAutoHyphens w:val="0"/>
              <w:spacing w:after="0"/>
              <w:jc w:val="left"/>
              <w:rPr>
                <w:rFonts w:ascii="Times New Roman" w:hAnsi="Times New Roman" w:cs="Times New Roman"/>
                <w:sz w:val="18"/>
                <w:szCs w:val="18"/>
                <w:lang w:val="en-US" w:eastAsia="el-GR" w:bidi="he-IL"/>
              </w:rPr>
            </w:pPr>
            <w:r w:rsidRPr="00A5204C">
              <w:rPr>
                <w:rFonts w:ascii="Times New Roman" w:hAnsi="Times New Roman" w:cs="Times New Roman"/>
                <w:sz w:val="18"/>
                <w:szCs w:val="18"/>
                <w:lang w:val="en-US" w:eastAsia="el-GR" w:bidi="he-IL"/>
              </w:rPr>
              <w:t xml:space="preserve"> PL DPD 1 A liquid - PL DPD 1 B </w:t>
            </w:r>
            <w:proofErr w:type="gramStart"/>
            <w:r w:rsidRPr="00A5204C">
              <w:rPr>
                <w:rFonts w:ascii="Times New Roman" w:hAnsi="Times New Roman" w:cs="Times New Roman"/>
                <w:sz w:val="18"/>
                <w:szCs w:val="18"/>
                <w:lang w:val="en-US" w:eastAsia="el-GR" w:bidi="he-IL"/>
              </w:rPr>
              <w:t>liquid  -</w:t>
            </w:r>
            <w:proofErr w:type="gramEnd"/>
            <w:r w:rsidRPr="00A5204C">
              <w:rPr>
                <w:rFonts w:ascii="Times New Roman" w:hAnsi="Times New Roman" w:cs="Times New Roman"/>
                <w:sz w:val="18"/>
                <w:szCs w:val="18"/>
                <w:lang w:val="en-US" w:eastAsia="el-GR" w:bidi="he-IL"/>
              </w:rPr>
              <w:t xml:space="preserve"> DPD Glycine- PRIMELAB 2.0</w:t>
            </w:r>
          </w:p>
        </w:tc>
        <w:tc>
          <w:tcPr>
            <w:tcW w:w="906" w:type="pct"/>
            <w:gridSpan w:val="2"/>
            <w:tcBorders>
              <w:top w:val="nil"/>
              <w:left w:val="nil"/>
              <w:bottom w:val="single" w:sz="4" w:space="0" w:color="auto"/>
              <w:right w:val="single" w:sz="4" w:space="0" w:color="auto"/>
            </w:tcBorders>
            <w:shd w:val="clear" w:color="000000" w:fill="FFFFFF"/>
            <w:noWrap/>
            <w:vAlign w:val="bottom"/>
            <w:hideMark/>
          </w:tcPr>
          <w:p w14:paraId="1424D4BE"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 xml:space="preserve">30ml/ </w:t>
            </w:r>
            <w:proofErr w:type="spellStart"/>
            <w:r w:rsidRPr="00A5204C">
              <w:rPr>
                <w:sz w:val="18"/>
                <w:szCs w:val="18"/>
                <w:lang w:val="el-GR" w:eastAsia="el-GR" w:bidi="he-IL"/>
              </w:rPr>
              <w:t>τεμ</w:t>
            </w:r>
            <w:proofErr w:type="spellEnd"/>
            <w:r w:rsidRPr="00A5204C">
              <w:rPr>
                <w:sz w:val="18"/>
                <w:szCs w:val="18"/>
                <w:lang w:val="el-GR" w:eastAsia="el-GR" w:bidi="he-IL"/>
              </w:rPr>
              <w:t>.</w:t>
            </w:r>
          </w:p>
        </w:tc>
        <w:tc>
          <w:tcPr>
            <w:tcW w:w="655" w:type="pct"/>
            <w:gridSpan w:val="3"/>
            <w:tcBorders>
              <w:top w:val="nil"/>
              <w:left w:val="nil"/>
              <w:bottom w:val="single" w:sz="4" w:space="0" w:color="auto"/>
              <w:right w:val="single" w:sz="4" w:space="0" w:color="auto"/>
            </w:tcBorders>
            <w:shd w:val="clear" w:color="000000" w:fill="FFFFFF"/>
            <w:noWrap/>
            <w:vAlign w:val="bottom"/>
            <w:hideMark/>
          </w:tcPr>
          <w:p w14:paraId="6402276E"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2</w:t>
            </w:r>
          </w:p>
        </w:tc>
        <w:tc>
          <w:tcPr>
            <w:tcW w:w="442" w:type="pct"/>
            <w:tcBorders>
              <w:top w:val="nil"/>
              <w:left w:val="nil"/>
              <w:bottom w:val="single" w:sz="4" w:space="0" w:color="auto"/>
              <w:right w:val="single" w:sz="4" w:space="0" w:color="auto"/>
            </w:tcBorders>
            <w:shd w:val="clear" w:color="000000" w:fill="FFFFFF"/>
            <w:noWrap/>
            <w:vAlign w:val="bottom"/>
          </w:tcPr>
          <w:p w14:paraId="41AF9FD2" w14:textId="4865F77D"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0993149B" w14:textId="3187F8F1"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3A4DA917" w14:textId="77777777" w:rsidTr="00F10D8C">
        <w:trPr>
          <w:trHeight w:val="31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559B9B8C"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24</w:t>
            </w:r>
          </w:p>
        </w:tc>
        <w:tc>
          <w:tcPr>
            <w:tcW w:w="1870" w:type="pct"/>
            <w:tcBorders>
              <w:top w:val="nil"/>
              <w:left w:val="nil"/>
              <w:bottom w:val="single" w:sz="4" w:space="0" w:color="auto"/>
              <w:right w:val="single" w:sz="4" w:space="0" w:color="auto"/>
            </w:tcBorders>
            <w:shd w:val="clear" w:color="000000" w:fill="FFFFFF"/>
            <w:vAlign w:val="center"/>
            <w:hideMark/>
          </w:tcPr>
          <w:p w14:paraId="4DAB3BD3"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Silica</w:t>
            </w:r>
            <w:proofErr w:type="spellEnd"/>
            <w:r w:rsidRPr="00A5204C">
              <w:rPr>
                <w:rFonts w:ascii="Times New Roman" w:hAnsi="Times New Roman" w:cs="Times New Roman"/>
                <w:sz w:val="18"/>
                <w:szCs w:val="18"/>
                <w:lang w:val="el-GR" w:eastAsia="el-GR" w:bidi="he-IL"/>
              </w:rPr>
              <w:t xml:space="preserve"> </w:t>
            </w:r>
            <w:proofErr w:type="spellStart"/>
            <w:r w:rsidRPr="00A5204C">
              <w:rPr>
                <w:rFonts w:ascii="Times New Roman" w:hAnsi="Times New Roman" w:cs="Times New Roman"/>
                <w:sz w:val="18"/>
                <w:szCs w:val="18"/>
                <w:lang w:val="el-GR" w:eastAsia="el-GR" w:bidi="he-IL"/>
              </w:rPr>
              <w:t>gel</w:t>
            </w:r>
            <w:proofErr w:type="spellEnd"/>
            <w:r w:rsidRPr="00A5204C">
              <w:rPr>
                <w:rFonts w:ascii="Times New Roman" w:hAnsi="Times New Roman" w:cs="Times New Roman"/>
                <w:sz w:val="18"/>
                <w:szCs w:val="18"/>
                <w:lang w:val="el-GR" w:eastAsia="el-GR" w:bidi="he-IL"/>
              </w:rPr>
              <w:t xml:space="preserve"> </w:t>
            </w:r>
          </w:p>
        </w:tc>
        <w:tc>
          <w:tcPr>
            <w:tcW w:w="906" w:type="pct"/>
            <w:gridSpan w:val="2"/>
            <w:tcBorders>
              <w:top w:val="nil"/>
              <w:left w:val="nil"/>
              <w:bottom w:val="single" w:sz="4" w:space="0" w:color="auto"/>
              <w:right w:val="single" w:sz="4" w:space="0" w:color="auto"/>
            </w:tcBorders>
            <w:shd w:val="clear" w:color="auto" w:fill="auto"/>
            <w:vAlign w:val="center"/>
            <w:hideMark/>
          </w:tcPr>
          <w:p w14:paraId="3D22F20F"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 xml:space="preserve">1 </w:t>
            </w:r>
            <w:proofErr w:type="spellStart"/>
            <w:r w:rsidRPr="00A5204C">
              <w:rPr>
                <w:sz w:val="18"/>
                <w:szCs w:val="18"/>
                <w:lang w:val="el-GR" w:eastAsia="el-GR" w:bidi="he-IL"/>
              </w:rPr>
              <w:t>Κg</w:t>
            </w:r>
            <w:proofErr w:type="spellEnd"/>
            <w:r w:rsidRPr="00A5204C">
              <w:rPr>
                <w:sz w:val="18"/>
                <w:szCs w:val="18"/>
                <w:lang w:val="el-GR" w:eastAsia="el-GR" w:bidi="he-IL"/>
              </w:rPr>
              <w:t>/τεμάχιο</w:t>
            </w:r>
          </w:p>
        </w:tc>
        <w:tc>
          <w:tcPr>
            <w:tcW w:w="655" w:type="pct"/>
            <w:gridSpan w:val="3"/>
            <w:tcBorders>
              <w:top w:val="nil"/>
              <w:left w:val="nil"/>
              <w:bottom w:val="single" w:sz="4" w:space="0" w:color="auto"/>
              <w:right w:val="single" w:sz="4" w:space="0" w:color="auto"/>
            </w:tcBorders>
            <w:shd w:val="clear" w:color="auto" w:fill="auto"/>
            <w:vAlign w:val="center"/>
            <w:hideMark/>
          </w:tcPr>
          <w:p w14:paraId="00ACEC37"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2</w:t>
            </w:r>
          </w:p>
        </w:tc>
        <w:tc>
          <w:tcPr>
            <w:tcW w:w="442" w:type="pct"/>
            <w:tcBorders>
              <w:top w:val="nil"/>
              <w:left w:val="nil"/>
              <w:bottom w:val="single" w:sz="4" w:space="0" w:color="auto"/>
              <w:right w:val="single" w:sz="4" w:space="0" w:color="auto"/>
            </w:tcBorders>
            <w:shd w:val="clear" w:color="000000" w:fill="FFFFFF"/>
            <w:vAlign w:val="center"/>
          </w:tcPr>
          <w:p w14:paraId="04EEA764" w14:textId="0D318345"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52985DA7" w14:textId="0AD44A42"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598D7D3B" w14:textId="77777777" w:rsidTr="00F10D8C">
        <w:trPr>
          <w:trHeight w:val="31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505CB4A4"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25</w:t>
            </w:r>
          </w:p>
        </w:tc>
        <w:tc>
          <w:tcPr>
            <w:tcW w:w="1870" w:type="pct"/>
            <w:tcBorders>
              <w:top w:val="nil"/>
              <w:left w:val="nil"/>
              <w:bottom w:val="single" w:sz="4" w:space="0" w:color="auto"/>
              <w:right w:val="single" w:sz="4" w:space="0" w:color="auto"/>
            </w:tcBorders>
            <w:shd w:val="clear" w:color="000000" w:fill="FFFFFF"/>
            <w:vAlign w:val="center"/>
            <w:hideMark/>
          </w:tcPr>
          <w:p w14:paraId="0F8AD6E4" w14:textId="77777777" w:rsidR="00363B75" w:rsidRPr="00A5204C" w:rsidRDefault="00363B75" w:rsidP="00F02F89">
            <w:pPr>
              <w:suppressAutoHyphens w:val="0"/>
              <w:spacing w:after="0"/>
              <w:jc w:val="left"/>
              <w:rPr>
                <w:rFonts w:ascii="Times New Roman" w:hAnsi="Times New Roman" w:cs="Times New Roman"/>
                <w:sz w:val="18"/>
                <w:szCs w:val="18"/>
                <w:lang w:val="en-US" w:eastAsia="el-GR" w:bidi="he-IL"/>
              </w:rPr>
            </w:pPr>
            <w:r w:rsidRPr="00A5204C">
              <w:rPr>
                <w:rFonts w:ascii="Times New Roman" w:hAnsi="Times New Roman" w:cs="Times New Roman"/>
                <w:sz w:val="18"/>
                <w:szCs w:val="18"/>
                <w:lang w:val="en-US" w:eastAsia="el-GR" w:bidi="he-IL"/>
              </w:rPr>
              <w:t>Standard Solution Redox ORP 200 mV</w:t>
            </w:r>
          </w:p>
        </w:tc>
        <w:tc>
          <w:tcPr>
            <w:tcW w:w="906" w:type="pct"/>
            <w:gridSpan w:val="2"/>
            <w:tcBorders>
              <w:top w:val="nil"/>
              <w:left w:val="nil"/>
              <w:bottom w:val="single" w:sz="4" w:space="0" w:color="auto"/>
              <w:right w:val="single" w:sz="4" w:space="0" w:color="auto"/>
            </w:tcBorders>
            <w:shd w:val="clear" w:color="auto" w:fill="auto"/>
            <w:vAlign w:val="center"/>
            <w:hideMark/>
          </w:tcPr>
          <w:p w14:paraId="5C629E1A" w14:textId="77777777" w:rsidR="00363B75" w:rsidRPr="00A5204C" w:rsidRDefault="00363B75" w:rsidP="00F02F89">
            <w:pPr>
              <w:suppressAutoHyphens w:val="0"/>
              <w:spacing w:after="0"/>
              <w:jc w:val="center"/>
              <w:rPr>
                <w:sz w:val="18"/>
                <w:szCs w:val="18"/>
                <w:lang w:val="el-GR" w:eastAsia="el-GR" w:bidi="he-IL"/>
              </w:rPr>
            </w:pPr>
            <w:proofErr w:type="spellStart"/>
            <w:r w:rsidRPr="00A5204C">
              <w:rPr>
                <w:sz w:val="18"/>
                <w:szCs w:val="18"/>
                <w:lang w:val="el-GR" w:eastAsia="el-GR" w:bidi="he-IL"/>
              </w:rPr>
              <w:t>τεμ</w:t>
            </w:r>
            <w:proofErr w:type="spellEnd"/>
            <w:r w:rsidRPr="00A5204C">
              <w:rPr>
                <w:sz w:val="18"/>
                <w:szCs w:val="18"/>
                <w:lang w:val="el-GR" w:eastAsia="el-GR" w:bidi="he-IL"/>
              </w:rPr>
              <w:t>. /1lt</w:t>
            </w:r>
          </w:p>
        </w:tc>
        <w:tc>
          <w:tcPr>
            <w:tcW w:w="655" w:type="pct"/>
            <w:gridSpan w:val="3"/>
            <w:tcBorders>
              <w:top w:val="nil"/>
              <w:left w:val="nil"/>
              <w:bottom w:val="single" w:sz="4" w:space="0" w:color="auto"/>
              <w:right w:val="single" w:sz="4" w:space="0" w:color="auto"/>
            </w:tcBorders>
            <w:shd w:val="clear" w:color="auto" w:fill="auto"/>
            <w:vAlign w:val="center"/>
            <w:hideMark/>
          </w:tcPr>
          <w:p w14:paraId="4E582AE7"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2</w:t>
            </w:r>
          </w:p>
        </w:tc>
        <w:tc>
          <w:tcPr>
            <w:tcW w:w="442" w:type="pct"/>
            <w:tcBorders>
              <w:top w:val="nil"/>
              <w:left w:val="nil"/>
              <w:bottom w:val="single" w:sz="4" w:space="0" w:color="auto"/>
              <w:right w:val="single" w:sz="4" w:space="0" w:color="auto"/>
            </w:tcBorders>
            <w:shd w:val="clear" w:color="auto" w:fill="auto"/>
            <w:vAlign w:val="center"/>
          </w:tcPr>
          <w:p w14:paraId="2772C97E" w14:textId="07EBBCA2"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79A8BDFD" w14:textId="3F85B7DF"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73A6B464" w14:textId="77777777" w:rsidTr="00F10D8C">
        <w:trPr>
          <w:trHeight w:val="31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240A370C"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26</w:t>
            </w:r>
          </w:p>
        </w:tc>
        <w:tc>
          <w:tcPr>
            <w:tcW w:w="1870" w:type="pct"/>
            <w:tcBorders>
              <w:top w:val="nil"/>
              <w:left w:val="nil"/>
              <w:bottom w:val="single" w:sz="4" w:space="0" w:color="auto"/>
              <w:right w:val="single" w:sz="4" w:space="0" w:color="auto"/>
            </w:tcBorders>
            <w:shd w:val="clear" w:color="000000" w:fill="FFFFFF"/>
            <w:vAlign w:val="center"/>
            <w:hideMark/>
          </w:tcPr>
          <w:p w14:paraId="36EE8F71" w14:textId="77777777" w:rsidR="00363B75" w:rsidRPr="00A5204C" w:rsidRDefault="00363B75" w:rsidP="00F02F89">
            <w:pPr>
              <w:suppressAutoHyphens w:val="0"/>
              <w:spacing w:after="0"/>
              <w:jc w:val="left"/>
              <w:rPr>
                <w:rFonts w:ascii="Times New Roman" w:hAnsi="Times New Roman" w:cs="Times New Roman"/>
                <w:sz w:val="18"/>
                <w:szCs w:val="18"/>
                <w:lang w:val="en-US" w:eastAsia="el-GR" w:bidi="he-IL"/>
              </w:rPr>
            </w:pPr>
            <w:r w:rsidRPr="00A5204C">
              <w:rPr>
                <w:rFonts w:ascii="Times New Roman" w:hAnsi="Times New Roman" w:cs="Times New Roman"/>
                <w:sz w:val="18"/>
                <w:szCs w:val="18"/>
                <w:lang w:val="en-US" w:eastAsia="el-GR" w:bidi="he-IL"/>
              </w:rPr>
              <w:t>Standard Solution Redox ORP 220 mV</w:t>
            </w:r>
          </w:p>
        </w:tc>
        <w:tc>
          <w:tcPr>
            <w:tcW w:w="906" w:type="pct"/>
            <w:gridSpan w:val="2"/>
            <w:tcBorders>
              <w:top w:val="nil"/>
              <w:left w:val="nil"/>
              <w:bottom w:val="single" w:sz="4" w:space="0" w:color="auto"/>
              <w:right w:val="single" w:sz="4" w:space="0" w:color="auto"/>
            </w:tcBorders>
            <w:shd w:val="clear" w:color="auto" w:fill="auto"/>
            <w:vAlign w:val="center"/>
            <w:hideMark/>
          </w:tcPr>
          <w:p w14:paraId="7901B1D9" w14:textId="77777777" w:rsidR="00363B75" w:rsidRPr="00A5204C" w:rsidRDefault="00363B75" w:rsidP="00F02F89">
            <w:pPr>
              <w:suppressAutoHyphens w:val="0"/>
              <w:spacing w:after="0"/>
              <w:jc w:val="center"/>
              <w:rPr>
                <w:sz w:val="18"/>
                <w:szCs w:val="18"/>
                <w:lang w:val="el-GR" w:eastAsia="el-GR" w:bidi="he-IL"/>
              </w:rPr>
            </w:pPr>
            <w:proofErr w:type="spellStart"/>
            <w:r w:rsidRPr="00A5204C">
              <w:rPr>
                <w:sz w:val="18"/>
                <w:szCs w:val="18"/>
                <w:lang w:val="el-GR" w:eastAsia="el-GR" w:bidi="he-IL"/>
              </w:rPr>
              <w:t>τεμ</w:t>
            </w:r>
            <w:proofErr w:type="spellEnd"/>
            <w:r w:rsidRPr="00A5204C">
              <w:rPr>
                <w:sz w:val="18"/>
                <w:szCs w:val="18"/>
                <w:lang w:val="el-GR" w:eastAsia="el-GR" w:bidi="he-IL"/>
              </w:rPr>
              <w:t>. /1lt</w:t>
            </w:r>
          </w:p>
        </w:tc>
        <w:tc>
          <w:tcPr>
            <w:tcW w:w="655" w:type="pct"/>
            <w:gridSpan w:val="3"/>
            <w:tcBorders>
              <w:top w:val="nil"/>
              <w:left w:val="nil"/>
              <w:bottom w:val="single" w:sz="4" w:space="0" w:color="auto"/>
              <w:right w:val="single" w:sz="4" w:space="0" w:color="auto"/>
            </w:tcBorders>
            <w:shd w:val="clear" w:color="auto" w:fill="auto"/>
            <w:vAlign w:val="center"/>
            <w:hideMark/>
          </w:tcPr>
          <w:p w14:paraId="5110BCD4"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2</w:t>
            </w:r>
          </w:p>
        </w:tc>
        <w:tc>
          <w:tcPr>
            <w:tcW w:w="442" w:type="pct"/>
            <w:tcBorders>
              <w:top w:val="nil"/>
              <w:left w:val="nil"/>
              <w:bottom w:val="single" w:sz="4" w:space="0" w:color="auto"/>
              <w:right w:val="single" w:sz="4" w:space="0" w:color="auto"/>
            </w:tcBorders>
            <w:shd w:val="clear" w:color="auto" w:fill="auto"/>
            <w:vAlign w:val="center"/>
          </w:tcPr>
          <w:p w14:paraId="0A28F98B" w14:textId="7A6457BC"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60FA0BE2" w14:textId="79B0456D"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50C300AE" w14:textId="77777777" w:rsidTr="00F10D8C">
        <w:trPr>
          <w:trHeight w:val="31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5D63519E"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27</w:t>
            </w:r>
          </w:p>
        </w:tc>
        <w:tc>
          <w:tcPr>
            <w:tcW w:w="1870" w:type="pct"/>
            <w:tcBorders>
              <w:top w:val="nil"/>
              <w:left w:val="nil"/>
              <w:bottom w:val="single" w:sz="4" w:space="0" w:color="auto"/>
              <w:right w:val="single" w:sz="4" w:space="0" w:color="auto"/>
            </w:tcBorders>
            <w:shd w:val="clear" w:color="000000" w:fill="FFFFFF"/>
            <w:vAlign w:val="center"/>
            <w:hideMark/>
          </w:tcPr>
          <w:p w14:paraId="463F0CD0" w14:textId="77777777" w:rsidR="00363B75" w:rsidRPr="00A5204C" w:rsidRDefault="00363B75" w:rsidP="00F02F89">
            <w:pPr>
              <w:suppressAutoHyphens w:val="0"/>
              <w:spacing w:after="0"/>
              <w:jc w:val="left"/>
              <w:rPr>
                <w:rFonts w:ascii="Times New Roman" w:hAnsi="Times New Roman" w:cs="Times New Roman"/>
                <w:sz w:val="18"/>
                <w:szCs w:val="18"/>
                <w:lang w:val="en-US" w:eastAsia="el-GR" w:bidi="he-IL"/>
              </w:rPr>
            </w:pPr>
            <w:r w:rsidRPr="00A5204C">
              <w:rPr>
                <w:rFonts w:ascii="Times New Roman" w:hAnsi="Times New Roman" w:cs="Times New Roman"/>
                <w:sz w:val="18"/>
                <w:szCs w:val="18"/>
                <w:lang w:val="en-US" w:eastAsia="el-GR" w:bidi="he-IL"/>
              </w:rPr>
              <w:t>Standard Solution Redox ORP 600 mV</w:t>
            </w:r>
          </w:p>
        </w:tc>
        <w:tc>
          <w:tcPr>
            <w:tcW w:w="906" w:type="pct"/>
            <w:gridSpan w:val="2"/>
            <w:tcBorders>
              <w:top w:val="nil"/>
              <w:left w:val="nil"/>
              <w:bottom w:val="single" w:sz="4" w:space="0" w:color="auto"/>
              <w:right w:val="single" w:sz="4" w:space="0" w:color="auto"/>
            </w:tcBorders>
            <w:shd w:val="clear" w:color="auto" w:fill="auto"/>
            <w:vAlign w:val="center"/>
            <w:hideMark/>
          </w:tcPr>
          <w:p w14:paraId="7BDB6F69" w14:textId="77777777" w:rsidR="00363B75" w:rsidRPr="00A5204C" w:rsidRDefault="00363B75" w:rsidP="00F02F89">
            <w:pPr>
              <w:suppressAutoHyphens w:val="0"/>
              <w:spacing w:after="0"/>
              <w:jc w:val="center"/>
              <w:rPr>
                <w:sz w:val="18"/>
                <w:szCs w:val="18"/>
                <w:lang w:val="el-GR" w:eastAsia="el-GR" w:bidi="he-IL"/>
              </w:rPr>
            </w:pPr>
            <w:proofErr w:type="spellStart"/>
            <w:r w:rsidRPr="00A5204C">
              <w:rPr>
                <w:sz w:val="18"/>
                <w:szCs w:val="18"/>
                <w:lang w:val="el-GR" w:eastAsia="el-GR" w:bidi="he-IL"/>
              </w:rPr>
              <w:t>τεμ</w:t>
            </w:r>
            <w:proofErr w:type="spellEnd"/>
            <w:r w:rsidRPr="00A5204C">
              <w:rPr>
                <w:sz w:val="18"/>
                <w:szCs w:val="18"/>
                <w:lang w:val="el-GR" w:eastAsia="el-GR" w:bidi="he-IL"/>
              </w:rPr>
              <w:t>. /1lt</w:t>
            </w:r>
          </w:p>
        </w:tc>
        <w:tc>
          <w:tcPr>
            <w:tcW w:w="655" w:type="pct"/>
            <w:gridSpan w:val="3"/>
            <w:tcBorders>
              <w:top w:val="nil"/>
              <w:left w:val="nil"/>
              <w:bottom w:val="single" w:sz="4" w:space="0" w:color="auto"/>
              <w:right w:val="single" w:sz="4" w:space="0" w:color="auto"/>
            </w:tcBorders>
            <w:shd w:val="clear" w:color="auto" w:fill="auto"/>
            <w:vAlign w:val="center"/>
            <w:hideMark/>
          </w:tcPr>
          <w:p w14:paraId="2C4E05E8"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2</w:t>
            </w:r>
          </w:p>
        </w:tc>
        <w:tc>
          <w:tcPr>
            <w:tcW w:w="442" w:type="pct"/>
            <w:tcBorders>
              <w:top w:val="nil"/>
              <w:left w:val="nil"/>
              <w:bottom w:val="single" w:sz="4" w:space="0" w:color="auto"/>
              <w:right w:val="single" w:sz="4" w:space="0" w:color="auto"/>
            </w:tcBorders>
            <w:shd w:val="clear" w:color="auto" w:fill="auto"/>
            <w:vAlign w:val="center"/>
          </w:tcPr>
          <w:p w14:paraId="48456B60" w14:textId="2D3E38A0"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2A351067" w14:textId="7686D249"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35A70F0B" w14:textId="77777777" w:rsidTr="00F10D8C">
        <w:trPr>
          <w:trHeight w:val="31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63FDF511"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28</w:t>
            </w:r>
          </w:p>
        </w:tc>
        <w:tc>
          <w:tcPr>
            <w:tcW w:w="1870" w:type="pct"/>
            <w:tcBorders>
              <w:top w:val="nil"/>
              <w:left w:val="nil"/>
              <w:bottom w:val="single" w:sz="4" w:space="0" w:color="auto"/>
              <w:right w:val="single" w:sz="4" w:space="0" w:color="auto"/>
            </w:tcBorders>
            <w:shd w:val="clear" w:color="000000" w:fill="FFFFFF"/>
            <w:vAlign w:val="center"/>
            <w:hideMark/>
          </w:tcPr>
          <w:p w14:paraId="20AF6F8F"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Αιθανόλη</w:t>
            </w:r>
          </w:p>
        </w:tc>
        <w:tc>
          <w:tcPr>
            <w:tcW w:w="906" w:type="pct"/>
            <w:gridSpan w:val="2"/>
            <w:tcBorders>
              <w:top w:val="nil"/>
              <w:left w:val="nil"/>
              <w:bottom w:val="single" w:sz="4" w:space="0" w:color="auto"/>
              <w:right w:val="single" w:sz="4" w:space="0" w:color="auto"/>
            </w:tcBorders>
            <w:shd w:val="clear" w:color="000000" w:fill="FFFFFF"/>
            <w:noWrap/>
            <w:vAlign w:val="bottom"/>
            <w:hideMark/>
          </w:tcPr>
          <w:p w14:paraId="05578763"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 xml:space="preserve">1 </w:t>
            </w:r>
            <w:proofErr w:type="spellStart"/>
            <w:r w:rsidRPr="00A5204C">
              <w:rPr>
                <w:sz w:val="18"/>
                <w:szCs w:val="18"/>
                <w:lang w:val="el-GR" w:eastAsia="el-GR" w:bidi="he-IL"/>
              </w:rPr>
              <w:t>lt</w:t>
            </w:r>
            <w:proofErr w:type="spellEnd"/>
            <w:r w:rsidRPr="00A5204C">
              <w:rPr>
                <w:sz w:val="18"/>
                <w:szCs w:val="18"/>
                <w:lang w:val="el-GR" w:eastAsia="el-GR" w:bidi="he-IL"/>
              </w:rPr>
              <w:t>/</w:t>
            </w:r>
            <w:proofErr w:type="spellStart"/>
            <w:r w:rsidRPr="00A5204C">
              <w:rPr>
                <w:sz w:val="18"/>
                <w:szCs w:val="18"/>
                <w:lang w:val="el-GR" w:eastAsia="el-GR" w:bidi="he-IL"/>
              </w:rPr>
              <w:t>τεμ</w:t>
            </w:r>
            <w:proofErr w:type="spellEnd"/>
          </w:p>
        </w:tc>
        <w:tc>
          <w:tcPr>
            <w:tcW w:w="655" w:type="pct"/>
            <w:gridSpan w:val="3"/>
            <w:tcBorders>
              <w:top w:val="nil"/>
              <w:left w:val="nil"/>
              <w:bottom w:val="single" w:sz="4" w:space="0" w:color="auto"/>
              <w:right w:val="single" w:sz="4" w:space="0" w:color="auto"/>
            </w:tcBorders>
            <w:shd w:val="clear" w:color="000000" w:fill="FFFFFF"/>
            <w:noWrap/>
            <w:vAlign w:val="bottom"/>
            <w:hideMark/>
          </w:tcPr>
          <w:p w14:paraId="09F18A8E"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3</w:t>
            </w:r>
          </w:p>
        </w:tc>
        <w:tc>
          <w:tcPr>
            <w:tcW w:w="442" w:type="pct"/>
            <w:tcBorders>
              <w:top w:val="nil"/>
              <w:left w:val="nil"/>
              <w:bottom w:val="single" w:sz="4" w:space="0" w:color="auto"/>
              <w:right w:val="single" w:sz="4" w:space="0" w:color="auto"/>
            </w:tcBorders>
            <w:shd w:val="clear" w:color="000000" w:fill="FFFFFF"/>
            <w:noWrap/>
            <w:vAlign w:val="bottom"/>
          </w:tcPr>
          <w:p w14:paraId="125D15CC" w14:textId="2A618810"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1819ED08" w14:textId="470F2093"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743E8B5F" w14:textId="77777777" w:rsidTr="00F10D8C">
        <w:trPr>
          <w:trHeight w:val="31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64F8E93E"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29</w:t>
            </w:r>
          </w:p>
        </w:tc>
        <w:tc>
          <w:tcPr>
            <w:tcW w:w="1870" w:type="pct"/>
            <w:tcBorders>
              <w:top w:val="nil"/>
              <w:left w:val="nil"/>
              <w:bottom w:val="single" w:sz="4" w:space="0" w:color="auto"/>
              <w:right w:val="single" w:sz="4" w:space="0" w:color="auto"/>
            </w:tcBorders>
            <w:shd w:val="clear" w:color="000000" w:fill="FFFFFF"/>
            <w:vAlign w:val="center"/>
            <w:hideMark/>
          </w:tcPr>
          <w:p w14:paraId="3C18DDF8"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KCl</w:t>
            </w:r>
            <w:proofErr w:type="spellEnd"/>
            <w:r w:rsidRPr="00A5204C">
              <w:rPr>
                <w:rFonts w:ascii="Times New Roman" w:hAnsi="Times New Roman" w:cs="Times New Roman"/>
                <w:sz w:val="18"/>
                <w:szCs w:val="18"/>
                <w:lang w:val="el-GR" w:eastAsia="el-GR" w:bidi="he-IL"/>
              </w:rPr>
              <w:t xml:space="preserve"> </w:t>
            </w:r>
            <w:proofErr w:type="spellStart"/>
            <w:r w:rsidRPr="00A5204C">
              <w:rPr>
                <w:rFonts w:ascii="Times New Roman" w:hAnsi="Times New Roman" w:cs="Times New Roman"/>
                <w:sz w:val="18"/>
                <w:szCs w:val="18"/>
                <w:lang w:val="el-GR" w:eastAsia="el-GR" w:bidi="he-IL"/>
              </w:rPr>
              <w:t>Solution</w:t>
            </w:r>
            <w:proofErr w:type="spellEnd"/>
            <w:r w:rsidRPr="00A5204C">
              <w:rPr>
                <w:rFonts w:ascii="Times New Roman" w:hAnsi="Times New Roman" w:cs="Times New Roman"/>
                <w:sz w:val="18"/>
                <w:szCs w:val="18"/>
                <w:lang w:val="el-GR" w:eastAsia="el-GR" w:bidi="he-IL"/>
              </w:rPr>
              <w:t xml:space="preserve"> 3M</w:t>
            </w:r>
          </w:p>
        </w:tc>
        <w:tc>
          <w:tcPr>
            <w:tcW w:w="906" w:type="pct"/>
            <w:gridSpan w:val="2"/>
            <w:tcBorders>
              <w:top w:val="nil"/>
              <w:left w:val="nil"/>
              <w:bottom w:val="single" w:sz="4" w:space="0" w:color="auto"/>
              <w:right w:val="single" w:sz="4" w:space="0" w:color="auto"/>
            </w:tcBorders>
            <w:shd w:val="clear" w:color="auto" w:fill="auto"/>
            <w:noWrap/>
            <w:vAlign w:val="bottom"/>
            <w:hideMark/>
          </w:tcPr>
          <w:p w14:paraId="210842E5"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 xml:space="preserve">1 </w:t>
            </w:r>
            <w:proofErr w:type="spellStart"/>
            <w:r w:rsidRPr="00A5204C">
              <w:rPr>
                <w:sz w:val="18"/>
                <w:szCs w:val="18"/>
                <w:lang w:val="el-GR" w:eastAsia="el-GR" w:bidi="he-IL"/>
              </w:rPr>
              <w:t>lt</w:t>
            </w:r>
            <w:proofErr w:type="spellEnd"/>
          </w:p>
        </w:tc>
        <w:tc>
          <w:tcPr>
            <w:tcW w:w="655" w:type="pct"/>
            <w:gridSpan w:val="3"/>
            <w:tcBorders>
              <w:top w:val="nil"/>
              <w:left w:val="nil"/>
              <w:bottom w:val="single" w:sz="4" w:space="0" w:color="auto"/>
              <w:right w:val="single" w:sz="4" w:space="0" w:color="auto"/>
            </w:tcBorders>
            <w:shd w:val="clear" w:color="auto" w:fill="auto"/>
            <w:noWrap/>
            <w:vAlign w:val="bottom"/>
            <w:hideMark/>
          </w:tcPr>
          <w:p w14:paraId="54FB0FD3"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1</w:t>
            </w:r>
          </w:p>
        </w:tc>
        <w:tc>
          <w:tcPr>
            <w:tcW w:w="442" w:type="pct"/>
            <w:tcBorders>
              <w:top w:val="nil"/>
              <w:left w:val="nil"/>
              <w:bottom w:val="single" w:sz="4" w:space="0" w:color="auto"/>
              <w:right w:val="single" w:sz="4" w:space="0" w:color="auto"/>
            </w:tcBorders>
            <w:shd w:val="clear" w:color="auto" w:fill="auto"/>
            <w:noWrap/>
            <w:vAlign w:val="bottom"/>
          </w:tcPr>
          <w:p w14:paraId="3E9AFA2D" w14:textId="6F17709A"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5A7C7919" w14:textId="7AAD8D6C"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7AC8AE60" w14:textId="77777777" w:rsidTr="00F10D8C">
        <w:trPr>
          <w:trHeight w:val="312"/>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1E75ACCE"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30</w:t>
            </w:r>
          </w:p>
        </w:tc>
        <w:tc>
          <w:tcPr>
            <w:tcW w:w="1870" w:type="pct"/>
            <w:tcBorders>
              <w:top w:val="nil"/>
              <w:left w:val="nil"/>
              <w:bottom w:val="single" w:sz="4" w:space="0" w:color="auto"/>
              <w:right w:val="single" w:sz="4" w:space="0" w:color="auto"/>
            </w:tcBorders>
            <w:shd w:val="clear" w:color="000000" w:fill="FFFFFF"/>
            <w:vAlign w:val="center"/>
            <w:hideMark/>
          </w:tcPr>
          <w:p w14:paraId="237326E4"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 xml:space="preserve">H- HEXANE </w:t>
            </w:r>
          </w:p>
        </w:tc>
        <w:tc>
          <w:tcPr>
            <w:tcW w:w="906" w:type="pct"/>
            <w:gridSpan w:val="2"/>
            <w:tcBorders>
              <w:top w:val="nil"/>
              <w:left w:val="nil"/>
              <w:bottom w:val="single" w:sz="4" w:space="0" w:color="auto"/>
              <w:right w:val="single" w:sz="4" w:space="0" w:color="auto"/>
            </w:tcBorders>
            <w:shd w:val="clear" w:color="auto" w:fill="auto"/>
            <w:noWrap/>
            <w:vAlign w:val="bottom"/>
            <w:hideMark/>
          </w:tcPr>
          <w:p w14:paraId="13A7BA52"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 xml:space="preserve">1 </w:t>
            </w:r>
            <w:proofErr w:type="spellStart"/>
            <w:r w:rsidRPr="00A5204C">
              <w:rPr>
                <w:sz w:val="18"/>
                <w:szCs w:val="18"/>
                <w:lang w:val="el-GR" w:eastAsia="el-GR" w:bidi="he-IL"/>
              </w:rPr>
              <w:t>lt</w:t>
            </w:r>
            <w:proofErr w:type="spellEnd"/>
          </w:p>
        </w:tc>
        <w:tc>
          <w:tcPr>
            <w:tcW w:w="655" w:type="pct"/>
            <w:gridSpan w:val="3"/>
            <w:tcBorders>
              <w:top w:val="nil"/>
              <w:left w:val="nil"/>
              <w:bottom w:val="single" w:sz="4" w:space="0" w:color="auto"/>
              <w:right w:val="single" w:sz="4" w:space="0" w:color="auto"/>
            </w:tcBorders>
            <w:shd w:val="clear" w:color="auto" w:fill="auto"/>
            <w:noWrap/>
            <w:vAlign w:val="bottom"/>
            <w:hideMark/>
          </w:tcPr>
          <w:p w14:paraId="24A385D3"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3</w:t>
            </w:r>
          </w:p>
        </w:tc>
        <w:tc>
          <w:tcPr>
            <w:tcW w:w="442" w:type="pct"/>
            <w:tcBorders>
              <w:top w:val="nil"/>
              <w:left w:val="nil"/>
              <w:bottom w:val="single" w:sz="4" w:space="0" w:color="auto"/>
              <w:right w:val="single" w:sz="4" w:space="0" w:color="auto"/>
            </w:tcBorders>
            <w:shd w:val="clear" w:color="auto" w:fill="auto"/>
            <w:noWrap/>
            <w:vAlign w:val="bottom"/>
          </w:tcPr>
          <w:p w14:paraId="3051C5AC" w14:textId="66DB52F7"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4C191F0A" w14:textId="7147B443"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54D7E561" w14:textId="77777777" w:rsidTr="00F10D8C">
        <w:trPr>
          <w:trHeight w:val="615"/>
        </w:trPr>
        <w:tc>
          <w:tcPr>
            <w:tcW w:w="275" w:type="pct"/>
            <w:gridSpan w:val="2"/>
            <w:tcBorders>
              <w:top w:val="nil"/>
              <w:left w:val="single" w:sz="4" w:space="0" w:color="auto"/>
              <w:bottom w:val="single" w:sz="4" w:space="0" w:color="auto"/>
              <w:right w:val="single" w:sz="4" w:space="0" w:color="auto"/>
            </w:tcBorders>
            <w:shd w:val="clear" w:color="000000" w:fill="FFFFFF"/>
            <w:vAlign w:val="center"/>
            <w:hideMark/>
          </w:tcPr>
          <w:p w14:paraId="7FD6A0B7" w14:textId="7777777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r w:rsidRPr="00A5204C">
              <w:rPr>
                <w:rFonts w:ascii="Times New Roman" w:hAnsi="Times New Roman" w:cs="Times New Roman"/>
                <w:sz w:val="18"/>
                <w:szCs w:val="18"/>
                <w:lang w:val="el-GR" w:eastAsia="el-GR" w:bidi="he-IL"/>
              </w:rPr>
              <w:t>31</w:t>
            </w:r>
          </w:p>
        </w:tc>
        <w:tc>
          <w:tcPr>
            <w:tcW w:w="1870" w:type="pct"/>
            <w:tcBorders>
              <w:top w:val="nil"/>
              <w:left w:val="nil"/>
              <w:bottom w:val="single" w:sz="4" w:space="0" w:color="auto"/>
              <w:right w:val="single" w:sz="4" w:space="0" w:color="auto"/>
            </w:tcBorders>
            <w:shd w:val="clear" w:color="000000" w:fill="FFFFFF"/>
            <w:vAlign w:val="center"/>
            <w:hideMark/>
          </w:tcPr>
          <w:p w14:paraId="67E098D2" w14:textId="77777777" w:rsidR="00363B75" w:rsidRPr="00A5204C"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A5204C">
              <w:rPr>
                <w:rFonts w:ascii="Times New Roman" w:hAnsi="Times New Roman" w:cs="Times New Roman"/>
                <w:sz w:val="18"/>
                <w:szCs w:val="18"/>
                <w:lang w:val="el-GR" w:eastAsia="el-GR" w:bidi="he-IL"/>
              </w:rPr>
              <w:t>Sodium</w:t>
            </w:r>
            <w:proofErr w:type="spellEnd"/>
            <w:r w:rsidRPr="00A5204C">
              <w:rPr>
                <w:rFonts w:ascii="Times New Roman" w:hAnsi="Times New Roman" w:cs="Times New Roman"/>
                <w:sz w:val="18"/>
                <w:szCs w:val="18"/>
                <w:lang w:val="el-GR" w:eastAsia="el-GR" w:bidi="he-IL"/>
              </w:rPr>
              <w:t xml:space="preserve"> Sulfate </w:t>
            </w:r>
            <w:proofErr w:type="spellStart"/>
            <w:r w:rsidRPr="00A5204C">
              <w:rPr>
                <w:rFonts w:ascii="Times New Roman" w:hAnsi="Times New Roman" w:cs="Times New Roman"/>
                <w:sz w:val="18"/>
                <w:szCs w:val="18"/>
                <w:lang w:val="el-GR" w:eastAsia="el-GR" w:bidi="he-IL"/>
              </w:rPr>
              <w:t>Anhydrous</w:t>
            </w:r>
            <w:proofErr w:type="spellEnd"/>
            <w:r w:rsidRPr="00A5204C">
              <w:rPr>
                <w:rFonts w:ascii="Times New Roman" w:hAnsi="Times New Roman" w:cs="Times New Roman"/>
                <w:sz w:val="18"/>
                <w:szCs w:val="18"/>
                <w:lang w:val="el-GR" w:eastAsia="el-GR" w:bidi="he-IL"/>
              </w:rPr>
              <w:t xml:space="preserve"> </w:t>
            </w:r>
          </w:p>
        </w:tc>
        <w:tc>
          <w:tcPr>
            <w:tcW w:w="906" w:type="pct"/>
            <w:gridSpan w:val="2"/>
            <w:tcBorders>
              <w:top w:val="nil"/>
              <w:left w:val="nil"/>
              <w:bottom w:val="single" w:sz="4" w:space="0" w:color="auto"/>
              <w:right w:val="single" w:sz="4" w:space="0" w:color="auto"/>
            </w:tcBorders>
            <w:shd w:val="clear" w:color="auto" w:fill="auto"/>
            <w:noWrap/>
            <w:vAlign w:val="bottom"/>
            <w:hideMark/>
          </w:tcPr>
          <w:p w14:paraId="2E53925F"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 xml:space="preserve">1 </w:t>
            </w:r>
            <w:proofErr w:type="spellStart"/>
            <w:r w:rsidRPr="00A5204C">
              <w:rPr>
                <w:sz w:val="18"/>
                <w:szCs w:val="18"/>
                <w:lang w:val="el-GR" w:eastAsia="el-GR" w:bidi="he-IL"/>
              </w:rPr>
              <w:t>Kg</w:t>
            </w:r>
            <w:proofErr w:type="spellEnd"/>
          </w:p>
        </w:tc>
        <w:tc>
          <w:tcPr>
            <w:tcW w:w="655" w:type="pct"/>
            <w:gridSpan w:val="3"/>
            <w:tcBorders>
              <w:top w:val="nil"/>
              <w:left w:val="nil"/>
              <w:bottom w:val="single" w:sz="4" w:space="0" w:color="auto"/>
              <w:right w:val="single" w:sz="4" w:space="0" w:color="auto"/>
            </w:tcBorders>
            <w:shd w:val="clear" w:color="auto" w:fill="auto"/>
            <w:noWrap/>
            <w:vAlign w:val="bottom"/>
            <w:hideMark/>
          </w:tcPr>
          <w:p w14:paraId="5723176F" w14:textId="77777777" w:rsidR="00363B75" w:rsidRPr="00A5204C" w:rsidRDefault="00363B75" w:rsidP="00F02F89">
            <w:pPr>
              <w:suppressAutoHyphens w:val="0"/>
              <w:spacing w:after="0"/>
              <w:jc w:val="center"/>
              <w:rPr>
                <w:sz w:val="18"/>
                <w:szCs w:val="18"/>
                <w:lang w:val="el-GR" w:eastAsia="el-GR" w:bidi="he-IL"/>
              </w:rPr>
            </w:pPr>
            <w:r w:rsidRPr="00A5204C">
              <w:rPr>
                <w:sz w:val="18"/>
                <w:szCs w:val="18"/>
                <w:lang w:val="el-GR" w:eastAsia="el-GR" w:bidi="he-IL"/>
              </w:rPr>
              <w:t>1</w:t>
            </w:r>
          </w:p>
        </w:tc>
        <w:tc>
          <w:tcPr>
            <w:tcW w:w="442" w:type="pct"/>
            <w:tcBorders>
              <w:top w:val="nil"/>
              <w:left w:val="nil"/>
              <w:bottom w:val="single" w:sz="4" w:space="0" w:color="auto"/>
              <w:right w:val="single" w:sz="4" w:space="0" w:color="auto"/>
            </w:tcBorders>
            <w:shd w:val="clear" w:color="auto" w:fill="auto"/>
            <w:noWrap/>
            <w:vAlign w:val="bottom"/>
          </w:tcPr>
          <w:p w14:paraId="7846DDC1" w14:textId="443A9F1E" w:rsidR="00363B75" w:rsidRPr="00A5204C" w:rsidRDefault="00363B75" w:rsidP="00F02F89">
            <w:pPr>
              <w:suppressAutoHyphens w:val="0"/>
              <w:spacing w:after="0"/>
              <w:jc w:val="center"/>
              <w:rPr>
                <w:sz w:val="18"/>
                <w:szCs w:val="18"/>
                <w:lang w:val="el-GR" w:eastAsia="el-GR" w:bidi="he-IL"/>
              </w:rPr>
            </w:pPr>
          </w:p>
        </w:tc>
        <w:tc>
          <w:tcPr>
            <w:tcW w:w="847" w:type="pct"/>
            <w:gridSpan w:val="2"/>
            <w:tcBorders>
              <w:top w:val="nil"/>
              <w:left w:val="nil"/>
              <w:bottom w:val="single" w:sz="4" w:space="0" w:color="auto"/>
              <w:right w:val="single" w:sz="4" w:space="0" w:color="auto"/>
            </w:tcBorders>
            <w:shd w:val="clear" w:color="000000" w:fill="FFFFFF"/>
            <w:vAlign w:val="center"/>
          </w:tcPr>
          <w:p w14:paraId="51B62C8C" w14:textId="070ACBD7" w:rsidR="00363B75" w:rsidRPr="00A5204C" w:rsidRDefault="00363B75" w:rsidP="00F02F89">
            <w:pPr>
              <w:suppressAutoHyphens w:val="0"/>
              <w:spacing w:after="0"/>
              <w:jc w:val="center"/>
              <w:rPr>
                <w:rFonts w:ascii="Times New Roman" w:hAnsi="Times New Roman" w:cs="Times New Roman"/>
                <w:sz w:val="18"/>
                <w:szCs w:val="18"/>
                <w:lang w:val="el-GR" w:eastAsia="el-GR" w:bidi="he-IL"/>
              </w:rPr>
            </w:pPr>
          </w:p>
        </w:tc>
      </w:tr>
      <w:tr w:rsidR="00363B75" w:rsidRPr="00197F09" w14:paraId="6112CF3C" w14:textId="77777777" w:rsidTr="00F10D8C">
        <w:trPr>
          <w:trHeight w:val="576"/>
        </w:trPr>
        <w:tc>
          <w:tcPr>
            <w:tcW w:w="4148" w:type="pct"/>
            <w:gridSpan w:val="9"/>
            <w:tcBorders>
              <w:top w:val="nil"/>
              <w:left w:val="single" w:sz="4" w:space="0" w:color="auto"/>
              <w:bottom w:val="single" w:sz="4" w:space="0" w:color="auto"/>
              <w:right w:val="single" w:sz="4" w:space="0" w:color="auto"/>
            </w:tcBorders>
            <w:shd w:val="clear" w:color="000000" w:fill="FFFFFF"/>
            <w:vAlign w:val="center"/>
            <w:hideMark/>
          </w:tcPr>
          <w:p w14:paraId="79879101" w14:textId="77777777" w:rsidR="00363B75" w:rsidRPr="00030AAE" w:rsidRDefault="00363B75" w:rsidP="00F02F89">
            <w:pPr>
              <w:suppressAutoHyphens w:val="0"/>
              <w:spacing w:after="0"/>
              <w:jc w:val="right"/>
              <w:rPr>
                <w:rFonts w:ascii="Times New Roman" w:hAnsi="Times New Roman" w:cs="Times New Roman"/>
                <w:b/>
                <w:bCs/>
                <w:sz w:val="18"/>
                <w:szCs w:val="18"/>
                <w:lang w:val="el-GR" w:eastAsia="el-GR" w:bidi="he-IL"/>
              </w:rPr>
            </w:pPr>
            <w:r w:rsidRPr="00A5204C">
              <w:rPr>
                <w:rFonts w:ascii="Times New Roman" w:hAnsi="Times New Roman" w:cs="Times New Roman"/>
                <w:b/>
                <w:bCs/>
                <w:sz w:val="18"/>
                <w:szCs w:val="18"/>
                <w:lang w:val="el-GR" w:eastAsia="el-GR" w:bidi="he-IL"/>
              </w:rPr>
              <w:t> </w:t>
            </w:r>
          </w:p>
          <w:p w14:paraId="2F9C2ACA" w14:textId="77777777" w:rsidR="00363B75" w:rsidRPr="00A5204C" w:rsidRDefault="00363B75" w:rsidP="00F02F89">
            <w:pPr>
              <w:suppressAutoHyphens w:val="0"/>
              <w:spacing w:after="0"/>
              <w:jc w:val="right"/>
              <w:rPr>
                <w:rFonts w:ascii="Times New Roman" w:hAnsi="Times New Roman" w:cs="Times New Roman"/>
                <w:b/>
                <w:bCs/>
                <w:color w:val="000000"/>
                <w:sz w:val="18"/>
                <w:szCs w:val="18"/>
                <w:lang w:val="el-GR" w:eastAsia="el-GR" w:bidi="he-IL"/>
              </w:rPr>
            </w:pPr>
            <w:r w:rsidRPr="00A5204C">
              <w:rPr>
                <w:rFonts w:ascii="Times New Roman" w:hAnsi="Times New Roman" w:cs="Times New Roman"/>
                <w:b/>
                <w:bCs/>
                <w:color w:val="000000"/>
                <w:sz w:val="18"/>
                <w:szCs w:val="18"/>
                <w:lang w:val="el-GR" w:eastAsia="el-GR" w:bidi="he-IL"/>
              </w:rPr>
              <w:t>ΣΥΝΟΛΟ</w:t>
            </w:r>
          </w:p>
        </w:tc>
        <w:tc>
          <w:tcPr>
            <w:tcW w:w="847" w:type="pct"/>
            <w:gridSpan w:val="2"/>
            <w:tcBorders>
              <w:top w:val="nil"/>
              <w:left w:val="nil"/>
              <w:bottom w:val="single" w:sz="4" w:space="0" w:color="auto"/>
              <w:right w:val="single" w:sz="4" w:space="0" w:color="auto"/>
            </w:tcBorders>
            <w:shd w:val="clear" w:color="auto" w:fill="auto"/>
            <w:vAlign w:val="bottom"/>
            <w:hideMark/>
          </w:tcPr>
          <w:p w14:paraId="15225490" w14:textId="17F71B97" w:rsidR="00363B75" w:rsidRPr="00A5204C" w:rsidRDefault="00363B75" w:rsidP="00F02F89">
            <w:pPr>
              <w:suppressAutoHyphens w:val="0"/>
              <w:spacing w:after="0"/>
              <w:jc w:val="right"/>
              <w:rPr>
                <w:rFonts w:ascii="Times New Roman" w:hAnsi="Times New Roman" w:cs="Times New Roman"/>
                <w:b/>
                <w:bCs/>
                <w:color w:val="000000"/>
                <w:sz w:val="18"/>
                <w:szCs w:val="18"/>
                <w:lang w:val="el-GR" w:eastAsia="el-GR" w:bidi="he-IL"/>
              </w:rPr>
            </w:pPr>
          </w:p>
        </w:tc>
      </w:tr>
      <w:tr w:rsidR="00F10D8C" w:rsidRPr="00714FB5" w14:paraId="2A51EB5D" w14:textId="77777777" w:rsidTr="00F10D8C">
        <w:trPr>
          <w:trHeight w:val="276"/>
        </w:trPr>
        <w:tc>
          <w:tcPr>
            <w:tcW w:w="238" w:type="pct"/>
            <w:tcBorders>
              <w:top w:val="nil"/>
              <w:left w:val="nil"/>
              <w:bottom w:val="nil"/>
              <w:right w:val="nil"/>
            </w:tcBorders>
            <w:shd w:val="clear" w:color="000000" w:fill="FFFFFF"/>
            <w:vAlign w:val="bottom"/>
            <w:hideMark/>
          </w:tcPr>
          <w:p w14:paraId="06AC404B" w14:textId="48B6671F" w:rsidR="00F10D8C" w:rsidRPr="00714FB5" w:rsidRDefault="00363B75" w:rsidP="00A34C9C">
            <w:pPr>
              <w:suppressAutoHyphens w:val="0"/>
              <w:spacing w:after="0"/>
              <w:jc w:val="center"/>
              <w:rPr>
                <w:rFonts w:ascii="Times New Roman" w:hAnsi="Times New Roman" w:cs="Times New Roman"/>
                <w:b/>
                <w:bCs/>
                <w:szCs w:val="22"/>
                <w:lang w:val="el-GR" w:eastAsia="el-GR" w:bidi="he-IL"/>
              </w:rPr>
            </w:pPr>
            <w:r>
              <w:br w:type="page"/>
            </w:r>
          </w:p>
        </w:tc>
        <w:tc>
          <w:tcPr>
            <w:tcW w:w="4762" w:type="pct"/>
            <w:gridSpan w:val="10"/>
            <w:tcBorders>
              <w:top w:val="nil"/>
              <w:left w:val="nil"/>
              <w:bottom w:val="nil"/>
              <w:right w:val="nil"/>
            </w:tcBorders>
            <w:shd w:val="clear" w:color="auto" w:fill="auto"/>
            <w:vAlign w:val="bottom"/>
            <w:hideMark/>
          </w:tcPr>
          <w:p w14:paraId="192B39B7"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r w:rsidRPr="00714FB5">
              <w:rPr>
                <w:rFonts w:ascii="Times New Roman" w:hAnsi="Times New Roman" w:cs="Times New Roman"/>
                <w:color w:val="000000"/>
                <w:szCs w:val="22"/>
                <w:lang w:val="el-GR" w:eastAsia="el-GR" w:bidi="he-IL"/>
              </w:rPr>
              <w:t>ΣΤΟΙΧΕΙΑ ΠΡΟΣΦΕΡΟΝΤΑ - ΝΟΜΙΜΟΥ ΕΚΠΡΟΣΩΠΟΥ</w:t>
            </w:r>
          </w:p>
        </w:tc>
      </w:tr>
      <w:tr w:rsidR="00F10D8C" w:rsidRPr="00714FB5" w14:paraId="67BFF29A" w14:textId="77777777" w:rsidTr="00F10D8C">
        <w:trPr>
          <w:trHeight w:val="276"/>
        </w:trPr>
        <w:tc>
          <w:tcPr>
            <w:tcW w:w="238" w:type="pct"/>
            <w:tcBorders>
              <w:top w:val="nil"/>
              <w:left w:val="nil"/>
              <w:bottom w:val="nil"/>
              <w:right w:val="nil"/>
            </w:tcBorders>
            <w:shd w:val="clear" w:color="auto" w:fill="auto"/>
            <w:vAlign w:val="bottom"/>
            <w:hideMark/>
          </w:tcPr>
          <w:p w14:paraId="23BF0602"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p>
        </w:tc>
        <w:tc>
          <w:tcPr>
            <w:tcW w:w="1954" w:type="pct"/>
            <w:gridSpan w:val="3"/>
            <w:tcBorders>
              <w:top w:val="nil"/>
              <w:left w:val="nil"/>
              <w:bottom w:val="nil"/>
              <w:right w:val="nil"/>
            </w:tcBorders>
            <w:shd w:val="clear" w:color="auto" w:fill="auto"/>
            <w:vAlign w:val="bottom"/>
            <w:hideMark/>
          </w:tcPr>
          <w:p w14:paraId="72564F8B"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c>
          <w:tcPr>
            <w:tcW w:w="902" w:type="pct"/>
            <w:gridSpan w:val="2"/>
            <w:tcBorders>
              <w:top w:val="nil"/>
              <w:left w:val="nil"/>
              <w:bottom w:val="nil"/>
              <w:right w:val="nil"/>
            </w:tcBorders>
            <w:shd w:val="clear" w:color="auto" w:fill="auto"/>
            <w:vAlign w:val="bottom"/>
            <w:hideMark/>
          </w:tcPr>
          <w:p w14:paraId="74367902"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c>
          <w:tcPr>
            <w:tcW w:w="600" w:type="pct"/>
            <w:tcBorders>
              <w:top w:val="nil"/>
              <w:left w:val="nil"/>
              <w:bottom w:val="nil"/>
              <w:right w:val="nil"/>
            </w:tcBorders>
            <w:shd w:val="clear" w:color="auto" w:fill="auto"/>
            <w:vAlign w:val="bottom"/>
            <w:hideMark/>
          </w:tcPr>
          <w:p w14:paraId="68CD491F"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c>
          <w:tcPr>
            <w:tcW w:w="627" w:type="pct"/>
            <w:gridSpan w:val="3"/>
            <w:tcBorders>
              <w:top w:val="nil"/>
              <w:left w:val="nil"/>
              <w:bottom w:val="nil"/>
              <w:right w:val="nil"/>
            </w:tcBorders>
            <w:shd w:val="clear" w:color="auto" w:fill="auto"/>
            <w:vAlign w:val="bottom"/>
            <w:hideMark/>
          </w:tcPr>
          <w:p w14:paraId="267B0CCB"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c>
          <w:tcPr>
            <w:tcW w:w="679" w:type="pct"/>
            <w:tcBorders>
              <w:top w:val="nil"/>
              <w:left w:val="nil"/>
              <w:bottom w:val="nil"/>
              <w:right w:val="nil"/>
            </w:tcBorders>
            <w:shd w:val="clear" w:color="auto" w:fill="auto"/>
            <w:vAlign w:val="bottom"/>
            <w:hideMark/>
          </w:tcPr>
          <w:p w14:paraId="59A69C1D"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r>
      <w:tr w:rsidR="00F10D8C" w:rsidRPr="00714FB5" w14:paraId="06442A3A" w14:textId="77777777" w:rsidTr="00F10D8C">
        <w:trPr>
          <w:trHeight w:val="276"/>
        </w:trPr>
        <w:tc>
          <w:tcPr>
            <w:tcW w:w="4321" w:type="pct"/>
            <w:gridSpan w:val="10"/>
            <w:tcBorders>
              <w:top w:val="nil"/>
              <w:left w:val="nil"/>
              <w:bottom w:val="nil"/>
              <w:right w:val="nil"/>
            </w:tcBorders>
            <w:shd w:val="clear" w:color="auto" w:fill="auto"/>
            <w:vAlign w:val="bottom"/>
            <w:hideMark/>
          </w:tcPr>
          <w:p w14:paraId="49CAF7A1"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r w:rsidRPr="00714FB5">
              <w:rPr>
                <w:rFonts w:ascii="Times New Roman" w:hAnsi="Times New Roman" w:cs="Times New Roman"/>
                <w:color w:val="000000"/>
                <w:szCs w:val="22"/>
                <w:lang w:val="el-GR" w:eastAsia="el-GR" w:bidi="he-IL"/>
              </w:rPr>
              <w:t xml:space="preserve">Ημερομηνία </w:t>
            </w:r>
          </w:p>
        </w:tc>
        <w:tc>
          <w:tcPr>
            <w:tcW w:w="679" w:type="pct"/>
            <w:tcBorders>
              <w:top w:val="nil"/>
              <w:left w:val="nil"/>
              <w:bottom w:val="nil"/>
              <w:right w:val="nil"/>
            </w:tcBorders>
            <w:shd w:val="clear" w:color="auto" w:fill="auto"/>
            <w:vAlign w:val="bottom"/>
            <w:hideMark/>
          </w:tcPr>
          <w:p w14:paraId="0A8AB4BB"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p>
        </w:tc>
      </w:tr>
      <w:tr w:rsidR="00F10D8C" w:rsidRPr="00714FB5" w14:paraId="0A006954" w14:textId="77777777" w:rsidTr="00F10D8C">
        <w:trPr>
          <w:trHeight w:val="276"/>
        </w:trPr>
        <w:tc>
          <w:tcPr>
            <w:tcW w:w="4321" w:type="pct"/>
            <w:gridSpan w:val="10"/>
            <w:tcBorders>
              <w:top w:val="nil"/>
              <w:left w:val="nil"/>
              <w:bottom w:val="nil"/>
              <w:right w:val="nil"/>
            </w:tcBorders>
            <w:shd w:val="clear" w:color="auto" w:fill="auto"/>
            <w:vAlign w:val="bottom"/>
            <w:hideMark/>
          </w:tcPr>
          <w:p w14:paraId="0014A0B5"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r w:rsidRPr="00714FB5">
              <w:rPr>
                <w:rFonts w:ascii="Times New Roman" w:hAnsi="Times New Roman" w:cs="Times New Roman"/>
                <w:color w:val="000000"/>
                <w:szCs w:val="22"/>
                <w:lang w:val="el-GR" w:eastAsia="el-GR" w:bidi="he-IL"/>
              </w:rPr>
              <w:t>Σφραγίδα - Υπογραφή</w:t>
            </w:r>
          </w:p>
        </w:tc>
        <w:tc>
          <w:tcPr>
            <w:tcW w:w="679" w:type="pct"/>
            <w:tcBorders>
              <w:top w:val="nil"/>
              <w:left w:val="nil"/>
              <w:bottom w:val="nil"/>
              <w:right w:val="nil"/>
            </w:tcBorders>
            <w:shd w:val="clear" w:color="auto" w:fill="auto"/>
            <w:vAlign w:val="bottom"/>
            <w:hideMark/>
          </w:tcPr>
          <w:p w14:paraId="3265E49F"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p>
        </w:tc>
      </w:tr>
    </w:tbl>
    <w:p w14:paraId="4CD57A28" w14:textId="77777777" w:rsidR="00F10D8C" w:rsidRDefault="00F10D8C" w:rsidP="00F10D8C">
      <w:pPr>
        <w:rPr>
          <w:noProof/>
          <w:lang w:val="en-US" w:eastAsia="el-GR"/>
        </w:rPr>
      </w:pPr>
    </w:p>
    <w:p w14:paraId="0FFA910E" w14:textId="01ABD653" w:rsidR="00363B75" w:rsidRDefault="00363B75"/>
    <w:tbl>
      <w:tblPr>
        <w:tblW w:w="4951" w:type="pct"/>
        <w:tblLook w:val="04A0" w:firstRow="1" w:lastRow="0" w:firstColumn="1" w:lastColumn="0" w:noHBand="0" w:noVBand="1"/>
      </w:tblPr>
      <w:tblGrid>
        <w:gridCol w:w="527"/>
        <w:gridCol w:w="4267"/>
        <w:gridCol w:w="1579"/>
        <w:gridCol w:w="640"/>
        <w:gridCol w:w="993"/>
        <w:gridCol w:w="1635"/>
      </w:tblGrid>
      <w:tr w:rsidR="00363B75" w:rsidRPr="00627EE7" w14:paraId="3C67B772" w14:textId="77777777" w:rsidTr="00363B75">
        <w:trPr>
          <w:trHeight w:val="276"/>
        </w:trPr>
        <w:tc>
          <w:tcPr>
            <w:tcW w:w="5000" w:type="pct"/>
            <w:gridSpan w:val="6"/>
            <w:tcBorders>
              <w:top w:val="single" w:sz="4" w:space="0" w:color="auto"/>
              <w:left w:val="single" w:sz="4" w:space="0" w:color="auto"/>
              <w:bottom w:val="single" w:sz="4" w:space="0" w:color="auto"/>
              <w:right w:val="single" w:sz="4" w:space="0" w:color="auto"/>
            </w:tcBorders>
            <w:shd w:val="clear" w:color="000000" w:fill="E6B8B7"/>
            <w:noWrap/>
            <w:vAlign w:val="center"/>
            <w:hideMark/>
          </w:tcPr>
          <w:p w14:paraId="29A5101B" w14:textId="1CE81F04" w:rsidR="00363B75" w:rsidRPr="00363B75" w:rsidRDefault="00363B75" w:rsidP="00F02F89">
            <w:pPr>
              <w:suppressAutoHyphens w:val="0"/>
              <w:spacing w:after="0"/>
              <w:jc w:val="center"/>
              <w:rPr>
                <w:rFonts w:ascii="Times New Roman" w:hAnsi="Times New Roman" w:cs="Times New Roman"/>
                <w:b/>
                <w:bCs/>
                <w:color w:val="000000"/>
                <w:sz w:val="18"/>
                <w:szCs w:val="18"/>
                <w:lang w:val="el-GR" w:eastAsia="el-GR" w:bidi="he-IL"/>
              </w:rPr>
            </w:pPr>
            <w:r w:rsidRPr="00363B75">
              <w:rPr>
                <w:rFonts w:ascii="Times New Roman" w:hAnsi="Times New Roman" w:cs="Times New Roman"/>
                <w:b/>
                <w:bCs/>
                <w:sz w:val="18"/>
                <w:szCs w:val="18"/>
                <w:lang w:val="el-GR" w:eastAsia="el-GR" w:bidi="he-IL"/>
              </w:rPr>
              <w:lastRenderedPageBreak/>
              <w:t>ΕΝΤΥΠΟ ΟΙΚΟΝΟΜΙΚΗΣ ΠΡΟΣΦΟΡΑΣ -</w:t>
            </w:r>
            <w:r w:rsidRPr="00363B75">
              <w:rPr>
                <w:rFonts w:ascii="Times New Roman" w:hAnsi="Times New Roman" w:cs="Times New Roman"/>
                <w:b/>
                <w:bCs/>
                <w:color w:val="000000"/>
                <w:sz w:val="18"/>
                <w:szCs w:val="18"/>
                <w:lang w:val="el-GR" w:eastAsia="el-GR" w:bidi="he-IL"/>
              </w:rPr>
              <w:t>ΚΑΤΗΓΟΡΙΑ 2</w:t>
            </w:r>
          </w:p>
        </w:tc>
      </w:tr>
      <w:tr w:rsidR="00363B75" w:rsidRPr="00F10D8C" w14:paraId="4BE5ABC0" w14:textId="77777777" w:rsidTr="00363B75">
        <w:trPr>
          <w:trHeight w:val="552"/>
        </w:trPr>
        <w:tc>
          <w:tcPr>
            <w:tcW w:w="273" w:type="pct"/>
            <w:tcBorders>
              <w:top w:val="nil"/>
              <w:left w:val="single" w:sz="4" w:space="0" w:color="auto"/>
              <w:bottom w:val="single" w:sz="4" w:space="0" w:color="auto"/>
              <w:right w:val="single" w:sz="4" w:space="0" w:color="auto"/>
            </w:tcBorders>
            <w:shd w:val="clear" w:color="000000" w:fill="E6B8B7"/>
            <w:vAlign w:val="bottom"/>
            <w:hideMark/>
          </w:tcPr>
          <w:p w14:paraId="71F56FDF" w14:textId="77777777" w:rsidR="00363B75" w:rsidRPr="00627EE7" w:rsidRDefault="00363B75" w:rsidP="00F02F89">
            <w:pPr>
              <w:suppressAutoHyphens w:val="0"/>
              <w:spacing w:after="0"/>
              <w:jc w:val="center"/>
              <w:rPr>
                <w:rFonts w:ascii="Times New Roman" w:hAnsi="Times New Roman" w:cs="Times New Roman"/>
                <w:b/>
                <w:bCs/>
                <w:color w:val="000000"/>
                <w:sz w:val="18"/>
                <w:szCs w:val="18"/>
                <w:lang w:val="el-GR" w:eastAsia="el-GR" w:bidi="he-IL"/>
              </w:rPr>
            </w:pPr>
            <w:r w:rsidRPr="00627EE7">
              <w:rPr>
                <w:rFonts w:ascii="Times New Roman" w:hAnsi="Times New Roman" w:cs="Times New Roman"/>
                <w:b/>
                <w:bCs/>
                <w:color w:val="000000"/>
                <w:sz w:val="18"/>
                <w:szCs w:val="18"/>
                <w:lang w:val="el-GR" w:eastAsia="el-GR" w:bidi="he-IL"/>
              </w:rPr>
              <w:t>A/A</w:t>
            </w:r>
          </w:p>
        </w:tc>
        <w:tc>
          <w:tcPr>
            <w:tcW w:w="2213" w:type="pct"/>
            <w:tcBorders>
              <w:top w:val="nil"/>
              <w:left w:val="nil"/>
              <w:bottom w:val="single" w:sz="4" w:space="0" w:color="auto"/>
              <w:right w:val="single" w:sz="4" w:space="0" w:color="auto"/>
            </w:tcBorders>
            <w:shd w:val="clear" w:color="000000" w:fill="E6B8B7"/>
            <w:vAlign w:val="bottom"/>
            <w:hideMark/>
          </w:tcPr>
          <w:p w14:paraId="6FD1A795" w14:textId="77777777" w:rsidR="00363B75" w:rsidRPr="00627EE7" w:rsidRDefault="00363B75" w:rsidP="00F02F89">
            <w:pPr>
              <w:suppressAutoHyphens w:val="0"/>
              <w:spacing w:after="0"/>
              <w:jc w:val="left"/>
              <w:rPr>
                <w:rFonts w:ascii="Times New Roman" w:hAnsi="Times New Roman" w:cs="Times New Roman"/>
                <w:b/>
                <w:bCs/>
                <w:color w:val="000000"/>
                <w:sz w:val="18"/>
                <w:szCs w:val="18"/>
                <w:lang w:val="el-GR" w:eastAsia="el-GR" w:bidi="he-IL"/>
              </w:rPr>
            </w:pPr>
            <w:r w:rsidRPr="00627EE7">
              <w:rPr>
                <w:rFonts w:ascii="Times New Roman" w:hAnsi="Times New Roman" w:cs="Times New Roman"/>
                <w:b/>
                <w:bCs/>
                <w:color w:val="000000"/>
                <w:sz w:val="18"/>
                <w:szCs w:val="18"/>
                <w:lang w:val="el-GR" w:eastAsia="el-GR" w:bidi="he-IL"/>
              </w:rPr>
              <w:t>ΥΛΙΚΟ</w:t>
            </w:r>
          </w:p>
        </w:tc>
        <w:tc>
          <w:tcPr>
            <w:tcW w:w="819" w:type="pct"/>
            <w:tcBorders>
              <w:top w:val="nil"/>
              <w:left w:val="nil"/>
              <w:bottom w:val="single" w:sz="4" w:space="0" w:color="auto"/>
              <w:right w:val="single" w:sz="4" w:space="0" w:color="auto"/>
            </w:tcBorders>
            <w:shd w:val="clear" w:color="000000" w:fill="E6B8B7"/>
            <w:vAlign w:val="bottom"/>
            <w:hideMark/>
          </w:tcPr>
          <w:p w14:paraId="5916FCC8" w14:textId="77777777" w:rsidR="00363B75" w:rsidRPr="00627EE7" w:rsidRDefault="00363B75" w:rsidP="00F02F89">
            <w:pPr>
              <w:suppressAutoHyphens w:val="0"/>
              <w:spacing w:after="0"/>
              <w:jc w:val="center"/>
              <w:rPr>
                <w:rFonts w:ascii="Times New Roman" w:hAnsi="Times New Roman" w:cs="Times New Roman"/>
                <w:b/>
                <w:bCs/>
                <w:color w:val="000000"/>
                <w:sz w:val="18"/>
                <w:szCs w:val="18"/>
                <w:lang w:val="el-GR" w:eastAsia="el-GR" w:bidi="he-IL"/>
              </w:rPr>
            </w:pPr>
            <w:r w:rsidRPr="00627EE7">
              <w:rPr>
                <w:rFonts w:ascii="Times New Roman" w:hAnsi="Times New Roman" w:cs="Times New Roman"/>
                <w:b/>
                <w:bCs/>
                <w:color w:val="000000"/>
                <w:sz w:val="18"/>
                <w:szCs w:val="18"/>
                <w:lang w:val="el-GR" w:eastAsia="el-GR" w:bidi="he-IL"/>
              </w:rPr>
              <w:t>ΣΥΣΚEYΑΣΙΑ</w:t>
            </w:r>
          </w:p>
        </w:tc>
        <w:tc>
          <w:tcPr>
            <w:tcW w:w="332" w:type="pct"/>
            <w:tcBorders>
              <w:top w:val="nil"/>
              <w:left w:val="nil"/>
              <w:bottom w:val="single" w:sz="4" w:space="0" w:color="auto"/>
              <w:right w:val="single" w:sz="4" w:space="0" w:color="auto"/>
            </w:tcBorders>
            <w:shd w:val="clear" w:color="000000" w:fill="E6B8B7"/>
            <w:vAlign w:val="bottom"/>
            <w:hideMark/>
          </w:tcPr>
          <w:p w14:paraId="61EC7605" w14:textId="77777777" w:rsidR="00363B75" w:rsidRPr="00627EE7" w:rsidRDefault="00363B75" w:rsidP="00F02F89">
            <w:pPr>
              <w:suppressAutoHyphens w:val="0"/>
              <w:spacing w:after="0"/>
              <w:jc w:val="center"/>
              <w:rPr>
                <w:rFonts w:ascii="Times New Roman" w:hAnsi="Times New Roman" w:cs="Times New Roman"/>
                <w:b/>
                <w:bCs/>
                <w:color w:val="000000"/>
                <w:sz w:val="18"/>
                <w:szCs w:val="18"/>
                <w:lang w:val="el-GR" w:eastAsia="el-GR" w:bidi="he-IL"/>
              </w:rPr>
            </w:pPr>
            <w:r w:rsidRPr="00627EE7">
              <w:rPr>
                <w:rFonts w:ascii="Times New Roman" w:hAnsi="Times New Roman" w:cs="Times New Roman"/>
                <w:b/>
                <w:bCs/>
                <w:color w:val="000000"/>
                <w:sz w:val="18"/>
                <w:szCs w:val="18"/>
                <w:lang w:val="el-GR" w:eastAsia="el-GR" w:bidi="he-IL"/>
              </w:rPr>
              <w:t>ΤΕΜ</w:t>
            </w:r>
          </w:p>
        </w:tc>
        <w:tc>
          <w:tcPr>
            <w:tcW w:w="514" w:type="pct"/>
            <w:tcBorders>
              <w:top w:val="nil"/>
              <w:left w:val="nil"/>
              <w:bottom w:val="single" w:sz="4" w:space="0" w:color="auto"/>
              <w:right w:val="single" w:sz="4" w:space="0" w:color="auto"/>
            </w:tcBorders>
            <w:shd w:val="clear" w:color="000000" w:fill="E6B8B7"/>
            <w:vAlign w:val="bottom"/>
            <w:hideMark/>
          </w:tcPr>
          <w:p w14:paraId="47789733" w14:textId="77777777" w:rsidR="00363B75" w:rsidRPr="00627EE7" w:rsidRDefault="00363B75" w:rsidP="00F02F89">
            <w:pPr>
              <w:suppressAutoHyphens w:val="0"/>
              <w:spacing w:after="0"/>
              <w:jc w:val="center"/>
              <w:rPr>
                <w:rFonts w:ascii="Times New Roman" w:hAnsi="Times New Roman" w:cs="Times New Roman"/>
                <w:b/>
                <w:bCs/>
                <w:color w:val="000000"/>
                <w:sz w:val="18"/>
                <w:szCs w:val="18"/>
                <w:lang w:val="el-GR" w:eastAsia="el-GR" w:bidi="he-IL"/>
              </w:rPr>
            </w:pPr>
            <w:r w:rsidRPr="00627EE7">
              <w:rPr>
                <w:rFonts w:ascii="Times New Roman" w:hAnsi="Times New Roman" w:cs="Times New Roman"/>
                <w:b/>
                <w:bCs/>
                <w:color w:val="000000"/>
                <w:sz w:val="18"/>
                <w:szCs w:val="18"/>
                <w:lang w:val="el-GR" w:eastAsia="el-GR" w:bidi="he-IL"/>
              </w:rPr>
              <w:t>ΤΙΜΗ ΜΟΝ. ΣΕ €</w:t>
            </w:r>
          </w:p>
        </w:tc>
        <w:tc>
          <w:tcPr>
            <w:tcW w:w="848" w:type="pct"/>
            <w:tcBorders>
              <w:top w:val="nil"/>
              <w:left w:val="nil"/>
              <w:bottom w:val="single" w:sz="4" w:space="0" w:color="auto"/>
              <w:right w:val="single" w:sz="4" w:space="0" w:color="auto"/>
            </w:tcBorders>
            <w:shd w:val="clear" w:color="000000" w:fill="E6B8B7"/>
            <w:vAlign w:val="bottom"/>
            <w:hideMark/>
          </w:tcPr>
          <w:p w14:paraId="784D6341" w14:textId="77777777" w:rsidR="00363B75" w:rsidRPr="00627EE7" w:rsidRDefault="00363B75" w:rsidP="00F02F89">
            <w:pPr>
              <w:suppressAutoHyphens w:val="0"/>
              <w:spacing w:after="0"/>
              <w:jc w:val="center"/>
              <w:rPr>
                <w:rFonts w:ascii="Times New Roman" w:hAnsi="Times New Roman" w:cs="Times New Roman"/>
                <w:b/>
                <w:bCs/>
                <w:color w:val="000000"/>
                <w:sz w:val="18"/>
                <w:szCs w:val="18"/>
                <w:lang w:val="el-GR" w:eastAsia="el-GR" w:bidi="he-IL"/>
              </w:rPr>
            </w:pPr>
            <w:r w:rsidRPr="00627EE7">
              <w:rPr>
                <w:rFonts w:ascii="Times New Roman" w:hAnsi="Times New Roman" w:cs="Times New Roman"/>
                <w:b/>
                <w:bCs/>
                <w:color w:val="000000"/>
                <w:sz w:val="18"/>
                <w:szCs w:val="18"/>
                <w:lang w:val="el-GR" w:eastAsia="el-GR" w:bidi="he-IL"/>
              </w:rPr>
              <w:t>ΜΕΡΙΚΟ ΣΥΝΟΛΟ(ΧΩΡΙΣ ΦΠΑ)_ΣΕ €</w:t>
            </w:r>
          </w:p>
        </w:tc>
      </w:tr>
      <w:tr w:rsidR="00363B75" w:rsidRPr="00627EE7" w14:paraId="53D55D2A"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44FAB765"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w:t>
            </w:r>
          </w:p>
        </w:tc>
        <w:tc>
          <w:tcPr>
            <w:tcW w:w="2213" w:type="pct"/>
            <w:tcBorders>
              <w:top w:val="nil"/>
              <w:left w:val="nil"/>
              <w:bottom w:val="single" w:sz="4" w:space="0" w:color="auto"/>
              <w:right w:val="single" w:sz="4" w:space="0" w:color="auto"/>
            </w:tcBorders>
            <w:shd w:val="clear" w:color="auto" w:fill="auto"/>
            <w:vAlign w:val="bottom"/>
            <w:hideMark/>
          </w:tcPr>
          <w:p w14:paraId="615A84F1"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Bactident</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oxidasa</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strips</w:t>
            </w:r>
            <w:proofErr w:type="spellEnd"/>
            <w:r w:rsidRPr="00627EE7">
              <w:rPr>
                <w:rFonts w:ascii="Times New Roman" w:hAnsi="Times New Roman" w:cs="Times New Roman"/>
                <w:sz w:val="18"/>
                <w:szCs w:val="18"/>
                <w:lang w:val="el-GR" w:eastAsia="el-GR" w:bidi="he-IL"/>
              </w:rPr>
              <w:t xml:space="preserve"> </w:t>
            </w:r>
          </w:p>
        </w:tc>
        <w:tc>
          <w:tcPr>
            <w:tcW w:w="819" w:type="pct"/>
            <w:tcBorders>
              <w:top w:val="nil"/>
              <w:left w:val="nil"/>
              <w:bottom w:val="single" w:sz="4" w:space="0" w:color="auto"/>
              <w:right w:val="single" w:sz="4" w:space="0" w:color="auto"/>
            </w:tcBorders>
            <w:shd w:val="clear" w:color="auto" w:fill="auto"/>
            <w:vAlign w:val="center"/>
            <w:hideMark/>
          </w:tcPr>
          <w:p w14:paraId="68AAF6ED"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50 </w:t>
            </w:r>
            <w:proofErr w:type="spellStart"/>
            <w:r w:rsidRPr="00627EE7">
              <w:rPr>
                <w:rFonts w:ascii="Times New Roman" w:hAnsi="Times New Roman" w:cs="Times New Roman"/>
                <w:sz w:val="18"/>
                <w:szCs w:val="18"/>
                <w:lang w:val="el-GR" w:eastAsia="el-GR" w:bidi="he-IL"/>
              </w:rPr>
              <w:t>τεμ</w:t>
            </w:r>
            <w:proofErr w:type="spellEnd"/>
            <w:r w:rsidRPr="00627EE7">
              <w:rPr>
                <w:rFonts w:ascii="Times New Roman" w:hAnsi="Times New Roman" w:cs="Times New Roman"/>
                <w:sz w:val="18"/>
                <w:szCs w:val="18"/>
                <w:lang w:val="el-GR" w:eastAsia="el-GR" w:bidi="he-IL"/>
              </w:rPr>
              <w:t>./</w:t>
            </w:r>
            <w:proofErr w:type="spellStart"/>
            <w:r w:rsidRPr="00627EE7">
              <w:rPr>
                <w:rFonts w:ascii="Times New Roman" w:hAnsi="Times New Roman" w:cs="Times New Roman"/>
                <w:sz w:val="18"/>
                <w:szCs w:val="18"/>
                <w:lang w:val="el-GR" w:eastAsia="el-GR" w:bidi="he-IL"/>
              </w:rPr>
              <w:t>συσκ</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01CFD917"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4</w:t>
            </w:r>
          </w:p>
        </w:tc>
        <w:tc>
          <w:tcPr>
            <w:tcW w:w="514" w:type="pct"/>
            <w:tcBorders>
              <w:top w:val="nil"/>
              <w:left w:val="nil"/>
              <w:bottom w:val="single" w:sz="4" w:space="0" w:color="auto"/>
              <w:right w:val="single" w:sz="4" w:space="0" w:color="auto"/>
            </w:tcBorders>
            <w:shd w:val="clear" w:color="auto" w:fill="auto"/>
            <w:vAlign w:val="bottom"/>
          </w:tcPr>
          <w:p w14:paraId="1DC7E58E" w14:textId="1CCA097D"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18BE33C9" w14:textId="7DEA3396"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0747DD39"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3B640879"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2</w:t>
            </w:r>
          </w:p>
        </w:tc>
        <w:tc>
          <w:tcPr>
            <w:tcW w:w="2213" w:type="pct"/>
            <w:tcBorders>
              <w:top w:val="nil"/>
              <w:left w:val="nil"/>
              <w:bottom w:val="single" w:sz="4" w:space="0" w:color="auto"/>
              <w:right w:val="single" w:sz="4" w:space="0" w:color="auto"/>
            </w:tcBorders>
            <w:shd w:val="clear" w:color="auto" w:fill="auto"/>
            <w:vAlign w:val="bottom"/>
            <w:hideMark/>
          </w:tcPr>
          <w:p w14:paraId="07A5D93C"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Kovacs</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Indole</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reagent</w:t>
            </w:r>
            <w:proofErr w:type="spellEnd"/>
          </w:p>
        </w:tc>
        <w:tc>
          <w:tcPr>
            <w:tcW w:w="819" w:type="pct"/>
            <w:tcBorders>
              <w:top w:val="nil"/>
              <w:left w:val="nil"/>
              <w:bottom w:val="single" w:sz="4" w:space="0" w:color="auto"/>
              <w:right w:val="single" w:sz="4" w:space="0" w:color="auto"/>
            </w:tcBorders>
            <w:shd w:val="clear" w:color="auto" w:fill="auto"/>
            <w:vAlign w:val="center"/>
            <w:hideMark/>
          </w:tcPr>
          <w:p w14:paraId="008B8D05"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15ml</w:t>
            </w:r>
          </w:p>
        </w:tc>
        <w:tc>
          <w:tcPr>
            <w:tcW w:w="332" w:type="pct"/>
            <w:tcBorders>
              <w:top w:val="nil"/>
              <w:left w:val="nil"/>
              <w:bottom w:val="single" w:sz="4" w:space="0" w:color="auto"/>
              <w:right w:val="single" w:sz="4" w:space="0" w:color="auto"/>
            </w:tcBorders>
            <w:shd w:val="clear" w:color="auto" w:fill="auto"/>
            <w:vAlign w:val="center"/>
            <w:hideMark/>
          </w:tcPr>
          <w:p w14:paraId="04ADB177"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2</w:t>
            </w:r>
          </w:p>
        </w:tc>
        <w:tc>
          <w:tcPr>
            <w:tcW w:w="514" w:type="pct"/>
            <w:tcBorders>
              <w:top w:val="nil"/>
              <w:left w:val="nil"/>
              <w:bottom w:val="single" w:sz="4" w:space="0" w:color="auto"/>
              <w:right w:val="single" w:sz="4" w:space="0" w:color="auto"/>
            </w:tcBorders>
            <w:shd w:val="clear" w:color="auto" w:fill="auto"/>
            <w:vAlign w:val="bottom"/>
          </w:tcPr>
          <w:p w14:paraId="167DE200" w14:textId="1E1C3022"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7653C8B6" w14:textId="0DDACDF7"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2C3BCCFE" w14:textId="77777777" w:rsidTr="00351884">
        <w:trPr>
          <w:trHeight w:val="552"/>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6AFE76FF"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3</w:t>
            </w:r>
          </w:p>
        </w:tc>
        <w:tc>
          <w:tcPr>
            <w:tcW w:w="2213" w:type="pct"/>
            <w:tcBorders>
              <w:top w:val="nil"/>
              <w:left w:val="nil"/>
              <w:bottom w:val="single" w:sz="4" w:space="0" w:color="auto"/>
              <w:right w:val="single" w:sz="4" w:space="0" w:color="auto"/>
            </w:tcBorders>
            <w:shd w:val="clear" w:color="000000" w:fill="FFFFFF"/>
            <w:vAlign w:val="bottom"/>
            <w:hideMark/>
          </w:tcPr>
          <w:p w14:paraId="3F2803AE"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DPD για ClO2-  (για φωτομετρική μέθοδο συμβατό με DR3900 και </w:t>
            </w:r>
            <w:proofErr w:type="spellStart"/>
            <w:r w:rsidRPr="00627EE7">
              <w:rPr>
                <w:rFonts w:ascii="Times New Roman" w:hAnsi="Times New Roman" w:cs="Times New Roman"/>
                <w:sz w:val="18"/>
                <w:szCs w:val="18"/>
                <w:lang w:val="el-GR" w:eastAsia="el-GR" w:bidi="he-IL"/>
              </w:rPr>
              <w:t>φορητο</w:t>
            </w:r>
            <w:proofErr w:type="spellEnd"/>
            <w:r w:rsidRPr="00627EE7">
              <w:rPr>
                <w:rFonts w:ascii="Times New Roman" w:hAnsi="Times New Roman" w:cs="Times New Roman"/>
                <w:sz w:val="18"/>
                <w:szCs w:val="18"/>
                <w:lang w:val="el-GR" w:eastAsia="el-GR" w:bidi="he-IL"/>
              </w:rPr>
              <w:t xml:space="preserve"> DR300)</w:t>
            </w:r>
          </w:p>
        </w:tc>
        <w:tc>
          <w:tcPr>
            <w:tcW w:w="819" w:type="pct"/>
            <w:tcBorders>
              <w:top w:val="nil"/>
              <w:left w:val="nil"/>
              <w:bottom w:val="single" w:sz="4" w:space="0" w:color="auto"/>
              <w:right w:val="single" w:sz="4" w:space="0" w:color="auto"/>
            </w:tcBorders>
            <w:shd w:val="clear" w:color="000000" w:fill="FFFFFF"/>
            <w:vAlign w:val="center"/>
            <w:hideMark/>
          </w:tcPr>
          <w:p w14:paraId="7D220B8A"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τεμ500/ΤΕΜ</w:t>
            </w:r>
          </w:p>
        </w:tc>
        <w:tc>
          <w:tcPr>
            <w:tcW w:w="332" w:type="pct"/>
            <w:tcBorders>
              <w:top w:val="nil"/>
              <w:left w:val="nil"/>
              <w:bottom w:val="single" w:sz="4" w:space="0" w:color="auto"/>
              <w:right w:val="single" w:sz="4" w:space="0" w:color="auto"/>
            </w:tcBorders>
            <w:shd w:val="clear" w:color="000000" w:fill="FFFFFF"/>
            <w:vAlign w:val="center"/>
            <w:hideMark/>
          </w:tcPr>
          <w:p w14:paraId="1E21AB77"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4</w:t>
            </w:r>
          </w:p>
        </w:tc>
        <w:tc>
          <w:tcPr>
            <w:tcW w:w="514" w:type="pct"/>
            <w:tcBorders>
              <w:top w:val="nil"/>
              <w:left w:val="nil"/>
              <w:bottom w:val="single" w:sz="4" w:space="0" w:color="auto"/>
              <w:right w:val="single" w:sz="4" w:space="0" w:color="auto"/>
            </w:tcBorders>
            <w:shd w:val="clear" w:color="000000" w:fill="FFFFFF"/>
            <w:vAlign w:val="bottom"/>
          </w:tcPr>
          <w:p w14:paraId="0CBBB14D" w14:textId="5BD21D98"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000000" w:fill="FFFFFF"/>
            <w:vAlign w:val="bottom"/>
          </w:tcPr>
          <w:p w14:paraId="178D8BE0" w14:textId="3A6F530E"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08BFECE9" w14:textId="77777777" w:rsidTr="00351884">
        <w:trPr>
          <w:trHeight w:val="552"/>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0D340418"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4</w:t>
            </w:r>
          </w:p>
        </w:tc>
        <w:tc>
          <w:tcPr>
            <w:tcW w:w="2213" w:type="pct"/>
            <w:tcBorders>
              <w:top w:val="nil"/>
              <w:left w:val="nil"/>
              <w:bottom w:val="single" w:sz="4" w:space="0" w:color="auto"/>
              <w:right w:val="single" w:sz="4" w:space="0" w:color="auto"/>
            </w:tcBorders>
            <w:shd w:val="clear" w:color="000000" w:fill="FFFFFF"/>
            <w:vAlign w:val="bottom"/>
            <w:hideMark/>
          </w:tcPr>
          <w:p w14:paraId="1F8DBBB3"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DPD για </w:t>
            </w:r>
            <w:proofErr w:type="spellStart"/>
            <w:r w:rsidRPr="00627EE7">
              <w:rPr>
                <w:rFonts w:ascii="Times New Roman" w:hAnsi="Times New Roman" w:cs="Times New Roman"/>
                <w:sz w:val="18"/>
                <w:szCs w:val="18"/>
                <w:lang w:val="el-GR" w:eastAsia="el-GR" w:bidi="he-IL"/>
              </w:rPr>
              <w:t>Cl</w:t>
            </w:r>
            <w:proofErr w:type="spellEnd"/>
            <w:r w:rsidRPr="00627EE7">
              <w:rPr>
                <w:rFonts w:ascii="Times New Roman" w:hAnsi="Times New Roman" w:cs="Times New Roman"/>
                <w:sz w:val="18"/>
                <w:szCs w:val="18"/>
                <w:lang w:val="el-GR" w:eastAsia="el-GR" w:bidi="he-IL"/>
              </w:rPr>
              <w:t xml:space="preserve">-    (για φωτομετρική μέθοδο συμβατό με DR3900 και </w:t>
            </w:r>
            <w:proofErr w:type="spellStart"/>
            <w:r w:rsidRPr="00627EE7">
              <w:rPr>
                <w:rFonts w:ascii="Times New Roman" w:hAnsi="Times New Roman" w:cs="Times New Roman"/>
                <w:sz w:val="18"/>
                <w:szCs w:val="18"/>
                <w:lang w:val="el-GR" w:eastAsia="el-GR" w:bidi="he-IL"/>
              </w:rPr>
              <w:t>φορητο</w:t>
            </w:r>
            <w:proofErr w:type="spellEnd"/>
            <w:r w:rsidRPr="00627EE7">
              <w:rPr>
                <w:rFonts w:ascii="Times New Roman" w:hAnsi="Times New Roman" w:cs="Times New Roman"/>
                <w:sz w:val="18"/>
                <w:szCs w:val="18"/>
                <w:lang w:val="el-GR" w:eastAsia="el-GR" w:bidi="he-IL"/>
              </w:rPr>
              <w:t xml:space="preserve"> DR300)</w:t>
            </w:r>
          </w:p>
        </w:tc>
        <w:tc>
          <w:tcPr>
            <w:tcW w:w="819" w:type="pct"/>
            <w:tcBorders>
              <w:top w:val="nil"/>
              <w:left w:val="nil"/>
              <w:bottom w:val="single" w:sz="4" w:space="0" w:color="auto"/>
              <w:right w:val="single" w:sz="4" w:space="0" w:color="auto"/>
            </w:tcBorders>
            <w:shd w:val="clear" w:color="000000" w:fill="FFFFFF"/>
            <w:vAlign w:val="center"/>
            <w:hideMark/>
          </w:tcPr>
          <w:p w14:paraId="1B669799"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τεμ500/ΤΕΜ</w:t>
            </w:r>
          </w:p>
        </w:tc>
        <w:tc>
          <w:tcPr>
            <w:tcW w:w="332" w:type="pct"/>
            <w:tcBorders>
              <w:top w:val="nil"/>
              <w:left w:val="nil"/>
              <w:bottom w:val="single" w:sz="4" w:space="0" w:color="auto"/>
              <w:right w:val="single" w:sz="4" w:space="0" w:color="auto"/>
            </w:tcBorders>
            <w:shd w:val="clear" w:color="000000" w:fill="FFFFFF"/>
            <w:noWrap/>
            <w:vAlign w:val="bottom"/>
            <w:hideMark/>
          </w:tcPr>
          <w:p w14:paraId="49D28CB1"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4</w:t>
            </w:r>
          </w:p>
        </w:tc>
        <w:tc>
          <w:tcPr>
            <w:tcW w:w="514" w:type="pct"/>
            <w:tcBorders>
              <w:top w:val="nil"/>
              <w:left w:val="nil"/>
              <w:bottom w:val="single" w:sz="4" w:space="0" w:color="auto"/>
              <w:right w:val="single" w:sz="4" w:space="0" w:color="auto"/>
            </w:tcBorders>
            <w:shd w:val="clear" w:color="000000" w:fill="FFFFFF"/>
            <w:vAlign w:val="bottom"/>
          </w:tcPr>
          <w:p w14:paraId="2D6C406A" w14:textId="1F3C259A"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000000" w:fill="FFFFFF"/>
            <w:vAlign w:val="bottom"/>
          </w:tcPr>
          <w:p w14:paraId="2CEFDB61" w14:textId="26C6446F"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5029995A"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45F063DC"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5</w:t>
            </w:r>
          </w:p>
        </w:tc>
        <w:tc>
          <w:tcPr>
            <w:tcW w:w="2213" w:type="pct"/>
            <w:tcBorders>
              <w:top w:val="nil"/>
              <w:left w:val="nil"/>
              <w:bottom w:val="single" w:sz="4" w:space="0" w:color="auto"/>
              <w:right w:val="single" w:sz="4" w:space="0" w:color="auto"/>
            </w:tcBorders>
            <w:shd w:val="clear" w:color="auto" w:fill="auto"/>
            <w:vAlign w:val="bottom"/>
            <w:hideMark/>
          </w:tcPr>
          <w:p w14:paraId="3233D81F"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CHROMOCULTC COLIFORM AGAR </w:t>
            </w:r>
          </w:p>
        </w:tc>
        <w:tc>
          <w:tcPr>
            <w:tcW w:w="819" w:type="pct"/>
            <w:tcBorders>
              <w:top w:val="nil"/>
              <w:left w:val="nil"/>
              <w:bottom w:val="single" w:sz="4" w:space="0" w:color="auto"/>
              <w:right w:val="single" w:sz="4" w:space="0" w:color="auto"/>
            </w:tcBorders>
            <w:shd w:val="clear" w:color="auto" w:fill="auto"/>
            <w:vAlign w:val="center"/>
            <w:hideMark/>
          </w:tcPr>
          <w:p w14:paraId="09F6F801"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500gr</w:t>
            </w:r>
          </w:p>
        </w:tc>
        <w:tc>
          <w:tcPr>
            <w:tcW w:w="332" w:type="pct"/>
            <w:tcBorders>
              <w:top w:val="nil"/>
              <w:left w:val="nil"/>
              <w:bottom w:val="single" w:sz="4" w:space="0" w:color="auto"/>
              <w:right w:val="single" w:sz="4" w:space="0" w:color="auto"/>
            </w:tcBorders>
            <w:shd w:val="clear" w:color="auto" w:fill="auto"/>
            <w:vAlign w:val="center"/>
            <w:hideMark/>
          </w:tcPr>
          <w:p w14:paraId="6294F090"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3</w:t>
            </w:r>
          </w:p>
        </w:tc>
        <w:tc>
          <w:tcPr>
            <w:tcW w:w="514" w:type="pct"/>
            <w:tcBorders>
              <w:top w:val="nil"/>
              <w:left w:val="nil"/>
              <w:bottom w:val="single" w:sz="4" w:space="0" w:color="auto"/>
              <w:right w:val="single" w:sz="4" w:space="0" w:color="auto"/>
            </w:tcBorders>
            <w:shd w:val="clear" w:color="auto" w:fill="auto"/>
            <w:vAlign w:val="bottom"/>
          </w:tcPr>
          <w:p w14:paraId="06DDB8FB" w14:textId="50330D44"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030E218C" w14:textId="617B3F2A"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2E2AE432"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66ECF2F4"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6</w:t>
            </w:r>
          </w:p>
        </w:tc>
        <w:tc>
          <w:tcPr>
            <w:tcW w:w="2213" w:type="pct"/>
            <w:tcBorders>
              <w:top w:val="nil"/>
              <w:left w:val="nil"/>
              <w:bottom w:val="single" w:sz="4" w:space="0" w:color="auto"/>
              <w:right w:val="single" w:sz="4" w:space="0" w:color="auto"/>
            </w:tcBorders>
            <w:shd w:val="clear" w:color="auto" w:fill="auto"/>
            <w:vAlign w:val="bottom"/>
            <w:hideMark/>
          </w:tcPr>
          <w:p w14:paraId="2B3162A5"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BiLe</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Aesculin</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Agar</w:t>
            </w:r>
            <w:proofErr w:type="spellEnd"/>
          </w:p>
        </w:tc>
        <w:tc>
          <w:tcPr>
            <w:tcW w:w="819" w:type="pct"/>
            <w:tcBorders>
              <w:top w:val="nil"/>
              <w:left w:val="nil"/>
              <w:bottom w:val="single" w:sz="4" w:space="0" w:color="auto"/>
              <w:right w:val="single" w:sz="4" w:space="0" w:color="auto"/>
            </w:tcBorders>
            <w:shd w:val="clear" w:color="auto" w:fill="auto"/>
            <w:vAlign w:val="center"/>
            <w:hideMark/>
          </w:tcPr>
          <w:p w14:paraId="20A20BEA"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500 </w:t>
            </w:r>
            <w:proofErr w:type="spellStart"/>
            <w:r w:rsidRPr="00627EE7">
              <w:rPr>
                <w:rFonts w:ascii="Times New Roman" w:hAnsi="Times New Roman" w:cs="Times New Roman"/>
                <w:sz w:val="18"/>
                <w:szCs w:val="18"/>
                <w:lang w:val="el-GR" w:eastAsia="el-GR" w:bidi="he-IL"/>
              </w:rPr>
              <w:t>gr</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03AFDDCA"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1</w:t>
            </w:r>
          </w:p>
        </w:tc>
        <w:tc>
          <w:tcPr>
            <w:tcW w:w="514" w:type="pct"/>
            <w:tcBorders>
              <w:top w:val="nil"/>
              <w:left w:val="nil"/>
              <w:bottom w:val="single" w:sz="4" w:space="0" w:color="auto"/>
              <w:right w:val="single" w:sz="4" w:space="0" w:color="auto"/>
            </w:tcBorders>
            <w:shd w:val="clear" w:color="auto" w:fill="auto"/>
            <w:vAlign w:val="bottom"/>
          </w:tcPr>
          <w:p w14:paraId="0CDC3054" w14:textId="3B81E7F6"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7636C4DA" w14:textId="5190CFD4"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29B14649"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3E811586"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7</w:t>
            </w:r>
          </w:p>
        </w:tc>
        <w:tc>
          <w:tcPr>
            <w:tcW w:w="2213" w:type="pct"/>
            <w:tcBorders>
              <w:top w:val="nil"/>
              <w:left w:val="nil"/>
              <w:bottom w:val="single" w:sz="4" w:space="0" w:color="auto"/>
              <w:right w:val="single" w:sz="4" w:space="0" w:color="auto"/>
            </w:tcBorders>
            <w:shd w:val="clear" w:color="auto" w:fill="auto"/>
            <w:vAlign w:val="bottom"/>
            <w:hideMark/>
          </w:tcPr>
          <w:p w14:paraId="79239AD4"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Slanezz</w:t>
            </w:r>
            <w:proofErr w:type="spellEnd"/>
            <w:r w:rsidRPr="00627EE7">
              <w:rPr>
                <w:rFonts w:ascii="Times New Roman" w:hAnsi="Times New Roman" w:cs="Times New Roman"/>
                <w:sz w:val="18"/>
                <w:szCs w:val="18"/>
                <w:lang w:val="el-GR" w:eastAsia="el-GR" w:bidi="he-IL"/>
              </w:rPr>
              <w:t xml:space="preserve"> &amp; </w:t>
            </w:r>
            <w:proofErr w:type="spellStart"/>
            <w:r w:rsidRPr="00627EE7">
              <w:rPr>
                <w:rFonts w:ascii="Times New Roman" w:hAnsi="Times New Roman" w:cs="Times New Roman"/>
                <w:sz w:val="18"/>
                <w:szCs w:val="18"/>
                <w:lang w:val="el-GR" w:eastAsia="el-GR" w:bidi="he-IL"/>
              </w:rPr>
              <w:t>Bartley</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Agar</w:t>
            </w:r>
            <w:proofErr w:type="spellEnd"/>
          </w:p>
        </w:tc>
        <w:tc>
          <w:tcPr>
            <w:tcW w:w="819" w:type="pct"/>
            <w:tcBorders>
              <w:top w:val="nil"/>
              <w:left w:val="nil"/>
              <w:bottom w:val="single" w:sz="4" w:space="0" w:color="auto"/>
              <w:right w:val="single" w:sz="4" w:space="0" w:color="auto"/>
            </w:tcBorders>
            <w:shd w:val="clear" w:color="auto" w:fill="auto"/>
            <w:vAlign w:val="center"/>
            <w:hideMark/>
          </w:tcPr>
          <w:p w14:paraId="65F7BF75"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500 </w:t>
            </w:r>
            <w:proofErr w:type="spellStart"/>
            <w:r w:rsidRPr="00627EE7">
              <w:rPr>
                <w:rFonts w:ascii="Times New Roman" w:hAnsi="Times New Roman" w:cs="Times New Roman"/>
                <w:sz w:val="18"/>
                <w:szCs w:val="18"/>
                <w:lang w:val="el-GR" w:eastAsia="el-GR" w:bidi="he-IL"/>
              </w:rPr>
              <w:t>gr</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6C78E2DD"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2</w:t>
            </w:r>
          </w:p>
        </w:tc>
        <w:tc>
          <w:tcPr>
            <w:tcW w:w="514" w:type="pct"/>
            <w:tcBorders>
              <w:top w:val="nil"/>
              <w:left w:val="nil"/>
              <w:bottom w:val="single" w:sz="4" w:space="0" w:color="auto"/>
              <w:right w:val="single" w:sz="4" w:space="0" w:color="auto"/>
            </w:tcBorders>
            <w:shd w:val="clear" w:color="auto" w:fill="auto"/>
            <w:vAlign w:val="bottom"/>
          </w:tcPr>
          <w:p w14:paraId="74A41FAF" w14:textId="533A0691"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57606FE3" w14:textId="01AC8A15"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201BD72B"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10E22ACD"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8</w:t>
            </w:r>
          </w:p>
        </w:tc>
        <w:tc>
          <w:tcPr>
            <w:tcW w:w="2213" w:type="pct"/>
            <w:tcBorders>
              <w:top w:val="nil"/>
              <w:left w:val="nil"/>
              <w:bottom w:val="single" w:sz="4" w:space="0" w:color="auto"/>
              <w:right w:val="single" w:sz="4" w:space="0" w:color="auto"/>
            </w:tcBorders>
            <w:shd w:val="clear" w:color="auto" w:fill="auto"/>
            <w:vAlign w:val="bottom"/>
            <w:hideMark/>
          </w:tcPr>
          <w:p w14:paraId="4F90AA80"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Bacteriological</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peptone</w:t>
            </w:r>
            <w:proofErr w:type="spellEnd"/>
          </w:p>
        </w:tc>
        <w:tc>
          <w:tcPr>
            <w:tcW w:w="819" w:type="pct"/>
            <w:tcBorders>
              <w:top w:val="nil"/>
              <w:left w:val="nil"/>
              <w:bottom w:val="single" w:sz="4" w:space="0" w:color="auto"/>
              <w:right w:val="single" w:sz="4" w:space="0" w:color="auto"/>
            </w:tcBorders>
            <w:shd w:val="clear" w:color="auto" w:fill="auto"/>
            <w:vAlign w:val="center"/>
            <w:hideMark/>
          </w:tcPr>
          <w:p w14:paraId="7BE9DAE5"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500 </w:t>
            </w:r>
            <w:proofErr w:type="spellStart"/>
            <w:r w:rsidRPr="00627EE7">
              <w:rPr>
                <w:rFonts w:ascii="Times New Roman" w:hAnsi="Times New Roman" w:cs="Times New Roman"/>
                <w:sz w:val="18"/>
                <w:szCs w:val="18"/>
                <w:lang w:val="el-GR" w:eastAsia="el-GR" w:bidi="he-IL"/>
              </w:rPr>
              <w:t>gr</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557F80B2"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1</w:t>
            </w:r>
          </w:p>
        </w:tc>
        <w:tc>
          <w:tcPr>
            <w:tcW w:w="514" w:type="pct"/>
            <w:tcBorders>
              <w:top w:val="nil"/>
              <w:left w:val="nil"/>
              <w:bottom w:val="single" w:sz="4" w:space="0" w:color="auto"/>
              <w:right w:val="single" w:sz="4" w:space="0" w:color="auto"/>
            </w:tcBorders>
            <w:shd w:val="clear" w:color="auto" w:fill="auto"/>
            <w:vAlign w:val="bottom"/>
          </w:tcPr>
          <w:p w14:paraId="17791019" w14:textId="44F80459"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1A6B43FC" w14:textId="741AD8B1"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55DD0DED"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671A3E12"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9</w:t>
            </w:r>
          </w:p>
        </w:tc>
        <w:tc>
          <w:tcPr>
            <w:tcW w:w="2213" w:type="pct"/>
            <w:tcBorders>
              <w:top w:val="nil"/>
              <w:left w:val="nil"/>
              <w:bottom w:val="single" w:sz="4" w:space="0" w:color="auto"/>
              <w:right w:val="single" w:sz="4" w:space="0" w:color="auto"/>
            </w:tcBorders>
            <w:shd w:val="clear" w:color="auto" w:fill="auto"/>
            <w:vAlign w:val="bottom"/>
            <w:hideMark/>
          </w:tcPr>
          <w:p w14:paraId="74CC343E"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Plate</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Count</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agar</w:t>
            </w:r>
            <w:proofErr w:type="spellEnd"/>
          </w:p>
        </w:tc>
        <w:tc>
          <w:tcPr>
            <w:tcW w:w="819" w:type="pct"/>
            <w:tcBorders>
              <w:top w:val="nil"/>
              <w:left w:val="nil"/>
              <w:bottom w:val="single" w:sz="4" w:space="0" w:color="auto"/>
              <w:right w:val="single" w:sz="4" w:space="0" w:color="auto"/>
            </w:tcBorders>
            <w:shd w:val="clear" w:color="auto" w:fill="auto"/>
            <w:vAlign w:val="center"/>
            <w:hideMark/>
          </w:tcPr>
          <w:p w14:paraId="58FD2A74"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500 </w:t>
            </w:r>
            <w:proofErr w:type="spellStart"/>
            <w:r w:rsidRPr="00627EE7">
              <w:rPr>
                <w:rFonts w:ascii="Times New Roman" w:hAnsi="Times New Roman" w:cs="Times New Roman"/>
                <w:sz w:val="18"/>
                <w:szCs w:val="18"/>
                <w:lang w:val="el-GR" w:eastAsia="el-GR" w:bidi="he-IL"/>
              </w:rPr>
              <w:t>gr</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03528EC5"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1</w:t>
            </w:r>
          </w:p>
        </w:tc>
        <w:tc>
          <w:tcPr>
            <w:tcW w:w="514" w:type="pct"/>
            <w:tcBorders>
              <w:top w:val="nil"/>
              <w:left w:val="nil"/>
              <w:bottom w:val="single" w:sz="4" w:space="0" w:color="auto"/>
              <w:right w:val="single" w:sz="4" w:space="0" w:color="auto"/>
            </w:tcBorders>
            <w:shd w:val="clear" w:color="auto" w:fill="auto"/>
            <w:vAlign w:val="bottom"/>
          </w:tcPr>
          <w:p w14:paraId="113BBAE4" w14:textId="1426C081"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3B7D6D76" w14:textId="79CBA285"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11D078A2"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1C6C1092"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10</w:t>
            </w:r>
          </w:p>
        </w:tc>
        <w:tc>
          <w:tcPr>
            <w:tcW w:w="2213" w:type="pct"/>
            <w:tcBorders>
              <w:top w:val="nil"/>
              <w:left w:val="nil"/>
              <w:bottom w:val="single" w:sz="4" w:space="0" w:color="auto"/>
              <w:right w:val="single" w:sz="4" w:space="0" w:color="auto"/>
            </w:tcBorders>
            <w:shd w:val="clear" w:color="auto" w:fill="auto"/>
            <w:vAlign w:val="center"/>
            <w:hideMark/>
          </w:tcPr>
          <w:p w14:paraId="78C471D9" w14:textId="77777777" w:rsidR="00363B75" w:rsidRPr="00627EE7" w:rsidRDefault="00363B75" w:rsidP="00F02F89">
            <w:pPr>
              <w:suppressAutoHyphens w:val="0"/>
              <w:spacing w:after="0"/>
              <w:jc w:val="left"/>
              <w:rPr>
                <w:rFonts w:ascii="Times New Roman" w:hAnsi="Times New Roman" w:cs="Times New Roman"/>
                <w:color w:val="000000"/>
                <w:sz w:val="18"/>
                <w:szCs w:val="18"/>
                <w:lang w:val="el-GR" w:eastAsia="el-GR" w:bidi="he-IL"/>
              </w:rPr>
            </w:pPr>
            <w:proofErr w:type="spellStart"/>
            <w:r w:rsidRPr="00627EE7">
              <w:rPr>
                <w:rFonts w:ascii="Times New Roman" w:hAnsi="Times New Roman" w:cs="Times New Roman"/>
                <w:color w:val="000000"/>
                <w:sz w:val="18"/>
                <w:szCs w:val="18"/>
                <w:lang w:val="el-GR" w:eastAsia="el-GR" w:bidi="he-IL"/>
              </w:rPr>
              <w:t>Perfrigens</w:t>
            </w:r>
            <w:proofErr w:type="spellEnd"/>
            <w:r w:rsidRPr="00627EE7">
              <w:rPr>
                <w:rFonts w:ascii="Times New Roman" w:hAnsi="Times New Roman" w:cs="Times New Roman"/>
                <w:color w:val="000000"/>
                <w:sz w:val="18"/>
                <w:szCs w:val="18"/>
                <w:lang w:val="el-GR" w:eastAsia="el-GR" w:bidi="he-IL"/>
              </w:rPr>
              <w:t xml:space="preserve"> </w:t>
            </w:r>
            <w:proofErr w:type="spellStart"/>
            <w:r w:rsidRPr="00627EE7">
              <w:rPr>
                <w:rFonts w:ascii="Times New Roman" w:hAnsi="Times New Roman" w:cs="Times New Roman"/>
                <w:color w:val="000000"/>
                <w:sz w:val="18"/>
                <w:szCs w:val="18"/>
                <w:lang w:val="el-GR" w:eastAsia="el-GR" w:bidi="he-IL"/>
              </w:rPr>
              <w:t>selective</w:t>
            </w:r>
            <w:proofErr w:type="spellEnd"/>
            <w:r w:rsidRPr="00627EE7">
              <w:rPr>
                <w:rFonts w:ascii="Times New Roman" w:hAnsi="Times New Roman" w:cs="Times New Roman"/>
                <w:color w:val="000000"/>
                <w:sz w:val="18"/>
                <w:szCs w:val="18"/>
                <w:lang w:val="el-GR" w:eastAsia="el-GR" w:bidi="he-IL"/>
              </w:rPr>
              <w:t xml:space="preserve"> </w:t>
            </w:r>
            <w:proofErr w:type="spellStart"/>
            <w:r w:rsidRPr="00627EE7">
              <w:rPr>
                <w:rFonts w:ascii="Times New Roman" w:hAnsi="Times New Roman" w:cs="Times New Roman"/>
                <w:color w:val="000000"/>
                <w:sz w:val="18"/>
                <w:szCs w:val="18"/>
                <w:lang w:val="el-GR" w:eastAsia="el-GR" w:bidi="he-IL"/>
              </w:rPr>
              <w:t>supplement</w:t>
            </w:r>
            <w:proofErr w:type="spellEnd"/>
          </w:p>
        </w:tc>
        <w:tc>
          <w:tcPr>
            <w:tcW w:w="819" w:type="pct"/>
            <w:tcBorders>
              <w:top w:val="nil"/>
              <w:left w:val="nil"/>
              <w:bottom w:val="single" w:sz="4" w:space="0" w:color="auto"/>
              <w:right w:val="single" w:sz="4" w:space="0" w:color="auto"/>
            </w:tcBorders>
            <w:shd w:val="clear" w:color="auto" w:fill="auto"/>
            <w:vAlign w:val="center"/>
            <w:hideMark/>
          </w:tcPr>
          <w:p w14:paraId="2350969B"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10/</w:t>
            </w:r>
            <w:proofErr w:type="spellStart"/>
            <w:r w:rsidRPr="00627EE7">
              <w:rPr>
                <w:rFonts w:ascii="Times New Roman" w:hAnsi="Times New Roman" w:cs="Times New Roman"/>
                <w:color w:val="000000"/>
                <w:sz w:val="18"/>
                <w:szCs w:val="18"/>
                <w:lang w:val="el-GR" w:eastAsia="el-GR" w:bidi="he-IL"/>
              </w:rPr>
              <w:t>συσκ</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65AE8D0D"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20</w:t>
            </w:r>
          </w:p>
        </w:tc>
        <w:tc>
          <w:tcPr>
            <w:tcW w:w="514" w:type="pct"/>
            <w:tcBorders>
              <w:top w:val="nil"/>
              <w:left w:val="nil"/>
              <w:bottom w:val="single" w:sz="4" w:space="0" w:color="auto"/>
              <w:right w:val="single" w:sz="4" w:space="0" w:color="auto"/>
            </w:tcBorders>
            <w:shd w:val="clear" w:color="auto" w:fill="auto"/>
            <w:vAlign w:val="bottom"/>
          </w:tcPr>
          <w:p w14:paraId="74661645" w14:textId="671EEBFF"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0B713A26" w14:textId="2DB3D5D4"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0639C0D3"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05B09481"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11</w:t>
            </w:r>
          </w:p>
        </w:tc>
        <w:tc>
          <w:tcPr>
            <w:tcW w:w="2213" w:type="pct"/>
            <w:tcBorders>
              <w:top w:val="nil"/>
              <w:left w:val="nil"/>
              <w:bottom w:val="single" w:sz="4" w:space="0" w:color="auto"/>
              <w:right w:val="single" w:sz="4" w:space="0" w:color="auto"/>
            </w:tcBorders>
            <w:shd w:val="clear" w:color="auto" w:fill="auto"/>
            <w:vAlign w:val="center"/>
            <w:hideMark/>
          </w:tcPr>
          <w:p w14:paraId="623DCE6F" w14:textId="77777777" w:rsidR="00363B75" w:rsidRPr="00627EE7" w:rsidRDefault="00363B75" w:rsidP="00F02F89">
            <w:pPr>
              <w:suppressAutoHyphens w:val="0"/>
              <w:spacing w:after="0"/>
              <w:jc w:val="left"/>
              <w:rPr>
                <w:rFonts w:ascii="Times New Roman" w:hAnsi="Times New Roman" w:cs="Times New Roman"/>
                <w:color w:val="000000"/>
                <w:sz w:val="18"/>
                <w:szCs w:val="18"/>
                <w:lang w:val="en-US" w:eastAsia="el-GR" w:bidi="he-IL"/>
              </w:rPr>
            </w:pPr>
            <w:r w:rsidRPr="00627EE7">
              <w:rPr>
                <w:rFonts w:ascii="Times New Roman" w:hAnsi="Times New Roman" w:cs="Times New Roman"/>
                <w:color w:val="000000"/>
                <w:sz w:val="18"/>
                <w:szCs w:val="18"/>
                <w:lang w:val="en-US" w:eastAsia="el-GR" w:bidi="he-IL"/>
              </w:rPr>
              <w:t xml:space="preserve">Perfringens agar </w:t>
            </w:r>
            <w:proofErr w:type="gramStart"/>
            <w:r w:rsidRPr="00627EE7">
              <w:rPr>
                <w:rFonts w:ascii="Times New Roman" w:hAnsi="Times New Roman" w:cs="Times New Roman"/>
                <w:color w:val="000000"/>
                <w:sz w:val="18"/>
                <w:szCs w:val="18"/>
                <w:lang w:val="en-US" w:eastAsia="el-GR" w:bidi="he-IL"/>
              </w:rPr>
              <w:t>base(</w:t>
            </w:r>
            <w:proofErr w:type="gramEnd"/>
            <w:r w:rsidRPr="00627EE7">
              <w:rPr>
                <w:rFonts w:ascii="Times New Roman" w:hAnsi="Times New Roman" w:cs="Times New Roman"/>
                <w:color w:val="000000"/>
                <w:sz w:val="18"/>
                <w:szCs w:val="18"/>
                <w:lang w:val="en-US" w:eastAsia="el-GR" w:bidi="he-IL"/>
              </w:rPr>
              <w:t>TSC&amp;SFP)</w:t>
            </w:r>
          </w:p>
        </w:tc>
        <w:tc>
          <w:tcPr>
            <w:tcW w:w="819" w:type="pct"/>
            <w:tcBorders>
              <w:top w:val="nil"/>
              <w:left w:val="nil"/>
              <w:bottom w:val="single" w:sz="4" w:space="0" w:color="auto"/>
              <w:right w:val="single" w:sz="4" w:space="0" w:color="auto"/>
            </w:tcBorders>
            <w:shd w:val="clear" w:color="auto" w:fill="auto"/>
            <w:vAlign w:val="center"/>
            <w:hideMark/>
          </w:tcPr>
          <w:p w14:paraId="782573A7"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500gr</w:t>
            </w:r>
          </w:p>
        </w:tc>
        <w:tc>
          <w:tcPr>
            <w:tcW w:w="332" w:type="pct"/>
            <w:tcBorders>
              <w:top w:val="nil"/>
              <w:left w:val="nil"/>
              <w:bottom w:val="single" w:sz="4" w:space="0" w:color="auto"/>
              <w:right w:val="single" w:sz="4" w:space="0" w:color="auto"/>
            </w:tcBorders>
            <w:shd w:val="clear" w:color="auto" w:fill="auto"/>
            <w:vAlign w:val="center"/>
            <w:hideMark/>
          </w:tcPr>
          <w:p w14:paraId="4FD2CD1F"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1</w:t>
            </w:r>
          </w:p>
        </w:tc>
        <w:tc>
          <w:tcPr>
            <w:tcW w:w="514" w:type="pct"/>
            <w:tcBorders>
              <w:top w:val="nil"/>
              <w:left w:val="nil"/>
              <w:bottom w:val="single" w:sz="4" w:space="0" w:color="auto"/>
              <w:right w:val="single" w:sz="4" w:space="0" w:color="auto"/>
            </w:tcBorders>
            <w:shd w:val="clear" w:color="auto" w:fill="auto"/>
            <w:vAlign w:val="bottom"/>
          </w:tcPr>
          <w:p w14:paraId="6513F70D" w14:textId="349181CC"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49F990ED" w14:textId="28508881"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7B679215"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70A70144"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12</w:t>
            </w:r>
          </w:p>
        </w:tc>
        <w:tc>
          <w:tcPr>
            <w:tcW w:w="2213" w:type="pct"/>
            <w:tcBorders>
              <w:top w:val="nil"/>
              <w:left w:val="nil"/>
              <w:bottom w:val="single" w:sz="4" w:space="0" w:color="auto"/>
              <w:right w:val="single" w:sz="4" w:space="0" w:color="auto"/>
            </w:tcBorders>
            <w:shd w:val="clear" w:color="auto" w:fill="auto"/>
            <w:vAlign w:val="center"/>
            <w:hideMark/>
          </w:tcPr>
          <w:p w14:paraId="51E88AC2" w14:textId="77777777" w:rsidR="00363B75" w:rsidRPr="00627EE7" w:rsidRDefault="00363B75" w:rsidP="00F02F89">
            <w:pPr>
              <w:suppressAutoHyphens w:val="0"/>
              <w:spacing w:after="0"/>
              <w:jc w:val="left"/>
              <w:rPr>
                <w:rFonts w:ascii="Times New Roman" w:hAnsi="Times New Roman" w:cs="Times New Roman"/>
                <w:color w:val="000000"/>
                <w:sz w:val="18"/>
                <w:szCs w:val="18"/>
                <w:lang w:val="el-GR" w:eastAsia="el-GR" w:bidi="he-IL"/>
              </w:rPr>
            </w:pPr>
            <w:proofErr w:type="spellStart"/>
            <w:r w:rsidRPr="00627EE7">
              <w:rPr>
                <w:rFonts w:ascii="Times New Roman" w:hAnsi="Times New Roman" w:cs="Times New Roman"/>
                <w:color w:val="000000"/>
                <w:sz w:val="18"/>
                <w:szCs w:val="18"/>
                <w:lang w:val="el-GR" w:eastAsia="el-GR" w:bidi="he-IL"/>
              </w:rPr>
              <w:t>Αντιδραστηριο</w:t>
            </w:r>
            <w:proofErr w:type="spellEnd"/>
            <w:r w:rsidRPr="00627EE7">
              <w:rPr>
                <w:rFonts w:ascii="Times New Roman" w:hAnsi="Times New Roman" w:cs="Times New Roman"/>
                <w:color w:val="000000"/>
                <w:sz w:val="18"/>
                <w:szCs w:val="18"/>
                <w:lang w:val="el-GR" w:eastAsia="el-GR" w:bidi="he-IL"/>
              </w:rPr>
              <w:t xml:space="preserve"> </w:t>
            </w:r>
            <w:proofErr w:type="spellStart"/>
            <w:r w:rsidRPr="00627EE7">
              <w:rPr>
                <w:rFonts w:ascii="Times New Roman" w:hAnsi="Times New Roman" w:cs="Times New Roman"/>
                <w:color w:val="000000"/>
                <w:sz w:val="18"/>
                <w:szCs w:val="18"/>
                <w:lang w:val="el-GR" w:eastAsia="el-GR" w:bidi="he-IL"/>
              </w:rPr>
              <w:t>οξινης</w:t>
            </w:r>
            <w:proofErr w:type="spellEnd"/>
            <w:r w:rsidRPr="00627EE7">
              <w:rPr>
                <w:rFonts w:ascii="Times New Roman" w:hAnsi="Times New Roman" w:cs="Times New Roman"/>
                <w:color w:val="000000"/>
                <w:sz w:val="18"/>
                <w:szCs w:val="18"/>
                <w:lang w:val="el-GR" w:eastAsia="el-GR" w:bidi="he-IL"/>
              </w:rPr>
              <w:t xml:space="preserve"> </w:t>
            </w:r>
            <w:proofErr w:type="spellStart"/>
            <w:r w:rsidRPr="00627EE7">
              <w:rPr>
                <w:rFonts w:ascii="Times New Roman" w:hAnsi="Times New Roman" w:cs="Times New Roman"/>
                <w:color w:val="000000"/>
                <w:sz w:val="18"/>
                <w:szCs w:val="18"/>
                <w:lang w:val="el-GR" w:eastAsia="el-GR" w:bidi="he-IL"/>
              </w:rPr>
              <w:t>φωσφατασης</w:t>
            </w:r>
            <w:proofErr w:type="spellEnd"/>
          </w:p>
        </w:tc>
        <w:tc>
          <w:tcPr>
            <w:tcW w:w="819" w:type="pct"/>
            <w:tcBorders>
              <w:top w:val="nil"/>
              <w:left w:val="nil"/>
              <w:bottom w:val="single" w:sz="4" w:space="0" w:color="auto"/>
              <w:right w:val="single" w:sz="4" w:space="0" w:color="auto"/>
            </w:tcBorders>
            <w:shd w:val="clear" w:color="auto" w:fill="auto"/>
            <w:vAlign w:val="center"/>
            <w:hideMark/>
          </w:tcPr>
          <w:p w14:paraId="61201475"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100gr</w:t>
            </w:r>
          </w:p>
        </w:tc>
        <w:tc>
          <w:tcPr>
            <w:tcW w:w="332" w:type="pct"/>
            <w:tcBorders>
              <w:top w:val="nil"/>
              <w:left w:val="nil"/>
              <w:bottom w:val="single" w:sz="4" w:space="0" w:color="auto"/>
              <w:right w:val="single" w:sz="4" w:space="0" w:color="auto"/>
            </w:tcBorders>
            <w:shd w:val="clear" w:color="auto" w:fill="auto"/>
            <w:vAlign w:val="center"/>
            <w:hideMark/>
          </w:tcPr>
          <w:p w14:paraId="26BDC07F"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5</w:t>
            </w:r>
          </w:p>
        </w:tc>
        <w:tc>
          <w:tcPr>
            <w:tcW w:w="514" w:type="pct"/>
            <w:tcBorders>
              <w:top w:val="nil"/>
              <w:left w:val="nil"/>
              <w:bottom w:val="single" w:sz="4" w:space="0" w:color="auto"/>
              <w:right w:val="single" w:sz="4" w:space="0" w:color="auto"/>
            </w:tcBorders>
            <w:shd w:val="clear" w:color="auto" w:fill="auto"/>
            <w:vAlign w:val="bottom"/>
          </w:tcPr>
          <w:p w14:paraId="588E8281" w14:textId="5DF55CB5"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6E317BCE" w14:textId="4D2D4D25"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260D6723"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4F5C2065"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13</w:t>
            </w:r>
          </w:p>
        </w:tc>
        <w:tc>
          <w:tcPr>
            <w:tcW w:w="2213" w:type="pct"/>
            <w:tcBorders>
              <w:top w:val="nil"/>
              <w:left w:val="nil"/>
              <w:bottom w:val="single" w:sz="4" w:space="0" w:color="auto"/>
              <w:right w:val="single" w:sz="4" w:space="0" w:color="auto"/>
            </w:tcBorders>
            <w:shd w:val="clear" w:color="000000" w:fill="FFFFFF"/>
            <w:vAlign w:val="bottom"/>
            <w:hideMark/>
          </w:tcPr>
          <w:p w14:paraId="1C53AAC5"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Βιολογικούς δείκτες υγρής αποστείρωσης</w:t>
            </w:r>
          </w:p>
        </w:tc>
        <w:tc>
          <w:tcPr>
            <w:tcW w:w="819" w:type="pct"/>
            <w:tcBorders>
              <w:top w:val="nil"/>
              <w:left w:val="nil"/>
              <w:bottom w:val="single" w:sz="4" w:space="0" w:color="auto"/>
              <w:right w:val="single" w:sz="4" w:space="0" w:color="auto"/>
            </w:tcBorders>
            <w:shd w:val="clear" w:color="auto" w:fill="auto"/>
            <w:vAlign w:val="center"/>
            <w:hideMark/>
          </w:tcPr>
          <w:p w14:paraId="50CB0681"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100 </w:t>
            </w:r>
            <w:proofErr w:type="spellStart"/>
            <w:r w:rsidRPr="00627EE7">
              <w:rPr>
                <w:rFonts w:ascii="Times New Roman" w:hAnsi="Times New Roman" w:cs="Times New Roman"/>
                <w:sz w:val="18"/>
                <w:szCs w:val="18"/>
                <w:lang w:val="el-GR" w:eastAsia="el-GR" w:bidi="he-IL"/>
              </w:rPr>
              <w:t>tests</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17C572E2"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1</w:t>
            </w:r>
          </w:p>
        </w:tc>
        <w:tc>
          <w:tcPr>
            <w:tcW w:w="514" w:type="pct"/>
            <w:tcBorders>
              <w:top w:val="nil"/>
              <w:left w:val="nil"/>
              <w:bottom w:val="single" w:sz="4" w:space="0" w:color="auto"/>
              <w:right w:val="single" w:sz="4" w:space="0" w:color="auto"/>
            </w:tcBorders>
            <w:shd w:val="clear" w:color="auto" w:fill="auto"/>
            <w:vAlign w:val="bottom"/>
          </w:tcPr>
          <w:p w14:paraId="0CD510C9" w14:textId="76080BB3"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64F1A9D6" w14:textId="28F2648C"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0B15C539"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6B3A6EDF"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14</w:t>
            </w:r>
          </w:p>
        </w:tc>
        <w:tc>
          <w:tcPr>
            <w:tcW w:w="2213" w:type="pct"/>
            <w:tcBorders>
              <w:top w:val="nil"/>
              <w:left w:val="nil"/>
              <w:bottom w:val="single" w:sz="4" w:space="0" w:color="auto"/>
              <w:right w:val="single" w:sz="4" w:space="0" w:color="auto"/>
            </w:tcBorders>
            <w:shd w:val="clear" w:color="auto" w:fill="auto"/>
            <w:vAlign w:val="bottom"/>
            <w:hideMark/>
          </w:tcPr>
          <w:p w14:paraId="3BBC53F4"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Βιολογικούς δείκτες ξηρής αποστείρωσης</w:t>
            </w:r>
          </w:p>
        </w:tc>
        <w:tc>
          <w:tcPr>
            <w:tcW w:w="819" w:type="pct"/>
            <w:tcBorders>
              <w:top w:val="nil"/>
              <w:left w:val="nil"/>
              <w:bottom w:val="single" w:sz="4" w:space="0" w:color="auto"/>
              <w:right w:val="single" w:sz="4" w:space="0" w:color="auto"/>
            </w:tcBorders>
            <w:shd w:val="clear" w:color="auto" w:fill="auto"/>
            <w:vAlign w:val="center"/>
            <w:hideMark/>
          </w:tcPr>
          <w:p w14:paraId="42ED83B1"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100 </w:t>
            </w:r>
            <w:proofErr w:type="spellStart"/>
            <w:r w:rsidRPr="00627EE7">
              <w:rPr>
                <w:rFonts w:ascii="Times New Roman" w:hAnsi="Times New Roman" w:cs="Times New Roman"/>
                <w:sz w:val="18"/>
                <w:szCs w:val="18"/>
                <w:lang w:val="el-GR" w:eastAsia="el-GR" w:bidi="he-IL"/>
              </w:rPr>
              <w:t>tests</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2CE20527" w14:textId="77777777" w:rsidR="00363B75" w:rsidRPr="00627EE7" w:rsidRDefault="00363B75" w:rsidP="00F02F89">
            <w:pPr>
              <w:suppressAutoHyphens w:val="0"/>
              <w:spacing w:after="0"/>
              <w:jc w:val="center"/>
              <w:rPr>
                <w:rFonts w:ascii="Times New Roman" w:hAnsi="Times New Roman" w:cs="Times New Roman"/>
                <w:color w:val="000000"/>
                <w:sz w:val="18"/>
                <w:szCs w:val="18"/>
                <w:lang w:val="el-GR" w:eastAsia="el-GR" w:bidi="he-IL"/>
              </w:rPr>
            </w:pPr>
            <w:r w:rsidRPr="00627EE7">
              <w:rPr>
                <w:rFonts w:ascii="Times New Roman" w:hAnsi="Times New Roman" w:cs="Times New Roman"/>
                <w:color w:val="000000"/>
                <w:sz w:val="18"/>
                <w:szCs w:val="18"/>
                <w:lang w:val="el-GR" w:eastAsia="el-GR" w:bidi="he-IL"/>
              </w:rPr>
              <w:t>1</w:t>
            </w:r>
          </w:p>
        </w:tc>
        <w:tc>
          <w:tcPr>
            <w:tcW w:w="514" w:type="pct"/>
            <w:tcBorders>
              <w:top w:val="nil"/>
              <w:left w:val="nil"/>
              <w:bottom w:val="single" w:sz="4" w:space="0" w:color="auto"/>
              <w:right w:val="single" w:sz="4" w:space="0" w:color="auto"/>
            </w:tcBorders>
            <w:shd w:val="clear" w:color="auto" w:fill="auto"/>
            <w:vAlign w:val="bottom"/>
          </w:tcPr>
          <w:p w14:paraId="75EC7990" w14:textId="306394CE"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0C0085B2" w14:textId="2DB5BEC0"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5ED0987E" w14:textId="77777777" w:rsidTr="00351884">
        <w:trPr>
          <w:trHeight w:val="552"/>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5D3BE117"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15</w:t>
            </w:r>
          </w:p>
        </w:tc>
        <w:tc>
          <w:tcPr>
            <w:tcW w:w="2213" w:type="pct"/>
            <w:tcBorders>
              <w:top w:val="nil"/>
              <w:left w:val="nil"/>
              <w:bottom w:val="single" w:sz="4" w:space="0" w:color="auto"/>
              <w:right w:val="single" w:sz="4" w:space="0" w:color="auto"/>
            </w:tcBorders>
            <w:shd w:val="clear" w:color="auto" w:fill="auto"/>
            <w:vAlign w:val="center"/>
            <w:hideMark/>
          </w:tcPr>
          <w:p w14:paraId="5D3710D6"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Δεικτες</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επιβεβαιωσης</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αναεροβιων</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συνθηκων</w:t>
            </w:r>
            <w:proofErr w:type="spellEnd"/>
            <w:r w:rsidRPr="00627EE7">
              <w:rPr>
                <w:rFonts w:ascii="Times New Roman" w:hAnsi="Times New Roman" w:cs="Times New Roman"/>
                <w:sz w:val="18"/>
                <w:szCs w:val="18"/>
                <w:lang w:val="el-GR" w:eastAsia="el-GR" w:bidi="he-IL"/>
              </w:rPr>
              <w:t>(</w:t>
            </w:r>
            <w:proofErr w:type="spellStart"/>
            <w:r w:rsidRPr="00627EE7">
              <w:rPr>
                <w:rFonts w:ascii="Times New Roman" w:hAnsi="Times New Roman" w:cs="Times New Roman"/>
                <w:sz w:val="18"/>
                <w:szCs w:val="18"/>
                <w:lang w:val="el-GR" w:eastAsia="el-GR" w:bidi="he-IL"/>
              </w:rPr>
              <w:t>anaerobic</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indicator</w:t>
            </w:r>
            <w:proofErr w:type="spellEnd"/>
            <w:r w:rsidRPr="00627EE7">
              <w:rPr>
                <w:rFonts w:ascii="Times New Roman" w:hAnsi="Times New Roman" w:cs="Times New Roman"/>
                <w:sz w:val="18"/>
                <w:szCs w:val="18"/>
                <w:lang w:val="el-GR" w:eastAsia="el-GR" w:bidi="he-IL"/>
              </w:rPr>
              <w:t>)</w:t>
            </w:r>
          </w:p>
        </w:tc>
        <w:tc>
          <w:tcPr>
            <w:tcW w:w="819" w:type="pct"/>
            <w:tcBorders>
              <w:top w:val="nil"/>
              <w:left w:val="nil"/>
              <w:bottom w:val="single" w:sz="4" w:space="0" w:color="auto"/>
              <w:right w:val="single" w:sz="4" w:space="0" w:color="auto"/>
            </w:tcBorders>
            <w:shd w:val="clear" w:color="auto" w:fill="auto"/>
            <w:vAlign w:val="center"/>
            <w:hideMark/>
          </w:tcPr>
          <w:p w14:paraId="248DC7A6"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100/</w:t>
            </w:r>
            <w:proofErr w:type="spellStart"/>
            <w:r w:rsidRPr="00627EE7">
              <w:rPr>
                <w:rFonts w:ascii="Times New Roman" w:hAnsi="Times New Roman" w:cs="Times New Roman"/>
                <w:sz w:val="18"/>
                <w:szCs w:val="18"/>
                <w:lang w:val="el-GR" w:eastAsia="el-GR" w:bidi="he-IL"/>
              </w:rPr>
              <w:t>συσκ</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6E30DFFA"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2</w:t>
            </w:r>
          </w:p>
        </w:tc>
        <w:tc>
          <w:tcPr>
            <w:tcW w:w="514" w:type="pct"/>
            <w:tcBorders>
              <w:top w:val="nil"/>
              <w:left w:val="nil"/>
              <w:bottom w:val="single" w:sz="4" w:space="0" w:color="auto"/>
              <w:right w:val="single" w:sz="4" w:space="0" w:color="auto"/>
            </w:tcBorders>
            <w:shd w:val="clear" w:color="auto" w:fill="auto"/>
            <w:vAlign w:val="bottom"/>
          </w:tcPr>
          <w:p w14:paraId="640D6E42" w14:textId="665E63EC"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724BBE4E" w14:textId="7750807E"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4AFF5EDF" w14:textId="77777777" w:rsidTr="00351884">
        <w:trPr>
          <w:trHeight w:val="552"/>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0376F1D1"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16</w:t>
            </w:r>
          </w:p>
        </w:tc>
        <w:tc>
          <w:tcPr>
            <w:tcW w:w="2213" w:type="pct"/>
            <w:tcBorders>
              <w:top w:val="nil"/>
              <w:left w:val="nil"/>
              <w:bottom w:val="single" w:sz="4" w:space="0" w:color="auto"/>
              <w:right w:val="single" w:sz="4" w:space="0" w:color="auto"/>
            </w:tcBorders>
            <w:shd w:val="clear" w:color="auto" w:fill="auto"/>
            <w:vAlign w:val="bottom"/>
            <w:hideMark/>
          </w:tcPr>
          <w:p w14:paraId="0527A2D1"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Πρότυπο στέλεχος </w:t>
            </w:r>
            <w:proofErr w:type="spellStart"/>
            <w:r w:rsidRPr="00627EE7">
              <w:rPr>
                <w:rFonts w:ascii="Times New Roman" w:hAnsi="Times New Roman" w:cs="Times New Roman"/>
                <w:sz w:val="18"/>
                <w:szCs w:val="18"/>
                <w:lang w:val="el-GR" w:eastAsia="el-GR" w:bidi="he-IL"/>
              </w:rPr>
              <w:t>E.Coli</w:t>
            </w:r>
            <w:proofErr w:type="spellEnd"/>
            <w:r w:rsidRPr="00627EE7">
              <w:rPr>
                <w:rFonts w:ascii="Times New Roman" w:hAnsi="Times New Roman" w:cs="Times New Roman"/>
                <w:sz w:val="18"/>
                <w:szCs w:val="18"/>
                <w:lang w:val="el-GR" w:eastAsia="el-GR" w:bidi="he-IL"/>
              </w:rPr>
              <w:t xml:space="preserve"> σε μορφή </w:t>
            </w:r>
            <w:proofErr w:type="spellStart"/>
            <w:r w:rsidRPr="00627EE7">
              <w:rPr>
                <w:rFonts w:ascii="Times New Roman" w:hAnsi="Times New Roman" w:cs="Times New Roman"/>
                <w:sz w:val="18"/>
                <w:szCs w:val="18"/>
                <w:lang w:val="el-GR" w:eastAsia="el-GR" w:bidi="he-IL"/>
              </w:rPr>
              <w:t>lenticule</w:t>
            </w:r>
            <w:proofErr w:type="spellEnd"/>
            <w:r w:rsidRPr="00627EE7">
              <w:rPr>
                <w:rFonts w:ascii="Times New Roman" w:hAnsi="Times New Roman" w:cs="Times New Roman"/>
                <w:sz w:val="18"/>
                <w:szCs w:val="18"/>
                <w:lang w:val="el-GR" w:eastAsia="el-GR" w:bidi="he-IL"/>
              </w:rPr>
              <w:t> </w:t>
            </w:r>
            <w:proofErr w:type="spellStart"/>
            <w:r w:rsidRPr="00627EE7">
              <w:rPr>
                <w:rFonts w:ascii="Times New Roman" w:hAnsi="Times New Roman" w:cs="Times New Roman"/>
                <w:sz w:val="18"/>
                <w:szCs w:val="18"/>
                <w:lang w:val="el-GR" w:eastAsia="el-GR" w:bidi="he-IL"/>
              </w:rPr>
              <w:t>discs,περίπου</w:t>
            </w:r>
            <w:proofErr w:type="spellEnd"/>
            <w:r w:rsidRPr="00627EE7">
              <w:rPr>
                <w:rFonts w:ascii="Times New Roman" w:hAnsi="Times New Roman" w:cs="Times New Roman"/>
                <w:sz w:val="18"/>
                <w:szCs w:val="18"/>
                <w:lang w:val="el-GR" w:eastAsia="el-GR" w:bidi="he-IL"/>
              </w:rPr>
              <w:t> 51-80 CFU/</w:t>
            </w:r>
            <w:proofErr w:type="spellStart"/>
            <w:r w:rsidRPr="00627EE7">
              <w:rPr>
                <w:rFonts w:ascii="Times New Roman" w:hAnsi="Times New Roman" w:cs="Times New Roman"/>
                <w:sz w:val="18"/>
                <w:szCs w:val="18"/>
                <w:lang w:val="el-GR" w:eastAsia="el-GR" w:bidi="he-IL"/>
              </w:rPr>
              <w:t>disc</w:t>
            </w:r>
            <w:proofErr w:type="spellEnd"/>
          </w:p>
        </w:tc>
        <w:tc>
          <w:tcPr>
            <w:tcW w:w="819" w:type="pct"/>
            <w:tcBorders>
              <w:top w:val="nil"/>
              <w:left w:val="nil"/>
              <w:bottom w:val="single" w:sz="4" w:space="0" w:color="auto"/>
              <w:right w:val="single" w:sz="4" w:space="0" w:color="auto"/>
            </w:tcBorders>
            <w:shd w:val="clear" w:color="auto" w:fill="auto"/>
            <w:vAlign w:val="center"/>
            <w:hideMark/>
          </w:tcPr>
          <w:p w14:paraId="5C9DCEC4"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10/</w:t>
            </w:r>
            <w:proofErr w:type="spellStart"/>
            <w:r w:rsidRPr="00627EE7">
              <w:rPr>
                <w:rFonts w:ascii="Times New Roman" w:hAnsi="Times New Roman" w:cs="Times New Roman"/>
                <w:sz w:val="18"/>
                <w:szCs w:val="18"/>
                <w:lang w:val="el-GR" w:eastAsia="el-GR" w:bidi="he-IL"/>
              </w:rPr>
              <w:t>συσκ</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2D1220CD"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5</w:t>
            </w:r>
          </w:p>
        </w:tc>
        <w:tc>
          <w:tcPr>
            <w:tcW w:w="514" w:type="pct"/>
            <w:tcBorders>
              <w:top w:val="nil"/>
              <w:left w:val="nil"/>
              <w:bottom w:val="single" w:sz="4" w:space="0" w:color="auto"/>
              <w:right w:val="single" w:sz="4" w:space="0" w:color="auto"/>
            </w:tcBorders>
            <w:shd w:val="clear" w:color="auto" w:fill="auto"/>
            <w:vAlign w:val="bottom"/>
          </w:tcPr>
          <w:p w14:paraId="2B812C05" w14:textId="12F4AD32"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1582839A" w14:textId="4E2C4234"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13644DCF" w14:textId="77777777" w:rsidTr="00351884">
        <w:trPr>
          <w:trHeight w:val="552"/>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41E76621"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17</w:t>
            </w:r>
          </w:p>
        </w:tc>
        <w:tc>
          <w:tcPr>
            <w:tcW w:w="2213" w:type="pct"/>
            <w:tcBorders>
              <w:top w:val="nil"/>
              <w:left w:val="nil"/>
              <w:bottom w:val="single" w:sz="4" w:space="0" w:color="auto"/>
              <w:right w:val="single" w:sz="4" w:space="0" w:color="auto"/>
            </w:tcBorders>
            <w:shd w:val="clear" w:color="auto" w:fill="auto"/>
            <w:vAlign w:val="bottom"/>
            <w:hideMark/>
          </w:tcPr>
          <w:p w14:paraId="6545E703"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 Πρότυπο στέλεχος </w:t>
            </w:r>
            <w:proofErr w:type="spellStart"/>
            <w:r w:rsidRPr="00627EE7">
              <w:rPr>
                <w:rFonts w:ascii="Times New Roman" w:hAnsi="Times New Roman" w:cs="Times New Roman"/>
                <w:sz w:val="18"/>
                <w:szCs w:val="18"/>
                <w:lang w:val="el-GR" w:eastAsia="el-GR" w:bidi="he-IL"/>
              </w:rPr>
              <w:t>Enterococci</w:t>
            </w:r>
            <w:proofErr w:type="spellEnd"/>
            <w:r w:rsidRPr="00627EE7">
              <w:rPr>
                <w:rFonts w:ascii="Times New Roman" w:hAnsi="Times New Roman" w:cs="Times New Roman"/>
                <w:sz w:val="18"/>
                <w:szCs w:val="18"/>
                <w:lang w:val="el-GR" w:eastAsia="el-GR" w:bidi="he-IL"/>
              </w:rPr>
              <w:t xml:space="preserve"> σε μορφή </w:t>
            </w:r>
            <w:proofErr w:type="spellStart"/>
            <w:r w:rsidRPr="00627EE7">
              <w:rPr>
                <w:rFonts w:ascii="Times New Roman" w:hAnsi="Times New Roman" w:cs="Times New Roman"/>
                <w:sz w:val="18"/>
                <w:szCs w:val="18"/>
                <w:lang w:val="el-GR" w:eastAsia="el-GR" w:bidi="he-IL"/>
              </w:rPr>
              <w:t>lenticule</w:t>
            </w:r>
            <w:proofErr w:type="spellEnd"/>
            <w:r w:rsidRPr="00627EE7">
              <w:rPr>
                <w:rFonts w:ascii="Times New Roman" w:hAnsi="Times New Roman" w:cs="Times New Roman"/>
                <w:sz w:val="18"/>
                <w:szCs w:val="18"/>
                <w:lang w:val="el-GR" w:eastAsia="el-GR" w:bidi="he-IL"/>
              </w:rPr>
              <w:t> </w:t>
            </w:r>
            <w:proofErr w:type="spellStart"/>
            <w:r w:rsidRPr="00627EE7">
              <w:rPr>
                <w:rFonts w:ascii="Times New Roman" w:hAnsi="Times New Roman" w:cs="Times New Roman"/>
                <w:sz w:val="18"/>
                <w:szCs w:val="18"/>
                <w:lang w:val="el-GR" w:eastAsia="el-GR" w:bidi="he-IL"/>
              </w:rPr>
              <w:t>discs</w:t>
            </w:r>
            <w:proofErr w:type="spellEnd"/>
            <w:r w:rsidRPr="00627EE7">
              <w:rPr>
                <w:rFonts w:ascii="Times New Roman" w:hAnsi="Times New Roman" w:cs="Times New Roman"/>
                <w:sz w:val="18"/>
                <w:szCs w:val="18"/>
                <w:lang w:val="el-GR" w:eastAsia="el-GR" w:bidi="he-IL"/>
              </w:rPr>
              <w:t>, περίπου 24-60 CFU/</w:t>
            </w:r>
            <w:proofErr w:type="spellStart"/>
            <w:r w:rsidRPr="00627EE7">
              <w:rPr>
                <w:rFonts w:ascii="Times New Roman" w:hAnsi="Times New Roman" w:cs="Times New Roman"/>
                <w:sz w:val="18"/>
                <w:szCs w:val="18"/>
                <w:lang w:val="el-GR" w:eastAsia="el-GR" w:bidi="he-IL"/>
              </w:rPr>
              <w:t>disc</w:t>
            </w:r>
            <w:proofErr w:type="spellEnd"/>
          </w:p>
        </w:tc>
        <w:tc>
          <w:tcPr>
            <w:tcW w:w="819" w:type="pct"/>
            <w:tcBorders>
              <w:top w:val="nil"/>
              <w:left w:val="nil"/>
              <w:bottom w:val="single" w:sz="4" w:space="0" w:color="auto"/>
              <w:right w:val="single" w:sz="4" w:space="0" w:color="auto"/>
            </w:tcBorders>
            <w:shd w:val="clear" w:color="auto" w:fill="auto"/>
            <w:vAlign w:val="center"/>
            <w:hideMark/>
          </w:tcPr>
          <w:p w14:paraId="45BC54ED"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10/</w:t>
            </w:r>
            <w:proofErr w:type="spellStart"/>
            <w:r w:rsidRPr="00627EE7">
              <w:rPr>
                <w:rFonts w:ascii="Times New Roman" w:hAnsi="Times New Roman" w:cs="Times New Roman"/>
                <w:sz w:val="18"/>
                <w:szCs w:val="18"/>
                <w:lang w:val="el-GR" w:eastAsia="el-GR" w:bidi="he-IL"/>
              </w:rPr>
              <w:t>συσκ</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6512E515"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5</w:t>
            </w:r>
          </w:p>
        </w:tc>
        <w:tc>
          <w:tcPr>
            <w:tcW w:w="514" w:type="pct"/>
            <w:tcBorders>
              <w:top w:val="nil"/>
              <w:left w:val="nil"/>
              <w:bottom w:val="single" w:sz="4" w:space="0" w:color="auto"/>
              <w:right w:val="single" w:sz="4" w:space="0" w:color="auto"/>
            </w:tcBorders>
            <w:shd w:val="clear" w:color="auto" w:fill="auto"/>
            <w:vAlign w:val="bottom"/>
          </w:tcPr>
          <w:p w14:paraId="20EB406E" w14:textId="08B0119A"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7C1381B7" w14:textId="4FA504A5"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58EEE0D7" w14:textId="77777777" w:rsidTr="00351884">
        <w:trPr>
          <w:trHeight w:val="552"/>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0A09A949"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18</w:t>
            </w:r>
          </w:p>
        </w:tc>
        <w:tc>
          <w:tcPr>
            <w:tcW w:w="2213" w:type="pct"/>
            <w:tcBorders>
              <w:top w:val="nil"/>
              <w:left w:val="nil"/>
              <w:bottom w:val="single" w:sz="4" w:space="0" w:color="auto"/>
              <w:right w:val="single" w:sz="4" w:space="0" w:color="auto"/>
            </w:tcBorders>
            <w:shd w:val="clear" w:color="auto" w:fill="auto"/>
            <w:hideMark/>
          </w:tcPr>
          <w:p w14:paraId="2FB01A01"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Προτυπο</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στελεχος</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Enterobacter</w:t>
            </w:r>
            <w:proofErr w:type="spellEnd"/>
            <w:r w:rsidRPr="00627EE7">
              <w:rPr>
                <w:rFonts w:ascii="Times New Roman" w:hAnsi="Times New Roman" w:cs="Times New Roman"/>
                <w:sz w:val="18"/>
                <w:szCs w:val="18"/>
                <w:lang w:val="el-GR" w:eastAsia="el-GR" w:bidi="he-IL"/>
              </w:rPr>
              <w:t xml:space="preserve"> ή </w:t>
            </w:r>
            <w:proofErr w:type="spellStart"/>
            <w:r w:rsidRPr="00627EE7">
              <w:rPr>
                <w:rFonts w:ascii="Times New Roman" w:hAnsi="Times New Roman" w:cs="Times New Roman"/>
                <w:sz w:val="18"/>
                <w:szCs w:val="18"/>
                <w:lang w:val="el-GR" w:eastAsia="el-GR" w:bidi="he-IL"/>
              </w:rPr>
              <w:t>Raoultella</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planticola</w:t>
            </w:r>
            <w:proofErr w:type="spellEnd"/>
            <w:r w:rsidRPr="00627EE7">
              <w:rPr>
                <w:rFonts w:ascii="Times New Roman" w:hAnsi="Times New Roman" w:cs="Times New Roman"/>
                <w:sz w:val="18"/>
                <w:szCs w:val="18"/>
                <w:lang w:val="el-GR" w:eastAsia="el-GR" w:bidi="he-IL"/>
              </w:rPr>
              <w:t xml:space="preserve">   (ολικά </w:t>
            </w:r>
            <w:proofErr w:type="spellStart"/>
            <w:r w:rsidRPr="00627EE7">
              <w:rPr>
                <w:rFonts w:ascii="Times New Roman" w:hAnsi="Times New Roman" w:cs="Times New Roman"/>
                <w:sz w:val="18"/>
                <w:szCs w:val="18"/>
                <w:lang w:val="el-GR" w:eastAsia="el-GR" w:bidi="he-IL"/>
              </w:rPr>
              <w:t>κολοβακτηριοειδή</w:t>
            </w:r>
            <w:proofErr w:type="spellEnd"/>
            <w:r w:rsidRPr="00627EE7">
              <w:rPr>
                <w:rFonts w:ascii="Times New Roman" w:hAnsi="Times New Roman" w:cs="Times New Roman"/>
                <w:sz w:val="18"/>
                <w:szCs w:val="18"/>
                <w:lang w:val="el-GR" w:eastAsia="el-GR" w:bidi="he-IL"/>
              </w:rPr>
              <w:t>)</w:t>
            </w:r>
          </w:p>
        </w:tc>
        <w:tc>
          <w:tcPr>
            <w:tcW w:w="819" w:type="pct"/>
            <w:tcBorders>
              <w:top w:val="nil"/>
              <w:left w:val="nil"/>
              <w:bottom w:val="single" w:sz="4" w:space="0" w:color="auto"/>
              <w:right w:val="single" w:sz="4" w:space="0" w:color="auto"/>
            </w:tcBorders>
            <w:shd w:val="clear" w:color="auto" w:fill="auto"/>
            <w:vAlign w:val="center"/>
            <w:hideMark/>
          </w:tcPr>
          <w:p w14:paraId="11E272F4"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10/</w:t>
            </w:r>
            <w:proofErr w:type="spellStart"/>
            <w:r w:rsidRPr="00627EE7">
              <w:rPr>
                <w:rFonts w:ascii="Times New Roman" w:hAnsi="Times New Roman" w:cs="Times New Roman"/>
                <w:sz w:val="18"/>
                <w:szCs w:val="18"/>
                <w:lang w:val="el-GR" w:eastAsia="el-GR" w:bidi="he-IL"/>
              </w:rPr>
              <w:t>συσκ</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3760C545"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5</w:t>
            </w:r>
          </w:p>
        </w:tc>
        <w:tc>
          <w:tcPr>
            <w:tcW w:w="514" w:type="pct"/>
            <w:tcBorders>
              <w:top w:val="nil"/>
              <w:left w:val="nil"/>
              <w:bottom w:val="single" w:sz="4" w:space="0" w:color="auto"/>
              <w:right w:val="single" w:sz="4" w:space="0" w:color="auto"/>
            </w:tcBorders>
            <w:shd w:val="clear" w:color="auto" w:fill="auto"/>
            <w:vAlign w:val="bottom"/>
          </w:tcPr>
          <w:p w14:paraId="167CBE9D" w14:textId="42098095"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4AA938A5" w14:textId="659FE462"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03F43E73" w14:textId="77777777" w:rsidTr="00351884">
        <w:trPr>
          <w:trHeight w:val="552"/>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5F347C35"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19</w:t>
            </w:r>
          </w:p>
        </w:tc>
        <w:tc>
          <w:tcPr>
            <w:tcW w:w="2213" w:type="pct"/>
            <w:tcBorders>
              <w:top w:val="nil"/>
              <w:left w:val="nil"/>
              <w:bottom w:val="single" w:sz="4" w:space="0" w:color="auto"/>
              <w:right w:val="single" w:sz="4" w:space="0" w:color="auto"/>
            </w:tcBorders>
            <w:shd w:val="clear" w:color="auto" w:fill="auto"/>
            <w:vAlign w:val="bottom"/>
            <w:hideMark/>
          </w:tcPr>
          <w:p w14:paraId="7B8DF0DD"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Πρότυπο στέλεχος </w:t>
            </w:r>
            <w:proofErr w:type="spellStart"/>
            <w:r w:rsidRPr="00627EE7">
              <w:rPr>
                <w:rFonts w:ascii="Times New Roman" w:hAnsi="Times New Roman" w:cs="Times New Roman"/>
                <w:sz w:val="18"/>
                <w:szCs w:val="18"/>
                <w:lang w:val="el-GR" w:eastAsia="el-GR" w:bidi="he-IL"/>
              </w:rPr>
              <w:t>Clostridium</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perfringens</w:t>
            </w:r>
            <w:proofErr w:type="spellEnd"/>
            <w:r w:rsidRPr="00627EE7">
              <w:rPr>
                <w:rFonts w:ascii="Times New Roman" w:hAnsi="Times New Roman" w:cs="Times New Roman"/>
                <w:sz w:val="18"/>
                <w:szCs w:val="18"/>
                <w:lang w:val="el-GR" w:eastAsia="el-GR" w:bidi="he-IL"/>
              </w:rPr>
              <w:t xml:space="preserve"> σε μορφή </w:t>
            </w:r>
            <w:proofErr w:type="spellStart"/>
            <w:r w:rsidRPr="00627EE7">
              <w:rPr>
                <w:rFonts w:ascii="Times New Roman" w:hAnsi="Times New Roman" w:cs="Times New Roman"/>
                <w:sz w:val="18"/>
                <w:szCs w:val="18"/>
                <w:lang w:val="el-GR" w:eastAsia="el-GR" w:bidi="he-IL"/>
              </w:rPr>
              <w:t>lenticule</w:t>
            </w:r>
            <w:proofErr w:type="spellEnd"/>
            <w:r w:rsidRPr="00627EE7">
              <w:rPr>
                <w:rFonts w:ascii="Times New Roman" w:hAnsi="Times New Roman" w:cs="Times New Roman"/>
                <w:sz w:val="18"/>
                <w:szCs w:val="18"/>
                <w:lang w:val="el-GR" w:eastAsia="el-GR" w:bidi="he-IL"/>
              </w:rPr>
              <w:t> </w:t>
            </w:r>
            <w:proofErr w:type="spellStart"/>
            <w:r w:rsidRPr="00627EE7">
              <w:rPr>
                <w:rFonts w:ascii="Times New Roman" w:hAnsi="Times New Roman" w:cs="Times New Roman"/>
                <w:sz w:val="18"/>
                <w:szCs w:val="18"/>
                <w:lang w:val="el-GR" w:eastAsia="el-GR" w:bidi="he-IL"/>
              </w:rPr>
              <w:t>discs</w:t>
            </w:r>
            <w:proofErr w:type="spellEnd"/>
            <w:r w:rsidRPr="00627EE7">
              <w:rPr>
                <w:rFonts w:ascii="Times New Roman" w:hAnsi="Times New Roman" w:cs="Times New Roman"/>
                <w:sz w:val="18"/>
                <w:szCs w:val="18"/>
                <w:lang w:val="el-GR" w:eastAsia="el-GR" w:bidi="he-IL"/>
              </w:rPr>
              <w:t>, περίπου 30-120 CFU/</w:t>
            </w:r>
            <w:proofErr w:type="spellStart"/>
            <w:r w:rsidRPr="00627EE7">
              <w:rPr>
                <w:rFonts w:ascii="Times New Roman" w:hAnsi="Times New Roman" w:cs="Times New Roman"/>
                <w:sz w:val="18"/>
                <w:szCs w:val="18"/>
                <w:lang w:val="el-GR" w:eastAsia="el-GR" w:bidi="he-IL"/>
              </w:rPr>
              <w:t>disc</w:t>
            </w:r>
            <w:proofErr w:type="spellEnd"/>
          </w:p>
        </w:tc>
        <w:tc>
          <w:tcPr>
            <w:tcW w:w="819" w:type="pct"/>
            <w:tcBorders>
              <w:top w:val="nil"/>
              <w:left w:val="nil"/>
              <w:bottom w:val="single" w:sz="4" w:space="0" w:color="auto"/>
              <w:right w:val="single" w:sz="4" w:space="0" w:color="auto"/>
            </w:tcBorders>
            <w:shd w:val="clear" w:color="auto" w:fill="auto"/>
            <w:vAlign w:val="center"/>
            <w:hideMark/>
          </w:tcPr>
          <w:p w14:paraId="0F5E58E8"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10/</w:t>
            </w:r>
            <w:proofErr w:type="spellStart"/>
            <w:r w:rsidRPr="00627EE7">
              <w:rPr>
                <w:rFonts w:ascii="Times New Roman" w:hAnsi="Times New Roman" w:cs="Times New Roman"/>
                <w:sz w:val="18"/>
                <w:szCs w:val="18"/>
                <w:lang w:val="el-GR" w:eastAsia="el-GR" w:bidi="he-IL"/>
              </w:rPr>
              <w:t>συσκ</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31857142"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4</w:t>
            </w:r>
          </w:p>
        </w:tc>
        <w:tc>
          <w:tcPr>
            <w:tcW w:w="514" w:type="pct"/>
            <w:tcBorders>
              <w:top w:val="nil"/>
              <w:left w:val="nil"/>
              <w:bottom w:val="single" w:sz="4" w:space="0" w:color="auto"/>
              <w:right w:val="single" w:sz="4" w:space="0" w:color="auto"/>
            </w:tcBorders>
            <w:shd w:val="clear" w:color="auto" w:fill="auto"/>
            <w:vAlign w:val="bottom"/>
          </w:tcPr>
          <w:p w14:paraId="6756B48F" w14:textId="0C7A5652"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0459CC03" w14:textId="0196AD13"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6EA63B87"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4C0C6D76"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20</w:t>
            </w:r>
          </w:p>
        </w:tc>
        <w:tc>
          <w:tcPr>
            <w:tcW w:w="2213" w:type="pct"/>
            <w:tcBorders>
              <w:top w:val="nil"/>
              <w:left w:val="nil"/>
              <w:bottom w:val="single" w:sz="4" w:space="0" w:color="auto"/>
              <w:right w:val="single" w:sz="4" w:space="0" w:color="auto"/>
            </w:tcBorders>
            <w:shd w:val="clear" w:color="auto" w:fill="auto"/>
            <w:vAlign w:val="center"/>
            <w:hideMark/>
          </w:tcPr>
          <w:p w14:paraId="13D01DBD"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Προτυπα</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στελεχη</w:t>
            </w:r>
            <w:proofErr w:type="spellEnd"/>
            <w:r w:rsidRPr="00627EE7">
              <w:rPr>
                <w:rFonts w:ascii="Times New Roman" w:hAnsi="Times New Roman" w:cs="Times New Roman"/>
                <w:sz w:val="18"/>
                <w:szCs w:val="18"/>
                <w:lang w:val="el-GR" w:eastAsia="el-GR" w:bidi="he-IL"/>
              </w:rPr>
              <w:t xml:space="preserve"> για ΟΜΧ</w:t>
            </w:r>
          </w:p>
        </w:tc>
        <w:tc>
          <w:tcPr>
            <w:tcW w:w="819" w:type="pct"/>
            <w:tcBorders>
              <w:top w:val="nil"/>
              <w:left w:val="nil"/>
              <w:bottom w:val="single" w:sz="4" w:space="0" w:color="auto"/>
              <w:right w:val="single" w:sz="4" w:space="0" w:color="auto"/>
            </w:tcBorders>
            <w:shd w:val="clear" w:color="auto" w:fill="auto"/>
            <w:vAlign w:val="center"/>
            <w:hideMark/>
          </w:tcPr>
          <w:p w14:paraId="32119548"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10/</w:t>
            </w:r>
            <w:proofErr w:type="spellStart"/>
            <w:r w:rsidRPr="00627EE7">
              <w:rPr>
                <w:rFonts w:ascii="Times New Roman" w:hAnsi="Times New Roman" w:cs="Times New Roman"/>
                <w:sz w:val="18"/>
                <w:szCs w:val="18"/>
                <w:lang w:val="el-GR" w:eastAsia="el-GR" w:bidi="he-IL"/>
              </w:rPr>
              <w:t>συσκ</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6798B8C8"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5</w:t>
            </w:r>
          </w:p>
        </w:tc>
        <w:tc>
          <w:tcPr>
            <w:tcW w:w="514" w:type="pct"/>
            <w:tcBorders>
              <w:top w:val="nil"/>
              <w:left w:val="nil"/>
              <w:bottom w:val="single" w:sz="4" w:space="0" w:color="auto"/>
              <w:right w:val="single" w:sz="4" w:space="0" w:color="auto"/>
            </w:tcBorders>
            <w:shd w:val="clear" w:color="auto" w:fill="auto"/>
            <w:vAlign w:val="bottom"/>
          </w:tcPr>
          <w:p w14:paraId="68F5B163" w14:textId="71DCAA82"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34A30FE9" w14:textId="4C4E45E8"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6D124C3A"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7A469ABB"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21</w:t>
            </w:r>
          </w:p>
        </w:tc>
        <w:tc>
          <w:tcPr>
            <w:tcW w:w="2213" w:type="pct"/>
            <w:tcBorders>
              <w:top w:val="nil"/>
              <w:left w:val="nil"/>
              <w:bottom w:val="single" w:sz="4" w:space="0" w:color="auto"/>
              <w:right w:val="single" w:sz="4" w:space="0" w:color="auto"/>
            </w:tcBorders>
            <w:shd w:val="clear" w:color="auto" w:fill="auto"/>
            <w:vAlign w:val="bottom"/>
            <w:hideMark/>
          </w:tcPr>
          <w:p w14:paraId="01AAFF55"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Τρυβλια</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petri</w:t>
            </w:r>
            <w:proofErr w:type="spellEnd"/>
            <w:r w:rsidRPr="00627EE7">
              <w:rPr>
                <w:rFonts w:ascii="Times New Roman" w:hAnsi="Times New Roman" w:cs="Times New Roman"/>
                <w:sz w:val="18"/>
                <w:szCs w:val="18"/>
                <w:lang w:val="el-GR" w:eastAsia="el-GR" w:bidi="he-IL"/>
              </w:rPr>
              <w:t xml:space="preserve"> 0,60 </w:t>
            </w:r>
            <w:proofErr w:type="spellStart"/>
            <w:r w:rsidRPr="00627EE7">
              <w:rPr>
                <w:rFonts w:ascii="Times New Roman" w:hAnsi="Times New Roman" w:cs="Times New Roman"/>
                <w:sz w:val="18"/>
                <w:szCs w:val="18"/>
                <w:lang w:val="el-GR" w:eastAsia="el-GR" w:bidi="he-IL"/>
              </w:rPr>
              <w:t>mm</w:t>
            </w:r>
            <w:proofErr w:type="spellEnd"/>
          </w:p>
        </w:tc>
        <w:tc>
          <w:tcPr>
            <w:tcW w:w="819" w:type="pct"/>
            <w:tcBorders>
              <w:top w:val="nil"/>
              <w:left w:val="nil"/>
              <w:bottom w:val="single" w:sz="4" w:space="0" w:color="auto"/>
              <w:right w:val="single" w:sz="4" w:space="0" w:color="auto"/>
            </w:tcBorders>
            <w:shd w:val="clear" w:color="auto" w:fill="auto"/>
            <w:vAlign w:val="center"/>
            <w:hideMark/>
          </w:tcPr>
          <w:p w14:paraId="18121C0D"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500/</w:t>
            </w:r>
            <w:proofErr w:type="spellStart"/>
            <w:r w:rsidRPr="00627EE7">
              <w:rPr>
                <w:rFonts w:ascii="Times New Roman" w:hAnsi="Times New Roman" w:cs="Times New Roman"/>
                <w:sz w:val="18"/>
                <w:szCs w:val="18"/>
                <w:lang w:val="el-GR" w:eastAsia="el-GR" w:bidi="he-IL"/>
              </w:rPr>
              <w:t>συσκ</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09CACCBC"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4</w:t>
            </w:r>
          </w:p>
        </w:tc>
        <w:tc>
          <w:tcPr>
            <w:tcW w:w="514" w:type="pct"/>
            <w:tcBorders>
              <w:top w:val="nil"/>
              <w:left w:val="nil"/>
              <w:bottom w:val="single" w:sz="4" w:space="0" w:color="auto"/>
              <w:right w:val="single" w:sz="4" w:space="0" w:color="auto"/>
            </w:tcBorders>
            <w:shd w:val="clear" w:color="auto" w:fill="auto"/>
            <w:vAlign w:val="bottom"/>
          </w:tcPr>
          <w:p w14:paraId="441D00A5" w14:textId="6E990F26"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27AE8432" w14:textId="398641DA"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3D2D93A0" w14:textId="77777777" w:rsidTr="00351884">
        <w:trPr>
          <w:trHeight w:val="276"/>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720333A5"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22</w:t>
            </w:r>
          </w:p>
        </w:tc>
        <w:tc>
          <w:tcPr>
            <w:tcW w:w="2213" w:type="pct"/>
            <w:tcBorders>
              <w:top w:val="nil"/>
              <w:left w:val="nil"/>
              <w:bottom w:val="single" w:sz="4" w:space="0" w:color="auto"/>
              <w:right w:val="single" w:sz="4" w:space="0" w:color="auto"/>
            </w:tcBorders>
            <w:shd w:val="clear" w:color="auto" w:fill="auto"/>
            <w:vAlign w:val="bottom"/>
            <w:hideMark/>
          </w:tcPr>
          <w:p w14:paraId="7FE13467"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Membrane</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Filters</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white</w:t>
            </w:r>
            <w:proofErr w:type="spellEnd"/>
            <w:r w:rsidRPr="00627EE7">
              <w:rPr>
                <w:rFonts w:ascii="Times New Roman" w:hAnsi="Times New Roman" w:cs="Times New Roman"/>
                <w:sz w:val="18"/>
                <w:szCs w:val="18"/>
                <w:lang w:val="el-GR" w:eastAsia="el-GR" w:bidi="he-IL"/>
              </w:rPr>
              <w:t xml:space="preserve"> 0,45μm</w:t>
            </w:r>
          </w:p>
        </w:tc>
        <w:tc>
          <w:tcPr>
            <w:tcW w:w="819" w:type="pct"/>
            <w:tcBorders>
              <w:top w:val="nil"/>
              <w:left w:val="nil"/>
              <w:bottom w:val="single" w:sz="4" w:space="0" w:color="auto"/>
              <w:right w:val="single" w:sz="4" w:space="0" w:color="auto"/>
            </w:tcBorders>
            <w:shd w:val="clear" w:color="auto" w:fill="auto"/>
            <w:vAlign w:val="center"/>
            <w:hideMark/>
          </w:tcPr>
          <w:p w14:paraId="7DA4502C"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100/</w:t>
            </w:r>
            <w:proofErr w:type="spellStart"/>
            <w:r w:rsidRPr="00627EE7">
              <w:rPr>
                <w:rFonts w:ascii="Times New Roman" w:hAnsi="Times New Roman" w:cs="Times New Roman"/>
                <w:sz w:val="18"/>
                <w:szCs w:val="18"/>
                <w:lang w:val="el-GR" w:eastAsia="el-GR" w:bidi="he-IL"/>
              </w:rPr>
              <w:t>συσκ</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23A49276"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20</w:t>
            </w:r>
          </w:p>
        </w:tc>
        <w:tc>
          <w:tcPr>
            <w:tcW w:w="514" w:type="pct"/>
            <w:tcBorders>
              <w:top w:val="nil"/>
              <w:left w:val="nil"/>
              <w:bottom w:val="single" w:sz="4" w:space="0" w:color="auto"/>
              <w:right w:val="single" w:sz="4" w:space="0" w:color="auto"/>
            </w:tcBorders>
            <w:shd w:val="clear" w:color="auto" w:fill="auto"/>
            <w:vAlign w:val="bottom"/>
          </w:tcPr>
          <w:p w14:paraId="7B9370AF" w14:textId="3E97AEA5"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nil"/>
              <w:left w:val="nil"/>
              <w:bottom w:val="single" w:sz="4" w:space="0" w:color="auto"/>
              <w:right w:val="single" w:sz="4" w:space="0" w:color="auto"/>
            </w:tcBorders>
            <w:shd w:val="clear" w:color="auto" w:fill="auto"/>
            <w:vAlign w:val="bottom"/>
          </w:tcPr>
          <w:p w14:paraId="6256F623" w14:textId="00E72589"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1D49391D" w14:textId="77777777" w:rsidTr="00351884">
        <w:trPr>
          <w:trHeight w:val="552"/>
        </w:trPr>
        <w:tc>
          <w:tcPr>
            <w:tcW w:w="273" w:type="pct"/>
            <w:tcBorders>
              <w:top w:val="nil"/>
              <w:left w:val="single" w:sz="4" w:space="0" w:color="auto"/>
              <w:bottom w:val="single" w:sz="4" w:space="0" w:color="auto"/>
              <w:right w:val="single" w:sz="4" w:space="0" w:color="auto"/>
            </w:tcBorders>
            <w:shd w:val="clear" w:color="auto" w:fill="auto"/>
            <w:vAlign w:val="center"/>
            <w:hideMark/>
          </w:tcPr>
          <w:p w14:paraId="18854515"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23</w:t>
            </w:r>
          </w:p>
        </w:tc>
        <w:tc>
          <w:tcPr>
            <w:tcW w:w="2213" w:type="pct"/>
            <w:tcBorders>
              <w:top w:val="nil"/>
              <w:left w:val="nil"/>
              <w:bottom w:val="single" w:sz="4" w:space="0" w:color="auto"/>
              <w:right w:val="single" w:sz="4" w:space="0" w:color="auto"/>
            </w:tcBorders>
            <w:shd w:val="clear" w:color="auto" w:fill="auto"/>
            <w:vAlign w:val="bottom"/>
            <w:hideMark/>
          </w:tcPr>
          <w:p w14:paraId="4BB7F5F1" w14:textId="77777777" w:rsidR="00363B75" w:rsidRPr="00627EE7" w:rsidRDefault="00363B75"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Φακελλοι</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δημιουργιας</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αναεροβιων</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συνθηκων</w:t>
            </w:r>
            <w:proofErr w:type="spellEnd"/>
            <w:r w:rsidRPr="00627EE7">
              <w:rPr>
                <w:rFonts w:ascii="Times New Roman" w:hAnsi="Times New Roman" w:cs="Times New Roman"/>
                <w:sz w:val="18"/>
                <w:szCs w:val="18"/>
                <w:lang w:val="el-GR" w:eastAsia="el-GR" w:bidi="he-IL"/>
              </w:rPr>
              <w:t xml:space="preserve"> 2,5l</w:t>
            </w:r>
          </w:p>
        </w:tc>
        <w:tc>
          <w:tcPr>
            <w:tcW w:w="819" w:type="pct"/>
            <w:tcBorders>
              <w:top w:val="nil"/>
              <w:left w:val="nil"/>
              <w:bottom w:val="single" w:sz="4" w:space="0" w:color="auto"/>
              <w:right w:val="single" w:sz="4" w:space="0" w:color="auto"/>
            </w:tcBorders>
            <w:shd w:val="clear" w:color="auto" w:fill="auto"/>
            <w:vAlign w:val="center"/>
            <w:hideMark/>
          </w:tcPr>
          <w:p w14:paraId="6B630B0B"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10/</w:t>
            </w:r>
            <w:proofErr w:type="spellStart"/>
            <w:r w:rsidRPr="00627EE7">
              <w:rPr>
                <w:rFonts w:ascii="Times New Roman" w:hAnsi="Times New Roman" w:cs="Times New Roman"/>
                <w:sz w:val="18"/>
                <w:szCs w:val="18"/>
                <w:lang w:val="el-GR" w:eastAsia="el-GR" w:bidi="he-IL"/>
              </w:rPr>
              <w:t>συσκ</w:t>
            </w:r>
            <w:proofErr w:type="spellEnd"/>
          </w:p>
        </w:tc>
        <w:tc>
          <w:tcPr>
            <w:tcW w:w="332" w:type="pct"/>
            <w:tcBorders>
              <w:top w:val="nil"/>
              <w:left w:val="nil"/>
              <w:bottom w:val="single" w:sz="4" w:space="0" w:color="auto"/>
              <w:right w:val="single" w:sz="4" w:space="0" w:color="auto"/>
            </w:tcBorders>
            <w:shd w:val="clear" w:color="auto" w:fill="auto"/>
            <w:vAlign w:val="center"/>
            <w:hideMark/>
          </w:tcPr>
          <w:p w14:paraId="51ABA5CC"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5</w:t>
            </w:r>
          </w:p>
        </w:tc>
        <w:tc>
          <w:tcPr>
            <w:tcW w:w="514" w:type="pct"/>
            <w:tcBorders>
              <w:top w:val="nil"/>
              <w:left w:val="nil"/>
              <w:bottom w:val="single" w:sz="4" w:space="0" w:color="auto"/>
              <w:right w:val="single" w:sz="4" w:space="0" w:color="auto"/>
            </w:tcBorders>
            <w:shd w:val="clear" w:color="auto" w:fill="auto"/>
            <w:vAlign w:val="bottom"/>
          </w:tcPr>
          <w:p w14:paraId="4104663D" w14:textId="7BE3954D"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c>
          <w:tcPr>
            <w:tcW w:w="848" w:type="pct"/>
            <w:tcBorders>
              <w:top w:val="single" w:sz="4" w:space="0" w:color="auto"/>
              <w:left w:val="nil"/>
              <w:bottom w:val="single" w:sz="4" w:space="0" w:color="auto"/>
              <w:right w:val="single" w:sz="4" w:space="0" w:color="auto"/>
            </w:tcBorders>
            <w:shd w:val="clear" w:color="auto" w:fill="auto"/>
            <w:vAlign w:val="bottom"/>
          </w:tcPr>
          <w:p w14:paraId="60D317E9" w14:textId="5C13BA6B" w:rsidR="00363B75" w:rsidRPr="00627EE7" w:rsidRDefault="00363B75" w:rsidP="00F02F89">
            <w:pPr>
              <w:suppressAutoHyphens w:val="0"/>
              <w:spacing w:after="0"/>
              <w:jc w:val="right"/>
              <w:rPr>
                <w:rFonts w:ascii="Times New Roman" w:hAnsi="Times New Roman" w:cs="Times New Roman"/>
                <w:sz w:val="18"/>
                <w:szCs w:val="18"/>
                <w:lang w:val="el-GR" w:eastAsia="el-GR" w:bidi="he-IL"/>
              </w:rPr>
            </w:pPr>
          </w:p>
        </w:tc>
      </w:tr>
      <w:tr w:rsidR="00363B75" w:rsidRPr="00627EE7" w14:paraId="1D119F22" w14:textId="77777777" w:rsidTr="00363B75">
        <w:trPr>
          <w:trHeight w:val="276"/>
        </w:trPr>
        <w:tc>
          <w:tcPr>
            <w:tcW w:w="4152" w:type="pct"/>
            <w:gridSpan w:val="5"/>
            <w:tcBorders>
              <w:top w:val="nil"/>
              <w:left w:val="single" w:sz="4" w:space="0" w:color="auto"/>
              <w:bottom w:val="single" w:sz="4" w:space="0" w:color="auto"/>
              <w:right w:val="single" w:sz="4" w:space="0" w:color="auto"/>
            </w:tcBorders>
            <w:shd w:val="clear" w:color="auto" w:fill="auto"/>
            <w:noWrap/>
            <w:vAlign w:val="center"/>
            <w:hideMark/>
          </w:tcPr>
          <w:p w14:paraId="1D20BD7E" w14:textId="77777777" w:rsidR="00363B75" w:rsidRPr="00627EE7" w:rsidRDefault="00363B75"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w:t>
            </w:r>
          </w:p>
          <w:p w14:paraId="0C1247D8" w14:textId="77777777" w:rsidR="00363B75" w:rsidRPr="00627EE7" w:rsidRDefault="00363B75" w:rsidP="00F02F89">
            <w:pPr>
              <w:suppressAutoHyphens w:val="0"/>
              <w:spacing w:after="0"/>
              <w:jc w:val="right"/>
              <w:rPr>
                <w:rFonts w:ascii="Times New Roman" w:hAnsi="Times New Roman" w:cs="Times New Roman"/>
                <w:b/>
                <w:bCs/>
                <w:sz w:val="18"/>
                <w:szCs w:val="18"/>
                <w:lang w:val="el-GR" w:eastAsia="el-GR" w:bidi="he-IL"/>
              </w:rPr>
            </w:pPr>
            <w:r w:rsidRPr="00627EE7">
              <w:rPr>
                <w:rFonts w:ascii="Times New Roman" w:hAnsi="Times New Roman" w:cs="Times New Roman"/>
                <w:b/>
                <w:bCs/>
                <w:sz w:val="18"/>
                <w:szCs w:val="18"/>
                <w:lang w:val="el-GR" w:eastAsia="el-GR" w:bidi="he-IL"/>
              </w:rPr>
              <w:t>ΣΥΝΟΛΟ</w:t>
            </w:r>
          </w:p>
        </w:tc>
        <w:tc>
          <w:tcPr>
            <w:tcW w:w="848" w:type="pct"/>
            <w:tcBorders>
              <w:top w:val="single" w:sz="4" w:space="0" w:color="auto"/>
              <w:left w:val="nil"/>
              <w:bottom w:val="single" w:sz="4" w:space="0" w:color="auto"/>
              <w:right w:val="single" w:sz="4" w:space="0" w:color="auto"/>
            </w:tcBorders>
            <w:shd w:val="clear" w:color="auto" w:fill="auto"/>
            <w:noWrap/>
            <w:vAlign w:val="bottom"/>
            <w:hideMark/>
          </w:tcPr>
          <w:p w14:paraId="345ADE5F" w14:textId="64E3A388" w:rsidR="00363B75" w:rsidRPr="00627EE7" w:rsidRDefault="00363B75" w:rsidP="00F02F89">
            <w:pPr>
              <w:suppressAutoHyphens w:val="0"/>
              <w:spacing w:after="0"/>
              <w:jc w:val="right"/>
              <w:rPr>
                <w:rFonts w:ascii="Times New Roman" w:hAnsi="Times New Roman" w:cs="Times New Roman"/>
                <w:b/>
                <w:bCs/>
                <w:sz w:val="18"/>
                <w:szCs w:val="18"/>
                <w:lang w:val="el-GR" w:eastAsia="el-GR" w:bidi="he-IL"/>
              </w:rPr>
            </w:pPr>
          </w:p>
        </w:tc>
      </w:tr>
    </w:tbl>
    <w:p w14:paraId="2EC28DDD" w14:textId="77777777" w:rsidR="001559DF" w:rsidRPr="00031849" w:rsidRDefault="001559DF">
      <w:pPr>
        <w:rPr>
          <w:noProof/>
          <w:lang w:val="el-GR" w:eastAsia="el-GR"/>
        </w:rPr>
      </w:pPr>
    </w:p>
    <w:tbl>
      <w:tblPr>
        <w:tblW w:w="5000" w:type="pct"/>
        <w:tblLook w:val="04A0" w:firstRow="1" w:lastRow="0" w:firstColumn="1" w:lastColumn="0" w:noHBand="0" w:noVBand="1"/>
      </w:tblPr>
      <w:tblGrid>
        <w:gridCol w:w="463"/>
        <w:gridCol w:w="3809"/>
        <w:gridCol w:w="1758"/>
        <w:gridCol w:w="1170"/>
        <w:gridCol w:w="1222"/>
        <w:gridCol w:w="1324"/>
      </w:tblGrid>
      <w:tr w:rsidR="00F10D8C" w:rsidRPr="00714FB5" w14:paraId="2C743D91" w14:textId="77777777" w:rsidTr="00A34C9C">
        <w:trPr>
          <w:trHeight w:val="276"/>
        </w:trPr>
        <w:tc>
          <w:tcPr>
            <w:tcW w:w="238" w:type="pct"/>
            <w:tcBorders>
              <w:top w:val="nil"/>
              <w:left w:val="nil"/>
              <w:bottom w:val="nil"/>
              <w:right w:val="nil"/>
            </w:tcBorders>
            <w:shd w:val="clear" w:color="000000" w:fill="FFFFFF"/>
            <w:vAlign w:val="bottom"/>
            <w:hideMark/>
          </w:tcPr>
          <w:p w14:paraId="189EECCD" w14:textId="77777777" w:rsidR="00F10D8C" w:rsidRPr="00714FB5" w:rsidRDefault="00F10D8C" w:rsidP="00A34C9C">
            <w:pPr>
              <w:suppressAutoHyphens w:val="0"/>
              <w:spacing w:after="0"/>
              <w:jc w:val="center"/>
              <w:rPr>
                <w:rFonts w:ascii="Times New Roman" w:hAnsi="Times New Roman" w:cs="Times New Roman"/>
                <w:b/>
                <w:bCs/>
                <w:szCs w:val="22"/>
                <w:lang w:val="el-GR" w:eastAsia="el-GR" w:bidi="he-IL"/>
              </w:rPr>
            </w:pPr>
            <w:r w:rsidRPr="00714FB5">
              <w:rPr>
                <w:rFonts w:ascii="Times New Roman" w:hAnsi="Times New Roman" w:cs="Times New Roman"/>
                <w:b/>
                <w:bCs/>
                <w:szCs w:val="22"/>
                <w:lang w:val="el-GR" w:eastAsia="el-GR" w:bidi="he-IL"/>
              </w:rPr>
              <w:t> </w:t>
            </w:r>
          </w:p>
        </w:tc>
        <w:tc>
          <w:tcPr>
            <w:tcW w:w="4762" w:type="pct"/>
            <w:gridSpan w:val="5"/>
            <w:tcBorders>
              <w:top w:val="nil"/>
              <w:left w:val="nil"/>
              <w:bottom w:val="nil"/>
              <w:right w:val="nil"/>
            </w:tcBorders>
            <w:shd w:val="clear" w:color="auto" w:fill="auto"/>
            <w:vAlign w:val="bottom"/>
            <w:hideMark/>
          </w:tcPr>
          <w:p w14:paraId="23EF3FED"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r w:rsidRPr="00714FB5">
              <w:rPr>
                <w:rFonts w:ascii="Times New Roman" w:hAnsi="Times New Roman" w:cs="Times New Roman"/>
                <w:color w:val="000000"/>
                <w:szCs w:val="22"/>
                <w:lang w:val="el-GR" w:eastAsia="el-GR" w:bidi="he-IL"/>
              </w:rPr>
              <w:t>ΣΤΟΙΧΕΙΑ ΠΡΟΣΦΕΡΟΝΤΑ - ΝΟΜΙΜΟΥ ΕΚΠΡΟΣΩΠΟΥ</w:t>
            </w:r>
          </w:p>
        </w:tc>
      </w:tr>
      <w:tr w:rsidR="00F10D8C" w:rsidRPr="00714FB5" w14:paraId="0A4659CE" w14:textId="77777777" w:rsidTr="00A34C9C">
        <w:trPr>
          <w:trHeight w:val="276"/>
        </w:trPr>
        <w:tc>
          <w:tcPr>
            <w:tcW w:w="238" w:type="pct"/>
            <w:tcBorders>
              <w:top w:val="nil"/>
              <w:left w:val="nil"/>
              <w:bottom w:val="nil"/>
              <w:right w:val="nil"/>
            </w:tcBorders>
            <w:shd w:val="clear" w:color="auto" w:fill="auto"/>
            <w:vAlign w:val="bottom"/>
            <w:hideMark/>
          </w:tcPr>
          <w:p w14:paraId="026AAEAF"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p>
        </w:tc>
        <w:tc>
          <w:tcPr>
            <w:tcW w:w="1954" w:type="pct"/>
            <w:tcBorders>
              <w:top w:val="nil"/>
              <w:left w:val="nil"/>
              <w:bottom w:val="nil"/>
              <w:right w:val="nil"/>
            </w:tcBorders>
            <w:shd w:val="clear" w:color="auto" w:fill="auto"/>
            <w:vAlign w:val="bottom"/>
            <w:hideMark/>
          </w:tcPr>
          <w:p w14:paraId="51BC1C3B"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c>
          <w:tcPr>
            <w:tcW w:w="902" w:type="pct"/>
            <w:tcBorders>
              <w:top w:val="nil"/>
              <w:left w:val="nil"/>
              <w:bottom w:val="nil"/>
              <w:right w:val="nil"/>
            </w:tcBorders>
            <w:shd w:val="clear" w:color="auto" w:fill="auto"/>
            <w:vAlign w:val="bottom"/>
            <w:hideMark/>
          </w:tcPr>
          <w:p w14:paraId="3893E72B"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c>
          <w:tcPr>
            <w:tcW w:w="600" w:type="pct"/>
            <w:tcBorders>
              <w:top w:val="nil"/>
              <w:left w:val="nil"/>
              <w:bottom w:val="nil"/>
              <w:right w:val="nil"/>
            </w:tcBorders>
            <w:shd w:val="clear" w:color="auto" w:fill="auto"/>
            <w:vAlign w:val="bottom"/>
            <w:hideMark/>
          </w:tcPr>
          <w:p w14:paraId="1D181E09"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c>
          <w:tcPr>
            <w:tcW w:w="627" w:type="pct"/>
            <w:tcBorders>
              <w:top w:val="nil"/>
              <w:left w:val="nil"/>
              <w:bottom w:val="nil"/>
              <w:right w:val="nil"/>
            </w:tcBorders>
            <w:shd w:val="clear" w:color="auto" w:fill="auto"/>
            <w:vAlign w:val="bottom"/>
            <w:hideMark/>
          </w:tcPr>
          <w:p w14:paraId="414508B3"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c>
          <w:tcPr>
            <w:tcW w:w="679" w:type="pct"/>
            <w:tcBorders>
              <w:top w:val="nil"/>
              <w:left w:val="nil"/>
              <w:bottom w:val="nil"/>
              <w:right w:val="nil"/>
            </w:tcBorders>
            <w:shd w:val="clear" w:color="auto" w:fill="auto"/>
            <w:vAlign w:val="bottom"/>
            <w:hideMark/>
          </w:tcPr>
          <w:p w14:paraId="106B952B"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r>
      <w:tr w:rsidR="00F10D8C" w:rsidRPr="00714FB5" w14:paraId="4651876A" w14:textId="77777777" w:rsidTr="00A34C9C">
        <w:trPr>
          <w:trHeight w:val="276"/>
        </w:trPr>
        <w:tc>
          <w:tcPr>
            <w:tcW w:w="4321" w:type="pct"/>
            <w:gridSpan w:val="5"/>
            <w:tcBorders>
              <w:top w:val="nil"/>
              <w:left w:val="nil"/>
              <w:bottom w:val="nil"/>
              <w:right w:val="nil"/>
            </w:tcBorders>
            <w:shd w:val="clear" w:color="auto" w:fill="auto"/>
            <w:vAlign w:val="bottom"/>
            <w:hideMark/>
          </w:tcPr>
          <w:p w14:paraId="47EFFCBE"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r w:rsidRPr="00714FB5">
              <w:rPr>
                <w:rFonts w:ascii="Times New Roman" w:hAnsi="Times New Roman" w:cs="Times New Roman"/>
                <w:color w:val="000000"/>
                <w:szCs w:val="22"/>
                <w:lang w:val="el-GR" w:eastAsia="el-GR" w:bidi="he-IL"/>
              </w:rPr>
              <w:t xml:space="preserve">Ημερομηνία </w:t>
            </w:r>
          </w:p>
        </w:tc>
        <w:tc>
          <w:tcPr>
            <w:tcW w:w="679" w:type="pct"/>
            <w:tcBorders>
              <w:top w:val="nil"/>
              <w:left w:val="nil"/>
              <w:bottom w:val="nil"/>
              <w:right w:val="nil"/>
            </w:tcBorders>
            <w:shd w:val="clear" w:color="auto" w:fill="auto"/>
            <w:vAlign w:val="bottom"/>
            <w:hideMark/>
          </w:tcPr>
          <w:p w14:paraId="5CBFD4BF"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p>
        </w:tc>
      </w:tr>
      <w:tr w:rsidR="00F10D8C" w:rsidRPr="00714FB5" w14:paraId="0EF29950" w14:textId="77777777" w:rsidTr="00A34C9C">
        <w:trPr>
          <w:trHeight w:val="276"/>
        </w:trPr>
        <w:tc>
          <w:tcPr>
            <w:tcW w:w="4321" w:type="pct"/>
            <w:gridSpan w:val="5"/>
            <w:tcBorders>
              <w:top w:val="nil"/>
              <w:left w:val="nil"/>
              <w:bottom w:val="nil"/>
              <w:right w:val="nil"/>
            </w:tcBorders>
            <w:shd w:val="clear" w:color="auto" w:fill="auto"/>
            <w:vAlign w:val="bottom"/>
            <w:hideMark/>
          </w:tcPr>
          <w:p w14:paraId="40C4DA27"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r w:rsidRPr="00714FB5">
              <w:rPr>
                <w:rFonts w:ascii="Times New Roman" w:hAnsi="Times New Roman" w:cs="Times New Roman"/>
                <w:color w:val="000000"/>
                <w:szCs w:val="22"/>
                <w:lang w:val="el-GR" w:eastAsia="el-GR" w:bidi="he-IL"/>
              </w:rPr>
              <w:t>Σφραγίδα - Υπογραφή</w:t>
            </w:r>
          </w:p>
        </w:tc>
        <w:tc>
          <w:tcPr>
            <w:tcW w:w="679" w:type="pct"/>
            <w:tcBorders>
              <w:top w:val="nil"/>
              <w:left w:val="nil"/>
              <w:bottom w:val="nil"/>
              <w:right w:val="nil"/>
            </w:tcBorders>
            <w:shd w:val="clear" w:color="auto" w:fill="auto"/>
            <w:vAlign w:val="bottom"/>
            <w:hideMark/>
          </w:tcPr>
          <w:p w14:paraId="5AF1F28B"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p>
        </w:tc>
      </w:tr>
    </w:tbl>
    <w:p w14:paraId="0BF04B3C" w14:textId="77777777" w:rsidR="00F10D8C" w:rsidRDefault="00F10D8C" w:rsidP="00F10D8C">
      <w:pPr>
        <w:rPr>
          <w:noProof/>
          <w:lang w:val="en-US" w:eastAsia="el-GR"/>
        </w:rPr>
      </w:pPr>
    </w:p>
    <w:tbl>
      <w:tblPr>
        <w:tblW w:w="5000" w:type="pct"/>
        <w:tblLook w:val="04A0" w:firstRow="1" w:lastRow="0" w:firstColumn="1" w:lastColumn="0" w:noHBand="0" w:noVBand="1"/>
      </w:tblPr>
      <w:tblGrid>
        <w:gridCol w:w="470"/>
        <w:gridCol w:w="4186"/>
        <w:gridCol w:w="1747"/>
        <w:gridCol w:w="646"/>
        <w:gridCol w:w="1003"/>
        <w:gridCol w:w="1684"/>
      </w:tblGrid>
      <w:tr w:rsidR="00351884" w:rsidRPr="007D6850" w14:paraId="37B2320E" w14:textId="77777777" w:rsidTr="00351884">
        <w:trPr>
          <w:trHeight w:val="552"/>
        </w:trPr>
        <w:tc>
          <w:tcPr>
            <w:tcW w:w="5000" w:type="pct"/>
            <w:gridSpan w:val="6"/>
            <w:tcBorders>
              <w:top w:val="single" w:sz="4" w:space="0" w:color="auto"/>
              <w:left w:val="single" w:sz="4" w:space="0" w:color="auto"/>
              <w:bottom w:val="single" w:sz="4" w:space="0" w:color="auto"/>
              <w:right w:val="single" w:sz="4" w:space="0" w:color="auto"/>
            </w:tcBorders>
            <w:shd w:val="clear" w:color="000000" w:fill="FFFFFF"/>
            <w:vAlign w:val="bottom"/>
          </w:tcPr>
          <w:p w14:paraId="5EDBF77C" w14:textId="08B748B7" w:rsidR="00351884" w:rsidRPr="00627EE7" w:rsidRDefault="00351884" w:rsidP="00F02F89">
            <w:pPr>
              <w:suppressAutoHyphens w:val="0"/>
              <w:spacing w:after="0"/>
              <w:jc w:val="center"/>
              <w:rPr>
                <w:rFonts w:ascii="Times New Roman" w:hAnsi="Times New Roman" w:cs="Times New Roman"/>
                <w:b/>
                <w:bCs/>
                <w:sz w:val="18"/>
                <w:szCs w:val="18"/>
                <w:lang w:val="el-GR" w:eastAsia="el-GR" w:bidi="he-IL"/>
              </w:rPr>
            </w:pPr>
            <w:r w:rsidRPr="00351884">
              <w:rPr>
                <w:rFonts w:ascii="Times New Roman" w:hAnsi="Times New Roman" w:cs="Times New Roman"/>
                <w:b/>
                <w:bCs/>
                <w:color w:val="000000"/>
                <w:sz w:val="18"/>
                <w:szCs w:val="18"/>
                <w:lang w:val="el-GR" w:eastAsia="el-GR" w:bidi="he-IL"/>
              </w:rPr>
              <w:t>ΕΝΤΥΠΟ ΟΙΚΟΝΟΜΙΚΗΣ ΠΡΟΣΦΟΡΑΣ -</w:t>
            </w:r>
            <w:r w:rsidRPr="00363B75">
              <w:rPr>
                <w:rFonts w:ascii="Times New Roman" w:hAnsi="Times New Roman" w:cs="Times New Roman"/>
                <w:b/>
                <w:bCs/>
                <w:color w:val="000000"/>
                <w:sz w:val="18"/>
                <w:szCs w:val="18"/>
                <w:lang w:val="el-GR" w:eastAsia="el-GR" w:bidi="he-IL"/>
              </w:rPr>
              <w:t xml:space="preserve">ΚΑΤΗΓΟΡΙΑ </w:t>
            </w:r>
            <w:r>
              <w:rPr>
                <w:rFonts w:ascii="Times New Roman" w:hAnsi="Times New Roman" w:cs="Times New Roman"/>
                <w:b/>
                <w:bCs/>
                <w:color w:val="000000"/>
                <w:sz w:val="18"/>
                <w:szCs w:val="18"/>
                <w:lang w:val="el-GR" w:eastAsia="el-GR" w:bidi="he-IL"/>
              </w:rPr>
              <w:t>3</w:t>
            </w:r>
          </w:p>
        </w:tc>
      </w:tr>
      <w:tr w:rsidR="00351884" w:rsidRPr="00F10D8C" w14:paraId="3E1CC4FA" w14:textId="77777777" w:rsidTr="00351884">
        <w:trPr>
          <w:trHeight w:val="552"/>
        </w:trPr>
        <w:tc>
          <w:tcPr>
            <w:tcW w:w="241"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2C256CE9"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α/α</w:t>
            </w:r>
          </w:p>
        </w:tc>
        <w:tc>
          <w:tcPr>
            <w:tcW w:w="2150" w:type="pct"/>
            <w:tcBorders>
              <w:top w:val="single" w:sz="4" w:space="0" w:color="auto"/>
              <w:left w:val="nil"/>
              <w:bottom w:val="single" w:sz="4" w:space="0" w:color="auto"/>
              <w:right w:val="single" w:sz="4" w:space="0" w:color="auto"/>
            </w:tcBorders>
            <w:shd w:val="clear" w:color="000000" w:fill="E6B8B7"/>
            <w:vAlign w:val="bottom"/>
            <w:hideMark/>
          </w:tcPr>
          <w:p w14:paraId="32CFF5D8" w14:textId="77777777" w:rsidR="00351884" w:rsidRPr="00627EE7" w:rsidRDefault="00351884" w:rsidP="00F02F89">
            <w:pPr>
              <w:suppressAutoHyphens w:val="0"/>
              <w:spacing w:after="0"/>
              <w:jc w:val="center"/>
              <w:rPr>
                <w:rFonts w:ascii="Times New Roman" w:hAnsi="Times New Roman" w:cs="Times New Roman"/>
                <w:b/>
                <w:bCs/>
                <w:sz w:val="18"/>
                <w:szCs w:val="18"/>
                <w:lang w:val="el-GR" w:eastAsia="el-GR" w:bidi="he-IL"/>
              </w:rPr>
            </w:pPr>
            <w:r w:rsidRPr="00627EE7">
              <w:rPr>
                <w:rFonts w:ascii="Times New Roman" w:hAnsi="Times New Roman" w:cs="Times New Roman"/>
                <w:b/>
                <w:bCs/>
                <w:sz w:val="18"/>
                <w:szCs w:val="18"/>
                <w:lang w:val="el-GR" w:eastAsia="el-GR" w:bidi="he-IL"/>
              </w:rPr>
              <w:t>ΚΑΤΗΓΟΡΙΑ  3             ΣΚΕΥΗ -ΣΥΣΚΕΥΕΣ</w:t>
            </w:r>
          </w:p>
        </w:tc>
        <w:tc>
          <w:tcPr>
            <w:tcW w:w="897" w:type="pct"/>
            <w:tcBorders>
              <w:top w:val="single" w:sz="4" w:space="0" w:color="auto"/>
              <w:left w:val="nil"/>
              <w:bottom w:val="single" w:sz="4" w:space="0" w:color="auto"/>
              <w:right w:val="single" w:sz="4" w:space="0" w:color="auto"/>
            </w:tcBorders>
            <w:shd w:val="clear" w:color="000000" w:fill="E6B8B7"/>
            <w:vAlign w:val="bottom"/>
            <w:hideMark/>
          </w:tcPr>
          <w:p w14:paraId="6F173915" w14:textId="77777777" w:rsidR="00351884" w:rsidRPr="00627EE7" w:rsidRDefault="00351884" w:rsidP="00F02F89">
            <w:pPr>
              <w:suppressAutoHyphens w:val="0"/>
              <w:spacing w:after="0"/>
              <w:jc w:val="center"/>
              <w:rPr>
                <w:rFonts w:ascii="Times New Roman" w:hAnsi="Times New Roman" w:cs="Times New Roman"/>
                <w:b/>
                <w:bCs/>
                <w:sz w:val="18"/>
                <w:szCs w:val="18"/>
                <w:lang w:val="el-GR" w:eastAsia="el-GR" w:bidi="he-IL"/>
              </w:rPr>
            </w:pPr>
            <w:r w:rsidRPr="00627EE7">
              <w:rPr>
                <w:rFonts w:ascii="Times New Roman" w:hAnsi="Times New Roman" w:cs="Times New Roman"/>
                <w:b/>
                <w:bCs/>
                <w:sz w:val="18"/>
                <w:szCs w:val="18"/>
                <w:lang w:val="el-GR" w:eastAsia="el-GR" w:bidi="he-IL"/>
              </w:rPr>
              <w:t>ΣΥΣΚEYΑΣΙΑ</w:t>
            </w:r>
          </w:p>
        </w:tc>
        <w:tc>
          <w:tcPr>
            <w:tcW w:w="332" w:type="pct"/>
            <w:tcBorders>
              <w:top w:val="single" w:sz="4" w:space="0" w:color="auto"/>
              <w:left w:val="nil"/>
              <w:bottom w:val="single" w:sz="4" w:space="0" w:color="auto"/>
              <w:right w:val="single" w:sz="4" w:space="0" w:color="auto"/>
            </w:tcBorders>
            <w:shd w:val="clear" w:color="000000" w:fill="E6B8B7"/>
            <w:vAlign w:val="bottom"/>
            <w:hideMark/>
          </w:tcPr>
          <w:p w14:paraId="68F5BDC2" w14:textId="77777777" w:rsidR="00351884" w:rsidRPr="00627EE7" w:rsidRDefault="00351884" w:rsidP="00F02F89">
            <w:pPr>
              <w:suppressAutoHyphens w:val="0"/>
              <w:spacing w:after="0"/>
              <w:jc w:val="center"/>
              <w:rPr>
                <w:rFonts w:ascii="Times New Roman" w:hAnsi="Times New Roman" w:cs="Times New Roman"/>
                <w:b/>
                <w:bCs/>
                <w:sz w:val="18"/>
                <w:szCs w:val="18"/>
                <w:lang w:val="el-GR" w:eastAsia="el-GR" w:bidi="he-IL"/>
              </w:rPr>
            </w:pPr>
            <w:r w:rsidRPr="00627EE7">
              <w:rPr>
                <w:rFonts w:ascii="Times New Roman" w:hAnsi="Times New Roman" w:cs="Times New Roman"/>
                <w:b/>
                <w:bCs/>
                <w:sz w:val="18"/>
                <w:szCs w:val="18"/>
                <w:lang w:val="el-GR" w:eastAsia="el-GR" w:bidi="he-IL"/>
              </w:rPr>
              <w:t>ΤΕΜ</w:t>
            </w:r>
          </w:p>
        </w:tc>
        <w:tc>
          <w:tcPr>
            <w:tcW w:w="515" w:type="pct"/>
            <w:tcBorders>
              <w:top w:val="single" w:sz="4" w:space="0" w:color="auto"/>
              <w:left w:val="nil"/>
              <w:bottom w:val="single" w:sz="4" w:space="0" w:color="auto"/>
              <w:right w:val="single" w:sz="4" w:space="0" w:color="auto"/>
            </w:tcBorders>
            <w:shd w:val="clear" w:color="000000" w:fill="E6B8B7"/>
            <w:vAlign w:val="bottom"/>
            <w:hideMark/>
          </w:tcPr>
          <w:p w14:paraId="367DA14E" w14:textId="77777777" w:rsidR="00351884" w:rsidRPr="00627EE7" w:rsidRDefault="00351884" w:rsidP="00F02F89">
            <w:pPr>
              <w:suppressAutoHyphens w:val="0"/>
              <w:spacing w:after="0"/>
              <w:jc w:val="center"/>
              <w:rPr>
                <w:rFonts w:ascii="Times New Roman" w:hAnsi="Times New Roman" w:cs="Times New Roman"/>
                <w:b/>
                <w:bCs/>
                <w:sz w:val="18"/>
                <w:szCs w:val="18"/>
                <w:lang w:val="el-GR" w:eastAsia="el-GR" w:bidi="he-IL"/>
              </w:rPr>
            </w:pPr>
            <w:r w:rsidRPr="00627EE7">
              <w:rPr>
                <w:rFonts w:ascii="Times New Roman" w:hAnsi="Times New Roman" w:cs="Times New Roman"/>
                <w:b/>
                <w:bCs/>
                <w:sz w:val="18"/>
                <w:szCs w:val="18"/>
                <w:lang w:val="el-GR" w:eastAsia="el-GR" w:bidi="he-IL"/>
              </w:rPr>
              <w:t>ΤΙΜΗ ΜΟΝ</w:t>
            </w:r>
            <w:r w:rsidRPr="00403707">
              <w:rPr>
                <w:rFonts w:ascii="Times New Roman" w:hAnsi="Times New Roman" w:cs="Times New Roman"/>
                <w:b/>
                <w:bCs/>
                <w:sz w:val="18"/>
                <w:szCs w:val="18"/>
                <w:lang w:val="el-GR" w:eastAsia="el-GR" w:bidi="he-IL"/>
              </w:rPr>
              <w:t>. ΣΕ €</w:t>
            </w:r>
          </w:p>
        </w:tc>
        <w:tc>
          <w:tcPr>
            <w:tcW w:w="865" w:type="pct"/>
            <w:tcBorders>
              <w:top w:val="single" w:sz="4" w:space="0" w:color="auto"/>
              <w:left w:val="nil"/>
              <w:bottom w:val="single" w:sz="4" w:space="0" w:color="auto"/>
              <w:right w:val="single" w:sz="4" w:space="0" w:color="auto"/>
            </w:tcBorders>
            <w:shd w:val="clear" w:color="000000" w:fill="E6B8B7"/>
            <w:vAlign w:val="bottom"/>
            <w:hideMark/>
          </w:tcPr>
          <w:p w14:paraId="0CA20169" w14:textId="77777777" w:rsidR="00351884" w:rsidRPr="00627EE7" w:rsidRDefault="00351884" w:rsidP="00F02F89">
            <w:pPr>
              <w:suppressAutoHyphens w:val="0"/>
              <w:spacing w:after="0"/>
              <w:jc w:val="center"/>
              <w:rPr>
                <w:rFonts w:ascii="Times New Roman" w:hAnsi="Times New Roman" w:cs="Times New Roman"/>
                <w:b/>
                <w:bCs/>
                <w:sz w:val="18"/>
                <w:szCs w:val="18"/>
                <w:lang w:val="el-GR" w:eastAsia="el-GR" w:bidi="he-IL"/>
              </w:rPr>
            </w:pPr>
            <w:r w:rsidRPr="00627EE7">
              <w:rPr>
                <w:rFonts w:ascii="Times New Roman" w:hAnsi="Times New Roman" w:cs="Times New Roman"/>
                <w:b/>
                <w:bCs/>
                <w:sz w:val="18"/>
                <w:szCs w:val="18"/>
                <w:lang w:val="el-GR" w:eastAsia="el-GR" w:bidi="he-IL"/>
              </w:rPr>
              <w:t>ΜΕΡΙΚΟ ΣΥΝΟΛΟ</w:t>
            </w:r>
            <w:r w:rsidRPr="00403707">
              <w:rPr>
                <w:rFonts w:ascii="Times New Roman" w:hAnsi="Times New Roman" w:cs="Times New Roman"/>
                <w:b/>
                <w:bCs/>
                <w:sz w:val="18"/>
                <w:szCs w:val="18"/>
                <w:lang w:val="el-GR" w:eastAsia="el-GR" w:bidi="he-IL"/>
              </w:rPr>
              <w:t>(ΧΩΡΙΣ ΦΠΑ)_ΣΕ €</w:t>
            </w:r>
          </w:p>
        </w:tc>
      </w:tr>
      <w:tr w:rsidR="00351884" w:rsidRPr="00403707" w14:paraId="3A53F8A9" w14:textId="77777777" w:rsidTr="00351884">
        <w:trPr>
          <w:trHeight w:val="312"/>
        </w:trPr>
        <w:tc>
          <w:tcPr>
            <w:tcW w:w="241" w:type="pct"/>
            <w:tcBorders>
              <w:top w:val="nil"/>
              <w:left w:val="single" w:sz="4" w:space="0" w:color="auto"/>
              <w:bottom w:val="single" w:sz="4" w:space="0" w:color="auto"/>
              <w:right w:val="single" w:sz="4" w:space="0" w:color="auto"/>
            </w:tcBorders>
            <w:shd w:val="clear" w:color="000000" w:fill="FFFFFF"/>
            <w:vAlign w:val="bottom"/>
            <w:hideMark/>
          </w:tcPr>
          <w:p w14:paraId="70BD8E9F"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w:t>
            </w:r>
          </w:p>
        </w:tc>
        <w:tc>
          <w:tcPr>
            <w:tcW w:w="2150" w:type="pct"/>
            <w:tcBorders>
              <w:top w:val="nil"/>
              <w:left w:val="nil"/>
              <w:bottom w:val="single" w:sz="4" w:space="0" w:color="auto"/>
              <w:right w:val="single" w:sz="4" w:space="0" w:color="auto"/>
            </w:tcBorders>
            <w:shd w:val="clear" w:color="auto" w:fill="auto"/>
            <w:vAlign w:val="center"/>
            <w:hideMark/>
          </w:tcPr>
          <w:p w14:paraId="331567DE" w14:textId="77777777" w:rsidR="00351884" w:rsidRPr="00627EE7" w:rsidRDefault="00351884"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Aυτόματη</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πιπέτα</w:t>
            </w:r>
            <w:proofErr w:type="spellEnd"/>
            <w:r w:rsidRPr="00627EE7">
              <w:rPr>
                <w:rFonts w:ascii="Times New Roman" w:hAnsi="Times New Roman" w:cs="Times New Roman"/>
                <w:sz w:val="18"/>
                <w:szCs w:val="18"/>
                <w:lang w:val="el-GR" w:eastAsia="el-GR" w:bidi="he-IL"/>
              </w:rPr>
              <w:t xml:space="preserve"> μεταβλητού όγκου από 100 </w:t>
            </w:r>
            <w:proofErr w:type="spellStart"/>
            <w:r w:rsidRPr="00627EE7">
              <w:rPr>
                <w:rFonts w:ascii="Times New Roman" w:hAnsi="Times New Roman" w:cs="Times New Roman"/>
                <w:sz w:val="18"/>
                <w:szCs w:val="18"/>
                <w:lang w:val="el-GR" w:eastAsia="el-GR" w:bidi="he-IL"/>
              </w:rPr>
              <w:t>μl</w:t>
            </w:r>
            <w:proofErr w:type="spellEnd"/>
            <w:r w:rsidRPr="00627EE7">
              <w:rPr>
                <w:rFonts w:ascii="Times New Roman" w:hAnsi="Times New Roman" w:cs="Times New Roman"/>
                <w:sz w:val="18"/>
                <w:szCs w:val="18"/>
                <w:lang w:val="el-GR" w:eastAsia="el-GR" w:bidi="he-IL"/>
              </w:rPr>
              <w:t xml:space="preserve"> - 1000 </w:t>
            </w:r>
            <w:proofErr w:type="spellStart"/>
            <w:r w:rsidRPr="00627EE7">
              <w:rPr>
                <w:rFonts w:ascii="Times New Roman" w:hAnsi="Times New Roman" w:cs="Times New Roman"/>
                <w:sz w:val="18"/>
                <w:szCs w:val="18"/>
                <w:lang w:val="el-GR" w:eastAsia="el-GR" w:bidi="he-IL"/>
              </w:rPr>
              <w:t>μl</w:t>
            </w:r>
            <w:proofErr w:type="spellEnd"/>
          </w:p>
        </w:tc>
        <w:tc>
          <w:tcPr>
            <w:tcW w:w="897" w:type="pct"/>
            <w:tcBorders>
              <w:top w:val="nil"/>
              <w:left w:val="nil"/>
              <w:bottom w:val="single" w:sz="4" w:space="0" w:color="auto"/>
              <w:right w:val="single" w:sz="4" w:space="0" w:color="auto"/>
            </w:tcBorders>
            <w:shd w:val="clear" w:color="000000" w:fill="FFFFFF"/>
            <w:vAlign w:val="bottom"/>
            <w:hideMark/>
          </w:tcPr>
          <w:p w14:paraId="573E7E19"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100 </w:t>
            </w:r>
            <w:proofErr w:type="spellStart"/>
            <w:r w:rsidRPr="00627EE7">
              <w:rPr>
                <w:rFonts w:ascii="Times New Roman" w:hAnsi="Times New Roman" w:cs="Times New Roman"/>
                <w:sz w:val="18"/>
                <w:szCs w:val="18"/>
                <w:lang w:val="el-GR" w:eastAsia="el-GR" w:bidi="he-IL"/>
              </w:rPr>
              <w:t>μl</w:t>
            </w:r>
            <w:proofErr w:type="spellEnd"/>
            <w:r w:rsidRPr="00627EE7">
              <w:rPr>
                <w:rFonts w:ascii="Times New Roman" w:hAnsi="Times New Roman" w:cs="Times New Roman"/>
                <w:sz w:val="18"/>
                <w:szCs w:val="18"/>
                <w:lang w:val="el-GR" w:eastAsia="el-GR" w:bidi="he-IL"/>
              </w:rPr>
              <w:t xml:space="preserve"> - 1000 </w:t>
            </w:r>
            <w:proofErr w:type="spellStart"/>
            <w:r w:rsidRPr="00627EE7">
              <w:rPr>
                <w:rFonts w:ascii="Times New Roman" w:hAnsi="Times New Roman" w:cs="Times New Roman"/>
                <w:sz w:val="18"/>
                <w:szCs w:val="18"/>
                <w:lang w:val="el-GR" w:eastAsia="el-GR" w:bidi="he-IL"/>
              </w:rPr>
              <w:t>μl</w:t>
            </w:r>
            <w:proofErr w:type="spellEnd"/>
            <w:r w:rsidRPr="00627EE7">
              <w:rPr>
                <w:rFonts w:ascii="Times New Roman" w:hAnsi="Times New Roman" w:cs="Times New Roman"/>
                <w:sz w:val="18"/>
                <w:szCs w:val="18"/>
                <w:lang w:val="el-GR" w:eastAsia="el-GR" w:bidi="he-IL"/>
              </w:rPr>
              <w:t>/ τεμάχιο</w:t>
            </w:r>
          </w:p>
        </w:tc>
        <w:tc>
          <w:tcPr>
            <w:tcW w:w="332" w:type="pct"/>
            <w:tcBorders>
              <w:top w:val="nil"/>
              <w:left w:val="nil"/>
              <w:bottom w:val="single" w:sz="4" w:space="0" w:color="auto"/>
              <w:right w:val="single" w:sz="4" w:space="0" w:color="auto"/>
            </w:tcBorders>
            <w:shd w:val="clear" w:color="auto" w:fill="auto"/>
            <w:vAlign w:val="center"/>
            <w:hideMark/>
          </w:tcPr>
          <w:p w14:paraId="137865BE"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2</w:t>
            </w:r>
          </w:p>
        </w:tc>
        <w:tc>
          <w:tcPr>
            <w:tcW w:w="515" w:type="pct"/>
            <w:tcBorders>
              <w:top w:val="nil"/>
              <w:left w:val="nil"/>
              <w:bottom w:val="single" w:sz="4" w:space="0" w:color="auto"/>
              <w:right w:val="single" w:sz="4" w:space="0" w:color="auto"/>
            </w:tcBorders>
            <w:shd w:val="clear" w:color="auto" w:fill="auto"/>
            <w:vAlign w:val="center"/>
          </w:tcPr>
          <w:p w14:paraId="0CE3E9A4" w14:textId="686A1AEC"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c>
          <w:tcPr>
            <w:tcW w:w="865" w:type="pct"/>
            <w:tcBorders>
              <w:top w:val="nil"/>
              <w:left w:val="nil"/>
              <w:bottom w:val="single" w:sz="4" w:space="0" w:color="auto"/>
              <w:right w:val="single" w:sz="4" w:space="0" w:color="auto"/>
            </w:tcBorders>
            <w:shd w:val="clear" w:color="auto" w:fill="auto"/>
            <w:vAlign w:val="center"/>
          </w:tcPr>
          <w:p w14:paraId="1E86F439" w14:textId="2B43F065"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r>
      <w:tr w:rsidR="00351884" w:rsidRPr="00403707" w14:paraId="1C361D75" w14:textId="77777777" w:rsidTr="00351884">
        <w:trPr>
          <w:trHeight w:val="312"/>
        </w:trPr>
        <w:tc>
          <w:tcPr>
            <w:tcW w:w="241" w:type="pct"/>
            <w:tcBorders>
              <w:top w:val="nil"/>
              <w:left w:val="single" w:sz="4" w:space="0" w:color="auto"/>
              <w:bottom w:val="single" w:sz="4" w:space="0" w:color="auto"/>
              <w:right w:val="single" w:sz="4" w:space="0" w:color="auto"/>
            </w:tcBorders>
            <w:shd w:val="clear" w:color="000000" w:fill="FFFFFF"/>
            <w:vAlign w:val="bottom"/>
            <w:hideMark/>
          </w:tcPr>
          <w:p w14:paraId="42774FF3"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2</w:t>
            </w:r>
          </w:p>
        </w:tc>
        <w:tc>
          <w:tcPr>
            <w:tcW w:w="2150" w:type="pct"/>
            <w:tcBorders>
              <w:top w:val="nil"/>
              <w:left w:val="nil"/>
              <w:bottom w:val="single" w:sz="4" w:space="0" w:color="auto"/>
              <w:right w:val="single" w:sz="4" w:space="0" w:color="auto"/>
            </w:tcBorders>
            <w:shd w:val="clear" w:color="auto" w:fill="auto"/>
            <w:vAlign w:val="center"/>
            <w:hideMark/>
          </w:tcPr>
          <w:p w14:paraId="7642EDF9" w14:textId="77777777" w:rsidR="00351884" w:rsidRPr="00627EE7" w:rsidRDefault="00351884"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Aυτόματη</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πιπέτα</w:t>
            </w:r>
            <w:proofErr w:type="spellEnd"/>
            <w:r w:rsidRPr="00627EE7">
              <w:rPr>
                <w:rFonts w:ascii="Times New Roman" w:hAnsi="Times New Roman" w:cs="Times New Roman"/>
                <w:sz w:val="18"/>
                <w:szCs w:val="18"/>
                <w:lang w:val="el-GR" w:eastAsia="el-GR" w:bidi="he-IL"/>
              </w:rPr>
              <w:t xml:space="preserve"> μεταβλητού όγκου από 1000 </w:t>
            </w:r>
            <w:proofErr w:type="spellStart"/>
            <w:r w:rsidRPr="00627EE7">
              <w:rPr>
                <w:rFonts w:ascii="Times New Roman" w:hAnsi="Times New Roman" w:cs="Times New Roman"/>
                <w:sz w:val="18"/>
                <w:szCs w:val="18"/>
                <w:lang w:val="el-GR" w:eastAsia="el-GR" w:bidi="he-IL"/>
              </w:rPr>
              <w:t>μl</w:t>
            </w:r>
            <w:proofErr w:type="spellEnd"/>
            <w:r w:rsidRPr="00627EE7">
              <w:rPr>
                <w:rFonts w:ascii="Times New Roman" w:hAnsi="Times New Roman" w:cs="Times New Roman"/>
                <w:sz w:val="18"/>
                <w:szCs w:val="18"/>
                <w:lang w:val="el-GR" w:eastAsia="el-GR" w:bidi="he-IL"/>
              </w:rPr>
              <w:t xml:space="preserve"> - 5000 </w:t>
            </w:r>
            <w:proofErr w:type="spellStart"/>
            <w:r w:rsidRPr="00627EE7">
              <w:rPr>
                <w:rFonts w:ascii="Times New Roman" w:hAnsi="Times New Roman" w:cs="Times New Roman"/>
                <w:sz w:val="18"/>
                <w:szCs w:val="18"/>
                <w:lang w:val="el-GR" w:eastAsia="el-GR" w:bidi="he-IL"/>
              </w:rPr>
              <w:t>μl</w:t>
            </w:r>
            <w:proofErr w:type="spellEnd"/>
          </w:p>
        </w:tc>
        <w:tc>
          <w:tcPr>
            <w:tcW w:w="897" w:type="pct"/>
            <w:tcBorders>
              <w:top w:val="nil"/>
              <w:left w:val="nil"/>
              <w:bottom w:val="single" w:sz="4" w:space="0" w:color="auto"/>
              <w:right w:val="single" w:sz="4" w:space="0" w:color="auto"/>
            </w:tcBorders>
            <w:shd w:val="clear" w:color="000000" w:fill="FFFFFF"/>
            <w:vAlign w:val="bottom"/>
            <w:hideMark/>
          </w:tcPr>
          <w:p w14:paraId="00B05B5A"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1000 </w:t>
            </w:r>
            <w:proofErr w:type="spellStart"/>
            <w:r w:rsidRPr="00627EE7">
              <w:rPr>
                <w:rFonts w:ascii="Times New Roman" w:hAnsi="Times New Roman" w:cs="Times New Roman"/>
                <w:sz w:val="18"/>
                <w:szCs w:val="18"/>
                <w:lang w:val="el-GR" w:eastAsia="el-GR" w:bidi="he-IL"/>
              </w:rPr>
              <w:t>μl</w:t>
            </w:r>
            <w:proofErr w:type="spellEnd"/>
            <w:r w:rsidRPr="00627EE7">
              <w:rPr>
                <w:rFonts w:ascii="Times New Roman" w:hAnsi="Times New Roman" w:cs="Times New Roman"/>
                <w:sz w:val="18"/>
                <w:szCs w:val="18"/>
                <w:lang w:val="el-GR" w:eastAsia="el-GR" w:bidi="he-IL"/>
              </w:rPr>
              <w:t xml:space="preserve"> - 5000μl/ τεμάχιο</w:t>
            </w:r>
          </w:p>
        </w:tc>
        <w:tc>
          <w:tcPr>
            <w:tcW w:w="332" w:type="pct"/>
            <w:tcBorders>
              <w:top w:val="nil"/>
              <w:left w:val="nil"/>
              <w:bottom w:val="single" w:sz="4" w:space="0" w:color="auto"/>
              <w:right w:val="single" w:sz="4" w:space="0" w:color="auto"/>
            </w:tcBorders>
            <w:shd w:val="clear" w:color="auto" w:fill="auto"/>
            <w:vAlign w:val="center"/>
            <w:hideMark/>
          </w:tcPr>
          <w:p w14:paraId="08AD42C5"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2</w:t>
            </w:r>
          </w:p>
        </w:tc>
        <w:tc>
          <w:tcPr>
            <w:tcW w:w="515" w:type="pct"/>
            <w:tcBorders>
              <w:top w:val="nil"/>
              <w:left w:val="nil"/>
              <w:bottom w:val="single" w:sz="4" w:space="0" w:color="auto"/>
              <w:right w:val="single" w:sz="4" w:space="0" w:color="auto"/>
            </w:tcBorders>
            <w:shd w:val="clear" w:color="auto" w:fill="auto"/>
            <w:vAlign w:val="center"/>
          </w:tcPr>
          <w:p w14:paraId="79E74672" w14:textId="5AE6B759"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c>
          <w:tcPr>
            <w:tcW w:w="865" w:type="pct"/>
            <w:tcBorders>
              <w:top w:val="nil"/>
              <w:left w:val="nil"/>
              <w:bottom w:val="single" w:sz="4" w:space="0" w:color="auto"/>
              <w:right w:val="single" w:sz="4" w:space="0" w:color="auto"/>
            </w:tcBorders>
            <w:shd w:val="clear" w:color="auto" w:fill="auto"/>
            <w:vAlign w:val="center"/>
          </w:tcPr>
          <w:p w14:paraId="388688AD" w14:textId="4997AD78"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r>
      <w:tr w:rsidR="00351884" w:rsidRPr="00403707" w14:paraId="68FB5F6B" w14:textId="77777777" w:rsidTr="00351884">
        <w:trPr>
          <w:trHeight w:val="936"/>
        </w:trPr>
        <w:tc>
          <w:tcPr>
            <w:tcW w:w="241" w:type="pct"/>
            <w:tcBorders>
              <w:top w:val="nil"/>
              <w:left w:val="single" w:sz="4" w:space="0" w:color="auto"/>
              <w:bottom w:val="single" w:sz="4" w:space="0" w:color="auto"/>
              <w:right w:val="single" w:sz="4" w:space="0" w:color="auto"/>
            </w:tcBorders>
            <w:shd w:val="clear" w:color="000000" w:fill="FFFFFF"/>
            <w:vAlign w:val="bottom"/>
            <w:hideMark/>
          </w:tcPr>
          <w:p w14:paraId="6314C55A"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3</w:t>
            </w:r>
          </w:p>
        </w:tc>
        <w:tc>
          <w:tcPr>
            <w:tcW w:w="2150" w:type="pct"/>
            <w:tcBorders>
              <w:top w:val="nil"/>
              <w:left w:val="nil"/>
              <w:bottom w:val="single" w:sz="4" w:space="0" w:color="auto"/>
              <w:right w:val="single" w:sz="4" w:space="0" w:color="auto"/>
            </w:tcBorders>
            <w:shd w:val="clear" w:color="auto" w:fill="auto"/>
            <w:vAlign w:val="center"/>
            <w:hideMark/>
          </w:tcPr>
          <w:p w14:paraId="2EE40236" w14:textId="77777777" w:rsidR="00351884" w:rsidRPr="00627EE7" w:rsidRDefault="00351884" w:rsidP="00F02F89">
            <w:pPr>
              <w:suppressAutoHyphens w:val="0"/>
              <w:spacing w:after="0"/>
              <w:jc w:val="left"/>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Ρύγχη για αυτόματη </w:t>
            </w:r>
            <w:proofErr w:type="spellStart"/>
            <w:r w:rsidRPr="00627EE7">
              <w:rPr>
                <w:rFonts w:ascii="Times New Roman" w:hAnsi="Times New Roman" w:cs="Times New Roman"/>
                <w:sz w:val="18"/>
                <w:szCs w:val="18"/>
                <w:lang w:val="el-GR" w:eastAsia="el-GR" w:bidi="he-IL"/>
              </w:rPr>
              <w:t>πιπέτα</w:t>
            </w:r>
            <w:proofErr w:type="spellEnd"/>
            <w:r w:rsidRPr="00627EE7">
              <w:rPr>
                <w:rFonts w:ascii="Times New Roman" w:hAnsi="Times New Roman" w:cs="Times New Roman"/>
                <w:sz w:val="18"/>
                <w:szCs w:val="18"/>
                <w:lang w:val="el-GR" w:eastAsia="el-GR" w:bidi="he-IL"/>
              </w:rPr>
              <w:t xml:space="preserve"> μεταβλητού όγκου από 100 </w:t>
            </w:r>
            <w:proofErr w:type="spellStart"/>
            <w:r w:rsidRPr="00627EE7">
              <w:rPr>
                <w:rFonts w:ascii="Times New Roman" w:hAnsi="Times New Roman" w:cs="Times New Roman"/>
                <w:sz w:val="18"/>
                <w:szCs w:val="18"/>
                <w:lang w:val="el-GR" w:eastAsia="el-GR" w:bidi="he-IL"/>
              </w:rPr>
              <w:t>μl</w:t>
            </w:r>
            <w:proofErr w:type="spellEnd"/>
            <w:r w:rsidRPr="00627EE7">
              <w:rPr>
                <w:rFonts w:ascii="Times New Roman" w:hAnsi="Times New Roman" w:cs="Times New Roman"/>
                <w:sz w:val="18"/>
                <w:szCs w:val="18"/>
                <w:lang w:val="el-GR" w:eastAsia="el-GR" w:bidi="he-IL"/>
              </w:rPr>
              <w:t xml:space="preserve"> - 1000 </w:t>
            </w:r>
            <w:proofErr w:type="spellStart"/>
            <w:r w:rsidRPr="00627EE7">
              <w:rPr>
                <w:rFonts w:ascii="Times New Roman" w:hAnsi="Times New Roman" w:cs="Times New Roman"/>
                <w:sz w:val="18"/>
                <w:szCs w:val="18"/>
                <w:lang w:val="el-GR" w:eastAsia="el-GR" w:bidi="he-IL"/>
              </w:rPr>
              <w:t>μl</w:t>
            </w:r>
            <w:proofErr w:type="spellEnd"/>
            <w:r w:rsidRPr="00627EE7">
              <w:rPr>
                <w:rFonts w:ascii="Times New Roman" w:hAnsi="Times New Roman" w:cs="Times New Roman"/>
                <w:sz w:val="18"/>
                <w:szCs w:val="18"/>
                <w:lang w:val="el-GR" w:eastAsia="el-GR" w:bidi="he-IL"/>
              </w:rPr>
              <w:t xml:space="preserve"> τα οποία θα ταιριάζουν με την αντίστοιχη αυτόματη </w:t>
            </w:r>
            <w:proofErr w:type="spellStart"/>
            <w:r w:rsidRPr="00627EE7">
              <w:rPr>
                <w:rFonts w:ascii="Times New Roman" w:hAnsi="Times New Roman" w:cs="Times New Roman"/>
                <w:sz w:val="18"/>
                <w:szCs w:val="18"/>
                <w:lang w:val="el-GR" w:eastAsia="el-GR" w:bidi="he-IL"/>
              </w:rPr>
              <w:t>πιπέτα</w:t>
            </w:r>
            <w:proofErr w:type="spellEnd"/>
            <w:r w:rsidRPr="00627EE7">
              <w:rPr>
                <w:rFonts w:ascii="Times New Roman" w:hAnsi="Times New Roman" w:cs="Times New Roman"/>
                <w:sz w:val="18"/>
                <w:szCs w:val="18"/>
                <w:lang w:val="el-GR" w:eastAsia="el-GR" w:bidi="he-IL"/>
              </w:rPr>
              <w:t xml:space="preserve"> που θα προσφερθεί.</w:t>
            </w:r>
          </w:p>
        </w:tc>
        <w:tc>
          <w:tcPr>
            <w:tcW w:w="897" w:type="pct"/>
            <w:tcBorders>
              <w:top w:val="nil"/>
              <w:left w:val="nil"/>
              <w:bottom w:val="single" w:sz="4" w:space="0" w:color="auto"/>
              <w:right w:val="single" w:sz="4" w:space="0" w:color="auto"/>
            </w:tcBorders>
            <w:shd w:val="clear" w:color="000000" w:fill="FFFFFF"/>
            <w:vAlign w:val="bottom"/>
            <w:hideMark/>
          </w:tcPr>
          <w:p w14:paraId="7C359666"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1000 τεμάχια/Πακέτο</w:t>
            </w:r>
          </w:p>
        </w:tc>
        <w:tc>
          <w:tcPr>
            <w:tcW w:w="332" w:type="pct"/>
            <w:tcBorders>
              <w:top w:val="nil"/>
              <w:left w:val="nil"/>
              <w:bottom w:val="single" w:sz="4" w:space="0" w:color="auto"/>
              <w:right w:val="single" w:sz="4" w:space="0" w:color="auto"/>
            </w:tcBorders>
            <w:shd w:val="clear" w:color="auto" w:fill="auto"/>
            <w:vAlign w:val="center"/>
            <w:hideMark/>
          </w:tcPr>
          <w:p w14:paraId="2ED7BD85"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2</w:t>
            </w:r>
          </w:p>
        </w:tc>
        <w:tc>
          <w:tcPr>
            <w:tcW w:w="515" w:type="pct"/>
            <w:tcBorders>
              <w:top w:val="nil"/>
              <w:left w:val="nil"/>
              <w:bottom w:val="single" w:sz="4" w:space="0" w:color="auto"/>
              <w:right w:val="single" w:sz="4" w:space="0" w:color="auto"/>
            </w:tcBorders>
            <w:shd w:val="clear" w:color="auto" w:fill="auto"/>
            <w:vAlign w:val="center"/>
          </w:tcPr>
          <w:p w14:paraId="258E518A" w14:textId="1647AE05"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c>
          <w:tcPr>
            <w:tcW w:w="865" w:type="pct"/>
            <w:tcBorders>
              <w:top w:val="nil"/>
              <w:left w:val="nil"/>
              <w:bottom w:val="single" w:sz="4" w:space="0" w:color="auto"/>
              <w:right w:val="single" w:sz="4" w:space="0" w:color="auto"/>
            </w:tcBorders>
            <w:shd w:val="clear" w:color="auto" w:fill="auto"/>
            <w:vAlign w:val="center"/>
          </w:tcPr>
          <w:p w14:paraId="5FDAD3C7" w14:textId="6014BA9B"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r>
      <w:tr w:rsidR="00351884" w:rsidRPr="00403707" w14:paraId="0C86AE7A" w14:textId="77777777" w:rsidTr="00351884">
        <w:trPr>
          <w:trHeight w:val="936"/>
        </w:trPr>
        <w:tc>
          <w:tcPr>
            <w:tcW w:w="241" w:type="pct"/>
            <w:tcBorders>
              <w:top w:val="nil"/>
              <w:left w:val="single" w:sz="4" w:space="0" w:color="auto"/>
              <w:bottom w:val="single" w:sz="4" w:space="0" w:color="auto"/>
              <w:right w:val="single" w:sz="4" w:space="0" w:color="auto"/>
            </w:tcBorders>
            <w:shd w:val="clear" w:color="000000" w:fill="FFFFFF"/>
            <w:vAlign w:val="bottom"/>
            <w:hideMark/>
          </w:tcPr>
          <w:p w14:paraId="0E887BD1"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4</w:t>
            </w:r>
          </w:p>
        </w:tc>
        <w:tc>
          <w:tcPr>
            <w:tcW w:w="2150" w:type="pct"/>
            <w:tcBorders>
              <w:top w:val="nil"/>
              <w:left w:val="nil"/>
              <w:bottom w:val="single" w:sz="4" w:space="0" w:color="auto"/>
              <w:right w:val="single" w:sz="4" w:space="0" w:color="auto"/>
            </w:tcBorders>
            <w:shd w:val="clear" w:color="auto" w:fill="auto"/>
            <w:vAlign w:val="center"/>
            <w:hideMark/>
          </w:tcPr>
          <w:p w14:paraId="2502C2A4" w14:textId="77777777" w:rsidR="00351884" w:rsidRPr="00627EE7" w:rsidRDefault="00351884" w:rsidP="00F02F89">
            <w:pPr>
              <w:suppressAutoHyphens w:val="0"/>
              <w:spacing w:after="0"/>
              <w:jc w:val="left"/>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Ρύγχη για αυτόματη </w:t>
            </w:r>
            <w:proofErr w:type="spellStart"/>
            <w:r w:rsidRPr="00627EE7">
              <w:rPr>
                <w:rFonts w:ascii="Times New Roman" w:hAnsi="Times New Roman" w:cs="Times New Roman"/>
                <w:sz w:val="18"/>
                <w:szCs w:val="18"/>
                <w:lang w:val="el-GR" w:eastAsia="el-GR" w:bidi="he-IL"/>
              </w:rPr>
              <w:t>πιπέτα</w:t>
            </w:r>
            <w:proofErr w:type="spellEnd"/>
            <w:r w:rsidRPr="00627EE7">
              <w:rPr>
                <w:rFonts w:ascii="Times New Roman" w:hAnsi="Times New Roman" w:cs="Times New Roman"/>
                <w:sz w:val="18"/>
                <w:szCs w:val="18"/>
                <w:lang w:val="el-GR" w:eastAsia="el-GR" w:bidi="he-IL"/>
              </w:rPr>
              <w:t xml:space="preserve"> μεταβλητού όγκου από 1000 </w:t>
            </w:r>
            <w:proofErr w:type="spellStart"/>
            <w:r w:rsidRPr="00627EE7">
              <w:rPr>
                <w:rFonts w:ascii="Times New Roman" w:hAnsi="Times New Roman" w:cs="Times New Roman"/>
                <w:sz w:val="18"/>
                <w:szCs w:val="18"/>
                <w:lang w:val="el-GR" w:eastAsia="el-GR" w:bidi="he-IL"/>
              </w:rPr>
              <w:t>μl</w:t>
            </w:r>
            <w:proofErr w:type="spellEnd"/>
            <w:r w:rsidRPr="00627EE7">
              <w:rPr>
                <w:rFonts w:ascii="Times New Roman" w:hAnsi="Times New Roman" w:cs="Times New Roman"/>
                <w:sz w:val="18"/>
                <w:szCs w:val="18"/>
                <w:lang w:val="el-GR" w:eastAsia="el-GR" w:bidi="he-IL"/>
              </w:rPr>
              <w:t xml:space="preserve"> - 5000 </w:t>
            </w:r>
            <w:proofErr w:type="spellStart"/>
            <w:r w:rsidRPr="00627EE7">
              <w:rPr>
                <w:rFonts w:ascii="Times New Roman" w:hAnsi="Times New Roman" w:cs="Times New Roman"/>
                <w:sz w:val="18"/>
                <w:szCs w:val="18"/>
                <w:lang w:val="el-GR" w:eastAsia="el-GR" w:bidi="he-IL"/>
              </w:rPr>
              <w:t>μl</w:t>
            </w:r>
            <w:proofErr w:type="spellEnd"/>
            <w:r w:rsidRPr="00627EE7">
              <w:rPr>
                <w:rFonts w:ascii="Times New Roman" w:hAnsi="Times New Roman" w:cs="Times New Roman"/>
                <w:sz w:val="18"/>
                <w:szCs w:val="18"/>
                <w:lang w:val="el-GR" w:eastAsia="el-GR" w:bidi="he-IL"/>
              </w:rPr>
              <w:t xml:space="preserve"> τα οποία θα ταιριάζουν με την αντίστοιχη αυτόματη </w:t>
            </w:r>
            <w:proofErr w:type="spellStart"/>
            <w:r w:rsidRPr="00627EE7">
              <w:rPr>
                <w:rFonts w:ascii="Times New Roman" w:hAnsi="Times New Roman" w:cs="Times New Roman"/>
                <w:sz w:val="18"/>
                <w:szCs w:val="18"/>
                <w:lang w:val="el-GR" w:eastAsia="el-GR" w:bidi="he-IL"/>
              </w:rPr>
              <w:t>πιπέτα</w:t>
            </w:r>
            <w:proofErr w:type="spellEnd"/>
            <w:r w:rsidRPr="00627EE7">
              <w:rPr>
                <w:rFonts w:ascii="Times New Roman" w:hAnsi="Times New Roman" w:cs="Times New Roman"/>
                <w:sz w:val="18"/>
                <w:szCs w:val="18"/>
                <w:lang w:val="el-GR" w:eastAsia="el-GR" w:bidi="he-IL"/>
              </w:rPr>
              <w:t xml:space="preserve"> που θα προσφερθεί.</w:t>
            </w:r>
          </w:p>
        </w:tc>
        <w:tc>
          <w:tcPr>
            <w:tcW w:w="897" w:type="pct"/>
            <w:tcBorders>
              <w:top w:val="nil"/>
              <w:left w:val="nil"/>
              <w:bottom w:val="single" w:sz="4" w:space="0" w:color="auto"/>
              <w:right w:val="single" w:sz="4" w:space="0" w:color="auto"/>
            </w:tcBorders>
            <w:shd w:val="clear" w:color="000000" w:fill="FFFFFF"/>
            <w:vAlign w:val="bottom"/>
            <w:hideMark/>
          </w:tcPr>
          <w:p w14:paraId="75F1CC84"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250 τεμάχια/Πακέτο</w:t>
            </w:r>
          </w:p>
        </w:tc>
        <w:tc>
          <w:tcPr>
            <w:tcW w:w="332" w:type="pct"/>
            <w:tcBorders>
              <w:top w:val="nil"/>
              <w:left w:val="nil"/>
              <w:bottom w:val="single" w:sz="4" w:space="0" w:color="auto"/>
              <w:right w:val="single" w:sz="4" w:space="0" w:color="auto"/>
            </w:tcBorders>
            <w:shd w:val="clear" w:color="auto" w:fill="auto"/>
            <w:vAlign w:val="center"/>
            <w:hideMark/>
          </w:tcPr>
          <w:p w14:paraId="583FD3F8"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10</w:t>
            </w:r>
          </w:p>
        </w:tc>
        <w:tc>
          <w:tcPr>
            <w:tcW w:w="515" w:type="pct"/>
            <w:tcBorders>
              <w:top w:val="nil"/>
              <w:left w:val="nil"/>
              <w:bottom w:val="single" w:sz="4" w:space="0" w:color="auto"/>
              <w:right w:val="single" w:sz="4" w:space="0" w:color="auto"/>
            </w:tcBorders>
            <w:shd w:val="clear" w:color="auto" w:fill="auto"/>
            <w:vAlign w:val="center"/>
          </w:tcPr>
          <w:p w14:paraId="23B3C037" w14:textId="28FB7D3B"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c>
          <w:tcPr>
            <w:tcW w:w="865" w:type="pct"/>
            <w:tcBorders>
              <w:top w:val="nil"/>
              <w:left w:val="nil"/>
              <w:bottom w:val="single" w:sz="4" w:space="0" w:color="auto"/>
              <w:right w:val="single" w:sz="4" w:space="0" w:color="auto"/>
            </w:tcBorders>
            <w:shd w:val="clear" w:color="auto" w:fill="auto"/>
            <w:vAlign w:val="center"/>
          </w:tcPr>
          <w:p w14:paraId="41E1BFC5" w14:textId="56EBA3E5"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r>
      <w:tr w:rsidR="00351884" w:rsidRPr="00403707" w14:paraId="54B28A64" w14:textId="77777777" w:rsidTr="00351884">
        <w:trPr>
          <w:trHeight w:val="624"/>
        </w:trPr>
        <w:tc>
          <w:tcPr>
            <w:tcW w:w="241" w:type="pct"/>
            <w:tcBorders>
              <w:top w:val="nil"/>
              <w:left w:val="single" w:sz="4" w:space="0" w:color="auto"/>
              <w:bottom w:val="single" w:sz="4" w:space="0" w:color="auto"/>
              <w:right w:val="single" w:sz="4" w:space="0" w:color="auto"/>
            </w:tcBorders>
            <w:shd w:val="clear" w:color="000000" w:fill="FFFFFF"/>
            <w:vAlign w:val="bottom"/>
            <w:hideMark/>
          </w:tcPr>
          <w:p w14:paraId="25E043DB"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5</w:t>
            </w:r>
          </w:p>
        </w:tc>
        <w:tc>
          <w:tcPr>
            <w:tcW w:w="2150" w:type="pct"/>
            <w:tcBorders>
              <w:top w:val="nil"/>
              <w:left w:val="nil"/>
              <w:bottom w:val="single" w:sz="4" w:space="0" w:color="auto"/>
              <w:right w:val="single" w:sz="4" w:space="0" w:color="auto"/>
            </w:tcBorders>
            <w:shd w:val="clear" w:color="auto" w:fill="auto"/>
            <w:vAlign w:val="center"/>
            <w:hideMark/>
          </w:tcPr>
          <w:p w14:paraId="2797F19E" w14:textId="77777777" w:rsidR="00351884" w:rsidRPr="00627EE7" w:rsidRDefault="00351884" w:rsidP="00F02F89">
            <w:pPr>
              <w:suppressAutoHyphens w:val="0"/>
              <w:spacing w:after="0"/>
              <w:jc w:val="left"/>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Πλαστικά μπουκάλια με πώμα  των 1000 </w:t>
            </w:r>
            <w:proofErr w:type="spellStart"/>
            <w:r w:rsidRPr="00627EE7">
              <w:rPr>
                <w:rFonts w:ascii="Times New Roman" w:hAnsi="Times New Roman" w:cs="Times New Roman"/>
                <w:sz w:val="18"/>
                <w:szCs w:val="18"/>
                <w:lang w:val="el-GR" w:eastAsia="el-GR" w:bidi="he-IL"/>
              </w:rPr>
              <w:t>ml</w:t>
            </w:r>
            <w:proofErr w:type="spellEnd"/>
            <w:r w:rsidRPr="00627EE7">
              <w:rPr>
                <w:rFonts w:ascii="Times New Roman" w:hAnsi="Times New Roman" w:cs="Times New Roman"/>
                <w:sz w:val="18"/>
                <w:szCs w:val="18"/>
                <w:lang w:val="el-GR" w:eastAsia="el-GR" w:bidi="he-IL"/>
              </w:rPr>
              <w:t xml:space="preserve"> ( </w:t>
            </w:r>
            <w:proofErr w:type="spellStart"/>
            <w:r w:rsidRPr="00627EE7">
              <w:rPr>
                <w:rFonts w:ascii="Times New Roman" w:hAnsi="Times New Roman" w:cs="Times New Roman"/>
                <w:sz w:val="18"/>
                <w:szCs w:val="18"/>
                <w:lang w:val="el-GR" w:eastAsia="el-GR" w:bidi="he-IL"/>
              </w:rPr>
              <w:t>Wide</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bottles</w:t>
            </w:r>
            <w:proofErr w:type="spellEnd"/>
            <w:r w:rsidRPr="00627EE7">
              <w:rPr>
                <w:rFonts w:ascii="Times New Roman" w:hAnsi="Times New Roman" w:cs="Times New Roman"/>
                <w:sz w:val="18"/>
                <w:szCs w:val="18"/>
                <w:lang w:val="el-GR" w:eastAsia="el-GR" w:bidi="he-IL"/>
              </w:rPr>
              <w:t xml:space="preserve"> με λαιμό βαθμονομημένο με βιδωτό καπάκι)</w:t>
            </w:r>
          </w:p>
        </w:tc>
        <w:tc>
          <w:tcPr>
            <w:tcW w:w="897" w:type="pct"/>
            <w:tcBorders>
              <w:top w:val="nil"/>
              <w:left w:val="nil"/>
              <w:bottom w:val="single" w:sz="4" w:space="0" w:color="auto"/>
              <w:right w:val="single" w:sz="4" w:space="0" w:color="auto"/>
            </w:tcBorders>
            <w:shd w:val="clear" w:color="000000" w:fill="FFFFFF"/>
            <w:vAlign w:val="bottom"/>
            <w:hideMark/>
          </w:tcPr>
          <w:p w14:paraId="0B1CF1B3"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1000 </w:t>
            </w:r>
            <w:proofErr w:type="spellStart"/>
            <w:r w:rsidRPr="00627EE7">
              <w:rPr>
                <w:rFonts w:ascii="Times New Roman" w:hAnsi="Times New Roman" w:cs="Times New Roman"/>
                <w:sz w:val="18"/>
                <w:szCs w:val="18"/>
                <w:lang w:val="el-GR" w:eastAsia="el-GR" w:bidi="he-IL"/>
              </w:rPr>
              <w:t>ml</w:t>
            </w:r>
            <w:proofErr w:type="spellEnd"/>
            <w:r w:rsidRPr="00627EE7">
              <w:rPr>
                <w:rFonts w:ascii="Times New Roman" w:hAnsi="Times New Roman" w:cs="Times New Roman"/>
                <w:sz w:val="18"/>
                <w:szCs w:val="18"/>
                <w:lang w:val="el-GR" w:eastAsia="el-GR" w:bidi="he-IL"/>
              </w:rPr>
              <w:t>/ τεμάχιο</w:t>
            </w:r>
          </w:p>
        </w:tc>
        <w:tc>
          <w:tcPr>
            <w:tcW w:w="332" w:type="pct"/>
            <w:tcBorders>
              <w:top w:val="nil"/>
              <w:left w:val="nil"/>
              <w:bottom w:val="single" w:sz="4" w:space="0" w:color="auto"/>
              <w:right w:val="single" w:sz="4" w:space="0" w:color="auto"/>
            </w:tcBorders>
            <w:shd w:val="clear" w:color="auto" w:fill="auto"/>
            <w:vAlign w:val="center"/>
            <w:hideMark/>
          </w:tcPr>
          <w:p w14:paraId="70711573"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100</w:t>
            </w:r>
          </w:p>
        </w:tc>
        <w:tc>
          <w:tcPr>
            <w:tcW w:w="515" w:type="pct"/>
            <w:tcBorders>
              <w:top w:val="nil"/>
              <w:left w:val="nil"/>
              <w:bottom w:val="single" w:sz="4" w:space="0" w:color="auto"/>
              <w:right w:val="single" w:sz="4" w:space="0" w:color="auto"/>
            </w:tcBorders>
            <w:shd w:val="clear" w:color="auto" w:fill="auto"/>
            <w:vAlign w:val="center"/>
          </w:tcPr>
          <w:p w14:paraId="3D50CA2C" w14:textId="446493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c>
          <w:tcPr>
            <w:tcW w:w="865" w:type="pct"/>
            <w:tcBorders>
              <w:top w:val="nil"/>
              <w:left w:val="nil"/>
              <w:bottom w:val="single" w:sz="4" w:space="0" w:color="auto"/>
              <w:right w:val="single" w:sz="4" w:space="0" w:color="auto"/>
            </w:tcBorders>
            <w:shd w:val="clear" w:color="auto" w:fill="auto"/>
            <w:vAlign w:val="center"/>
          </w:tcPr>
          <w:p w14:paraId="5F68DB51" w14:textId="53000FA2"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r>
      <w:tr w:rsidR="00351884" w:rsidRPr="00403707" w14:paraId="73E3A739" w14:textId="77777777" w:rsidTr="00351884">
        <w:trPr>
          <w:trHeight w:val="312"/>
        </w:trPr>
        <w:tc>
          <w:tcPr>
            <w:tcW w:w="241" w:type="pct"/>
            <w:tcBorders>
              <w:top w:val="nil"/>
              <w:left w:val="single" w:sz="4" w:space="0" w:color="auto"/>
              <w:bottom w:val="single" w:sz="4" w:space="0" w:color="auto"/>
              <w:right w:val="single" w:sz="4" w:space="0" w:color="auto"/>
            </w:tcBorders>
            <w:shd w:val="clear" w:color="000000" w:fill="FFFFFF"/>
            <w:vAlign w:val="bottom"/>
            <w:hideMark/>
          </w:tcPr>
          <w:p w14:paraId="6074019B"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6</w:t>
            </w:r>
          </w:p>
        </w:tc>
        <w:tc>
          <w:tcPr>
            <w:tcW w:w="2150" w:type="pct"/>
            <w:tcBorders>
              <w:top w:val="nil"/>
              <w:left w:val="nil"/>
              <w:bottom w:val="single" w:sz="4" w:space="0" w:color="auto"/>
              <w:right w:val="single" w:sz="4" w:space="0" w:color="auto"/>
            </w:tcBorders>
            <w:shd w:val="clear" w:color="auto" w:fill="auto"/>
            <w:vAlign w:val="center"/>
            <w:hideMark/>
          </w:tcPr>
          <w:p w14:paraId="5D6E8AFF" w14:textId="77777777" w:rsidR="00351884" w:rsidRPr="00627EE7" w:rsidRDefault="00351884" w:rsidP="00F02F89">
            <w:pPr>
              <w:suppressAutoHyphens w:val="0"/>
              <w:spacing w:after="0"/>
              <w:jc w:val="left"/>
              <w:rPr>
                <w:rFonts w:ascii="Times New Roman" w:hAnsi="Times New Roman" w:cs="Times New Roman"/>
                <w:sz w:val="18"/>
                <w:szCs w:val="18"/>
                <w:lang w:val="en-US" w:eastAsia="el-GR" w:bidi="he-IL"/>
              </w:rPr>
            </w:pPr>
            <w:r w:rsidRPr="00627EE7">
              <w:rPr>
                <w:rFonts w:ascii="Times New Roman" w:hAnsi="Times New Roman" w:cs="Times New Roman"/>
                <w:sz w:val="18"/>
                <w:szCs w:val="18"/>
                <w:lang w:val="el-GR" w:eastAsia="el-GR" w:bidi="he-IL"/>
              </w:rPr>
              <w:t>Πτυχωτός</w:t>
            </w:r>
            <w:r w:rsidRPr="00627EE7">
              <w:rPr>
                <w:rFonts w:ascii="Times New Roman" w:hAnsi="Times New Roman" w:cs="Times New Roman"/>
                <w:sz w:val="18"/>
                <w:szCs w:val="18"/>
                <w:lang w:val="en-US" w:eastAsia="el-GR" w:bidi="he-IL"/>
              </w:rPr>
              <w:t xml:space="preserve"> </w:t>
            </w:r>
            <w:r w:rsidRPr="00627EE7">
              <w:rPr>
                <w:rFonts w:ascii="Times New Roman" w:hAnsi="Times New Roman" w:cs="Times New Roman"/>
                <w:sz w:val="18"/>
                <w:szCs w:val="18"/>
                <w:lang w:val="el-GR" w:eastAsia="el-GR" w:bidi="he-IL"/>
              </w:rPr>
              <w:t>ηθμός</w:t>
            </w:r>
            <w:r w:rsidRPr="00627EE7">
              <w:rPr>
                <w:rFonts w:ascii="Times New Roman" w:hAnsi="Times New Roman" w:cs="Times New Roman"/>
                <w:sz w:val="18"/>
                <w:szCs w:val="18"/>
                <w:lang w:val="en-US" w:eastAsia="el-GR" w:bidi="he-IL"/>
              </w:rPr>
              <w:t xml:space="preserve"> 2V - diameters= 12,5 cm</w:t>
            </w:r>
          </w:p>
        </w:tc>
        <w:tc>
          <w:tcPr>
            <w:tcW w:w="897" w:type="pct"/>
            <w:tcBorders>
              <w:top w:val="nil"/>
              <w:left w:val="nil"/>
              <w:bottom w:val="single" w:sz="4" w:space="0" w:color="auto"/>
              <w:right w:val="single" w:sz="4" w:space="0" w:color="auto"/>
            </w:tcBorders>
            <w:shd w:val="clear" w:color="000000" w:fill="FFFFFF"/>
            <w:vAlign w:val="bottom"/>
            <w:hideMark/>
          </w:tcPr>
          <w:p w14:paraId="74D743DB"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100 </w:t>
            </w:r>
            <w:proofErr w:type="spellStart"/>
            <w:r w:rsidRPr="00627EE7">
              <w:rPr>
                <w:rFonts w:ascii="Times New Roman" w:hAnsi="Times New Roman" w:cs="Times New Roman"/>
                <w:sz w:val="18"/>
                <w:szCs w:val="18"/>
                <w:lang w:val="el-GR" w:eastAsia="el-GR" w:bidi="he-IL"/>
              </w:rPr>
              <w:t>τεμ</w:t>
            </w:r>
            <w:proofErr w:type="spellEnd"/>
            <w:r w:rsidRPr="00627EE7">
              <w:rPr>
                <w:rFonts w:ascii="Times New Roman" w:hAnsi="Times New Roman" w:cs="Times New Roman"/>
                <w:sz w:val="18"/>
                <w:szCs w:val="18"/>
                <w:lang w:val="el-GR" w:eastAsia="el-GR" w:bidi="he-IL"/>
              </w:rPr>
              <w:t>./ΤΕΜ.</w:t>
            </w:r>
          </w:p>
        </w:tc>
        <w:tc>
          <w:tcPr>
            <w:tcW w:w="332" w:type="pct"/>
            <w:tcBorders>
              <w:top w:val="nil"/>
              <w:left w:val="nil"/>
              <w:bottom w:val="single" w:sz="4" w:space="0" w:color="auto"/>
              <w:right w:val="single" w:sz="4" w:space="0" w:color="auto"/>
            </w:tcBorders>
            <w:shd w:val="clear" w:color="auto" w:fill="auto"/>
            <w:vAlign w:val="center"/>
            <w:hideMark/>
          </w:tcPr>
          <w:p w14:paraId="015325FE"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3</w:t>
            </w:r>
          </w:p>
        </w:tc>
        <w:tc>
          <w:tcPr>
            <w:tcW w:w="515" w:type="pct"/>
            <w:tcBorders>
              <w:top w:val="nil"/>
              <w:left w:val="nil"/>
              <w:bottom w:val="single" w:sz="4" w:space="0" w:color="auto"/>
              <w:right w:val="single" w:sz="4" w:space="0" w:color="auto"/>
            </w:tcBorders>
            <w:shd w:val="clear" w:color="auto" w:fill="auto"/>
            <w:vAlign w:val="center"/>
          </w:tcPr>
          <w:p w14:paraId="6DE53772" w14:textId="2511F22D"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c>
          <w:tcPr>
            <w:tcW w:w="865" w:type="pct"/>
            <w:tcBorders>
              <w:top w:val="nil"/>
              <w:left w:val="nil"/>
              <w:bottom w:val="single" w:sz="4" w:space="0" w:color="auto"/>
              <w:right w:val="single" w:sz="4" w:space="0" w:color="auto"/>
            </w:tcBorders>
            <w:shd w:val="clear" w:color="auto" w:fill="auto"/>
            <w:vAlign w:val="center"/>
          </w:tcPr>
          <w:p w14:paraId="0D8CF6C5" w14:textId="617A1F5C"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r>
      <w:tr w:rsidR="00351884" w:rsidRPr="00403707" w14:paraId="4C5F3AE1" w14:textId="77777777" w:rsidTr="00351884">
        <w:trPr>
          <w:trHeight w:val="312"/>
        </w:trPr>
        <w:tc>
          <w:tcPr>
            <w:tcW w:w="241" w:type="pct"/>
            <w:tcBorders>
              <w:top w:val="nil"/>
              <w:left w:val="single" w:sz="4" w:space="0" w:color="auto"/>
              <w:bottom w:val="single" w:sz="4" w:space="0" w:color="auto"/>
              <w:right w:val="single" w:sz="4" w:space="0" w:color="auto"/>
            </w:tcBorders>
            <w:shd w:val="clear" w:color="000000" w:fill="FFFFFF"/>
            <w:vAlign w:val="bottom"/>
            <w:hideMark/>
          </w:tcPr>
          <w:p w14:paraId="7F9336BB"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7</w:t>
            </w:r>
          </w:p>
        </w:tc>
        <w:tc>
          <w:tcPr>
            <w:tcW w:w="2150" w:type="pct"/>
            <w:tcBorders>
              <w:top w:val="nil"/>
              <w:left w:val="nil"/>
              <w:bottom w:val="single" w:sz="4" w:space="0" w:color="auto"/>
              <w:right w:val="single" w:sz="4" w:space="0" w:color="auto"/>
            </w:tcBorders>
            <w:shd w:val="clear" w:color="auto" w:fill="auto"/>
            <w:vAlign w:val="center"/>
            <w:hideMark/>
          </w:tcPr>
          <w:p w14:paraId="4DA79C0B" w14:textId="77777777" w:rsidR="00351884" w:rsidRPr="00627EE7" w:rsidRDefault="00351884"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pH-electrode</w:t>
            </w:r>
            <w:proofErr w:type="spellEnd"/>
            <w:r w:rsidRPr="00627EE7">
              <w:rPr>
                <w:rFonts w:ascii="Times New Roman" w:hAnsi="Times New Roman" w:cs="Times New Roman"/>
                <w:sz w:val="18"/>
                <w:szCs w:val="18"/>
                <w:lang w:val="el-GR" w:eastAsia="el-GR" w:bidi="he-IL"/>
              </w:rPr>
              <w:t xml:space="preserve"> 103635 WTW</w:t>
            </w:r>
          </w:p>
        </w:tc>
        <w:tc>
          <w:tcPr>
            <w:tcW w:w="897" w:type="pct"/>
            <w:tcBorders>
              <w:top w:val="nil"/>
              <w:left w:val="nil"/>
              <w:bottom w:val="single" w:sz="4" w:space="0" w:color="auto"/>
              <w:right w:val="single" w:sz="4" w:space="0" w:color="auto"/>
            </w:tcBorders>
            <w:shd w:val="clear" w:color="000000" w:fill="FFFFFF"/>
            <w:vAlign w:val="bottom"/>
            <w:hideMark/>
          </w:tcPr>
          <w:p w14:paraId="321A326E"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1 </w:t>
            </w:r>
            <w:proofErr w:type="spellStart"/>
            <w:r w:rsidRPr="00627EE7">
              <w:rPr>
                <w:rFonts w:ascii="Times New Roman" w:hAnsi="Times New Roman" w:cs="Times New Roman"/>
                <w:sz w:val="18"/>
                <w:szCs w:val="18"/>
                <w:lang w:val="el-GR" w:eastAsia="el-GR" w:bidi="he-IL"/>
              </w:rPr>
              <w:t>τεμ</w:t>
            </w:r>
            <w:proofErr w:type="spellEnd"/>
            <w:r w:rsidRPr="00627EE7">
              <w:rPr>
                <w:rFonts w:ascii="Times New Roman" w:hAnsi="Times New Roman" w:cs="Times New Roman"/>
                <w:sz w:val="18"/>
                <w:szCs w:val="18"/>
                <w:lang w:val="el-GR" w:eastAsia="el-GR" w:bidi="he-IL"/>
              </w:rPr>
              <w:t>.</w:t>
            </w:r>
          </w:p>
        </w:tc>
        <w:tc>
          <w:tcPr>
            <w:tcW w:w="332" w:type="pct"/>
            <w:tcBorders>
              <w:top w:val="nil"/>
              <w:left w:val="nil"/>
              <w:bottom w:val="single" w:sz="4" w:space="0" w:color="auto"/>
              <w:right w:val="single" w:sz="4" w:space="0" w:color="auto"/>
            </w:tcBorders>
            <w:shd w:val="clear" w:color="auto" w:fill="auto"/>
            <w:vAlign w:val="center"/>
            <w:hideMark/>
          </w:tcPr>
          <w:p w14:paraId="320D7709"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w:t>
            </w:r>
          </w:p>
        </w:tc>
        <w:tc>
          <w:tcPr>
            <w:tcW w:w="515" w:type="pct"/>
            <w:tcBorders>
              <w:top w:val="nil"/>
              <w:left w:val="nil"/>
              <w:bottom w:val="single" w:sz="4" w:space="0" w:color="auto"/>
              <w:right w:val="single" w:sz="4" w:space="0" w:color="auto"/>
            </w:tcBorders>
            <w:shd w:val="clear" w:color="auto" w:fill="auto"/>
            <w:vAlign w:val="center"/>
          </w:tcPr>
          <w:p w14:paraId="499C5C46" w14:textId="409A9318"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c>
          <w:tcPr>
            <w:tcW w:w="865" w:type="pct"/>
            <w:tcBorders>
              <w:top w:val="nil"/>
              <w:left w:val="nil"/>
              <w:bottom w:val="single" w:sz="4" w:space="0" w:color="auto"/>
              <w:right w:val="single" w:sz="4" w:space="0" w:color="auto"/>
            </w:tcBorders>
            <w:shd w:val="clear" w:color="auto" w:fill="auto"/>
            <w:vAlign w:val="center"/>
          </w:tcPr>
          <w:p w14:paraId="0E8CD8A0" w14:textId="3C847573"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r>
      <w:tr w:rsidR="00351884" w:rsidRPr="00403707" w14:paraId="40A9C6C6" w14:textId="77777777" w:rsidTr="00351884">
        <w:trPr>
          <w:trHeight w:val="312"/>
        </w:trPr>
        <w:tc>
          <w:tcPr>
            <w:tcW w:w="241" w:type="pct"/>
            <w:tcBorders>
              <w:top w:val="nil"/>
              <w:left w:val="single" w:sz="4" w:space="0" w:color="auto"/>
              <w:bottom w:val="single" w:sz="4" w:space="0" w:color="auto"/>
              <w:right w:val="single" w:sz="4" w:space="0" w:color="auto"/>
            </w:tcBorders>
            <w:shd w:val="clear" w:color="000000" w:fill="FFFFFF"/>
            <w:vAlign w:val="bottom"/>
            <w:hideMark/>
          </w:tcPr>
          <w:p w14:paraId="7C62B1E3"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8</w:t>
            </w:r>
          </w:p>
        </w:tc>
        <w:tc>
          <w:tcPr>
            <w:tcW w:w="2150" w:type="pct"/>
            <w:tcBorders>
              <w:top w:val="nil"/>
              <w:left w:val="nil"/>
              <w:bottom w:val="single" w:sz="4" w:space="0" w:color="auto"/>
              <w:right w:val="single" w:sz="4" w:space="0" w:color="auto"/>
            </w:tcBorders>
            <w:shd w:val="clear" w:color="auto" w:fill="auto"/>
            <w:vAlign w:val="center"/>
            <w:hideMark/>
          </w:tcPr>
          <w:p w14:paraId="714F3DBC" w14:textId="77777777" w:rsidR="00351884" w:rsidRPr="00627EE7" w:rsidRDefault="00351884"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pH-electrode</w:t>
            </w:r>
            <w:proofErr w:type="spellEnd"/>
            <w:r w:rsidRPr="00627EE7">
              <w:rPr>
                <w:rFonts w:ascii="Times New Roman" w:hAnsi="Times New Roman" w:cs="Times New Roman"/>
                <w:sz w:val="18"/>
                <w:szCs w:val="18"/>
                <w:lang w:val="el-GR" w:eastAsia="el-GR" w:bidi="he-IL"/>
              </w:rPr>
              <w:t xml:space="preserve"> ΗΙ 11310 HANNA </w:t>
            </w:r>
          </w:p>
        </w:tc>
        <w:tc>
          <w:tcPr>
            <w:tcW w:w="897" w:type="pct"/>
            <w:tcBorders>
              <w:top w:val="nil"/>
              <w:left w:val="nil"/>
              <w:bottom w:val="single" w:sz="4" w:space="0" w:color="auto"/>
              <w:right w:val="single" w:sz="4" w:space="0" w:color="auto"/>
            </w:tcBorders>
            <w:shd w:val="clear" w:color="000000" w:fill="FFFFFF"/>
            <w:vAlign w:val="bottom"/>
            <w:hideMark/>
          </w:tcPr>
          <w:p w14:paraId="08004146"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1 </w:t>
            </w:r>
            <w:proofErr w:type="spellStart"/>
            <w:r w:rsidRPr="00627EE7">
              <w:rPr>
                <w:rFonts w:ascii="Times New Roman" w:hAnsi="Times New Roman" w:cs="Times New Roman"/>
                <w:sz w:val="18"/>
                <w:szCs w:val="18"/>
                <w:lang w:val="el-GR" w:eastAsia="el-GR" w:bidi="he-IL"/>
              </w:rPr>
              <w:t>τεμ</w:t>
            </w:r>
            <w:proofErr w:type="spellEnd"/>
            <w:r w:rsidRPr="00627EE7">
              <w:rPr>
                <w:rFonts w:ascii="Times New Roman" w:hAnsi="Times New Roman" w:cs="Times New Roman"/>
                <w:sz w:val="18"/>
                <w:szCs w:val="18"/>
                <w:lang w:val="el-GR" w:eastAsia="el-GR" w:bidi="he-IL"/>
              </w:rPr>
              <w:t>.</w:t>
            </w:r>
          </w:p>
        </w:tc>
        <w:tc>
          <w:tcPr>
            <w:tcW w:w="332" w:type="pct"/>
            <w:tcBorders>
              <w:top w:val="nil"/>
              <w:left w:val="nil"/>
              <w:bottom w:val="single" w:sz="4" w:space="0" w:color="auto"/>
              <w:right w:val="single" w:sz="4" w:space="0" w:color="auto"/>
            </w:tcBorders>
            <w:shd w:val="clear" w:color="auto" w:fill="auto"/>
            <w:vAlign w:val="center"/>
            <w:hideMark/>
          </w:tcPr>
          <w:p w14:paraId="0CD4C42B"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1</w:t>
            </w:r>
          </w:p>
        </w:tc>
        <w:tc>
          <w:tcPr>
            <w:tcW w:w="515" w:type="pct"/>
            <w:tcBorders>
              <w:top w:val="nil"/>
              <w:left w:val="nil"/>
              <w:bottom w:val="single" w:sz="4" w:space="0" w:color="auto"/>
              <w:right w:val="single" w:sz="4" w:space="0" w:color="auto"/>
            </w:tcBorders>
            <w:shd w:val="clear" w:color="auto" w:fill="auto"/>
            <w:vAlign w:val="center"/>
          </w:tcPr>
          <w:p w14:paraId="59765FC4" w14:textId="675C0411"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c>
          <w:tcPr>
            <w:tcW w:w="865" w:type="pct"/>
            <w:tcBorders>
              <w:top w:val="nil"/>
              <w:left w:val="nil"/>
              <w:bottom w:val="single" w:sz="4" w:space="0" w:color="auto"/>
              <w:right w:val="single" w:sz="4" w:space="0" w:color="auto"/>
            </w:tcBorders>
            <w:shd w:val="clear" w:color="auto" w:fill="auto"/>
            <w:vAlign w:val="center"/>
          </w:tcPr>
          <w:p w14:paraId="2D44BA3F" w14:textId="0509E32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r>
      <w:tr w:rsidR="00351884" w:rsidRPr="00403707" w14:paraId="510BC432" w14:textId="77777777" w:rsidTr="00351884">
        <w:trPr>
          <w:trHeight w:val="312"/>
        </w:trPr>
        <w:tc>
          <w:tcPr>
            <w:tcW w:w="241"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4C3B6322"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9</w:t>
            </w:r>
          </w:p>
        </w:tc>
        <w:tc>
          <w:tcPr>
            <w:tcW w:w="2150" w:type="pct"/>
            <w:tcBorders>
              <w:top w:val="single" w:sz="4" w:space="0" w:color="auto"/>
              <w:left w:val="nil"/>
              <w:bottom w:val="single" w:sz="4" w:space="0" w:color="auto"/>
              <w:right w:val="single" w:sz="4" w:space="0" w:color="auto"/>
            </w:tcBorders>
            <w:shd w:val="clear" w:color="auto" w:fill="auto"/>
            <w:vAlign w:val="center"/>
            <w:hideMark/>
          </w:tcPr>
          <w:p w14:paraId="1D56FAF3" w14:textId="77777777" w:rsidR="00351884" w:rsidRPr="00627EE7" w:rsidRDefault="00351884" w:rsidP="00F02F89">
            <w:pPr>
              <w:suppressAutoHyphens w:val="0"/>
              <w:spacing w:after="0"/>
              <w:jc w:val="left"/>
              <w:rPr>
                <w:rFonts w:ascii="Times New Roman" w:hAnsi="Times New Roman" w:cs="Times New Roman"/>
                <w:sz w:val="18"/>
                <w:szCs w:val="18"/>
                <w:lang w:val="el-GR" w:eastAsia="el-GR" w:bidi="he-IL"/>
              </w:rPr>
            </w:pPr>
            <w:proofErr w:type="spellStart"/>
            <w:r w:rsidRPr="00627EE7">
              <w:rPr>
                <w:rFonts w:ascii="Times New Roman" w:hAnsi="Times New Roman" w:cs="Times New Roman"/>
                <w:sz w:val="18"/>
                <w:szCs w:val="18"/>
                <w:lang w:val="el-GR" w:eastAsia="el-GR" w:bidi="he-IL"/>
              </w:rPr>
              <w:t>Χωνια</w:t>
            </w:r>
            <w:proofErr w:type="spellEnd"/>
            <w:r w:rsidRPr="00627EE7">
              <w:rPr>
                <w:rFonts w:ascii="Times New Roman" w:hAnsi="Times New Roman" w:cs="Times New Roman"/>
                <w:sz w:val="18"/>
                <w:szCs w:val="18"/>
                <w:lang w:val="el-GR" w:eastAsia="el-GR" w:bidi="he-IL"/>
              </w:rPr>
              <w:t xml:space="preserve"> </w:t>
            </w:r>
            <w:proofErr w:type="spellStart"/>
            <w:r w:rsidRPr="00627EE7">
              <w:rPr>
                <w:rFonts w:ascii="Times New Roman" w:hAnsi="Times New Roman" w:cs="Times New Roman"/>
                <w:sz w:val="18"/>
                <w:szCs w:val="18"/>
                <w:lang w:val="el-GR" w:eastAsia="el-GR" w:bidi="he-IL"/>
              </w:rPr>
              <w:t>γυαλινα</w:t>
            </w:r>
            <w:proofErr w:type="spellEnd"/>
            <w:r w:rsidRPr="00627EE7">
              <w:rPr>
                <w:rFonts w:ascii="Times New Roman" w:hAnsi="Times New Roman" w:cs="Times New Roman"/>
                <w:sz w:val="18"/>
                <w:szCs w:val="18"/>
                <w:lang w:val="el-GR" w:eastAsia="el-GR" w:bidi="he-IL"/>
              </w:rPr>
              <w:t xml:space="preserve"> 7  </w:t>
            </w:r>
            <w:proofErr w:type="spellStart"/>
            <w:r w:rsidRPr="00627EE7">
              <w:rPr>
                <w:rFonts w:ascii="Times New Roman" w:hAnsi="Times New Roman" w:cs="Times New Roman"/>
                <w:sz w:val="18"/>
                <w:szCs w:val="18"/>
                <w:lang w:val="el-GR" w:eastAsia="el-GR" w:bidi="he-IL"/>
              </w:rPr>
              <w:t>cm</w:t>
            </w:r>
            <w:proofErr w:type="spellEnd"/>
          </w:p>
        </w:tc>
        <w:tc>
          <w:tcPr>
            <w:tcW w:w="897" w:type="pct"/>
            <w:tcBorders>
              <w:top w:val="single" w:sz="4" w:space="0" w:color="auto"/>
              <w:left w:val="nil"/>
              <w:bottom w:val="single" w:sz="4" w:space="0" w:color="auto"/>
              <w:right w:val="single" w:sz="4" w:space="0" w:color="auto"/>
            </w:tcBorders>
            <w:shd w:val="clear" w:color="000000" w:fill="FFFFFF"/>
            <w:vAlign w:val="bottom"/>
            <w:hideMark/>
          </w:tcPr>
          <w:p w14:paraId="2CE60FD3"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 xml:space="preserve">1 </w:t>
            </w:r>
            <w:proofErr w:type="spellStart"/>
            <w:r w:rsidRPr="00627EE7">
              <w:rPr>
                <w:rFonts w:ascii="Times New Roman" w:hAnsi="Times New Roman" w:cs="Times New Roman"/>
                <w:sz w:val="18"/>
                <w:szCs w:val="18"/>
                <w:lang w:val="el-GR" w:eastAsia="el-GR" w:bidi="he-IL"/>
              </w:rPr>
              <w:t>τεμ</w:t>
            </w:r>
            <w:proofErr w:type="spellEnd"/>
            <w:r w:rsidRPr="00627EE7">
              <w:rPr>
                <w:rFonts w:ascii="Times New Roman" w:hAnsi="Times New Roman" w:cs="Times New Roman"/>
                <w:sz w:val="18"/>
                <w:szCs w:val="18"/>
                <w:lang w:val="el-GR" w:eastAsia="el-GR" w:bidi="he-IL"/>
              </w:rPr>
              <w:t>.</w:t>
            </w:r>
          </w:p>
        </w:tc>
        <w:tc>
          <w:tcPr>
            <w:tcW w:w="332" w:type="pct"/>
            <w:tcBorders>
              <w:top w:val="single" w:sz="4" w:space="0" w:color="auto"/>
              <w:left w:val="nil"/>
              <w:bottom w:val="single" w:sz="4" w:space="0" w:color="auto"/>
              <w:right w:val="single" w:sz="4" w:space="0" w:color="auto"/>
            </w:tcBorders>
            <w:shd w:val="clear" w:color="000000" w:fill="FFFFFF"/>
            <w:vAlign w:val="center"/>
            <w:hideMark/>
          </w:tcPr>
          <w:p w14:paraId="10F9D970" w14:textId="77777777"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r w:rsidRPr="00627EE7">
              <w:rPr>
                <w:rFonts w:ascii="Times New Roman" w:hAnsi="Times New Roman" w:cs="Times New Roman"/>
                <w:sz w:val="18"/>
                <w:szCs w:val="18"/>
                <w:lang w:val="el-GR" w:eastAsia="el-GR" w:bidi="he-IL"/>
              </w:rPr>
              <w:t>3</w:t>
            </w:r>
          </w:p>
        </w:tc>
        <w:tc>
          <w:tcPr>
            <w:tcW w:w="515" w:type="pct"/>
            <w:tcBorders>
              <w:top w:val="single" w:sz="4" w:space="0" w:color="auto"/>
              <w:left w:val="nil"/>
              <w:bottom w:val="single" w:sz="4" w:space="0" w:color="auto"/>
              <w:right w:val="single" w:sz="4" w:space="0" w:color="auto"/>
            </w:tcBorders>
            <w:shd w:val="clear" w:color="000000" w:fill="FFFFFF"/>
            <w:vAlign w:val="center"/>
          </w:tcPr>
          <w:p w14:paraId="5C17519D" w14:textId="4C5B4D59"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c>
          <w:tcPr>
            <w:tcW w:w="865" w:type="pct"/>
            <w:tcBorders>
              <w:top w:val="nil"/>
              <w:left w:val="nil"/>
              <w:bottom w:val="single" w:sz="4" w:space="0" w:color="auto"/>
              <w:right w:val="single" w:sz="4" w:space="0" w:color="auto"/>
            </w:tcBorders>
            <w:shd w:val="clear" w:color="000000" w:fill="FFFFFF"/>
            <w:vAlign w:val="center"/>
          </w:tcPr>
          <w:p w14:paraId="05A2C928" w14:textId="5014E328"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r>
      <w:tr w:rsidR="00351884" w:rsidRPr="00403707" w14:paraId="215A9647" w14:textId="77777777" w:rsidTr="00351884">
        <w:trPr>
          <w:trHeight w:val="312"/>
        </w:trPr>
        <w:tc>
          <w:tcPr>
            <w:tcW w:w="4135" w:type="pct"/>
            <w:gridSpan w:val="5"/>
            <w:tcBorders>
              <w:top w:val="single" w:sz="4" w:space="0" w:color="auto"/>
              <w:left w:val="single" w:sz="4" w:space="0" w:color="auto"/>
              <w:bottom w:val="single" w:sz="4" w:space="0" w:color="auto"/>
              <w:right w:val="single" w:sz="4" w:space="0" w:color="auto"/>
            </w:tcBorders>
            <w:shd w:val="clear" w:color="000000" w:fill="FFFFFF"/>
            <w:vAlign w:val="bottom"/>
            <w:hideMark/>
          </w:tcPr>
          <w:p w14:paraId="4B7282A3" w14:textId="77777777" w:rsidR="00351884" w:rsidRPr="00030AAE" w:rsidRDefault="00351884" w:rsidP="00F02F89">
            <w:pPr>
              <w:suppressAutoHyphens w:val="0"/>
              <w:spacing w:after="0"/>
              <w:jc w:val="right"/>
              <w:rPr>
                <w:rFonts w:ascii="Times New Roman" w:hAnsi="Times New Roman" w:cs="Times New Roman"/>
                <w:b/>
                <w:bCs/>
                <w:sz w:val="18"/>
                <w:szCs w:val="18"/>
                <w:lang w:val="el-GR" w:eastAsia="el-GR" w:bidi="he-IL"/>
              </w:rPr>
            </w:pPr>
            <w:r w:rsidRPr="00627EE7">
              <w:rPr>
                <w:rFonts w:ascii="Times New Roman" w:hAnsi="Times New Roman" w:cs="Times New Roman"/>
                <w:b/>
                <w:bCs/>
                <w:sz w:val="18"/>
                <w:szCs w:val="18"/>
                <w:lang w:val="el-GR" w:eastAsia="el-GR" w:bidi="he-IL"/>
              </w:rPr>
              <w:t> </w:t>
            </w:r>
          </w:p>
          <w:p w14:paraId="030A8434" w14:textId="77777777" w:rsidR="00351884" w:rsidRPr="00627EE7" w:rsidRDefault="00351884" w:rsidP="00F02F89">
            <w:pPr>
              <w:suppressAutoHyphens w:val="0"/>
              <w:spacing w:after="0"/>
              <w:jc w:val="right"/>
              <w:rPr>
                <w:rFonts w:ascii="Times New Roman" w:hAnsi="Times New Roman" w:cs="Times New Roman"/>
                <w:b/>
                <w:bCs/>
                <w:sz w:val="18"/>
                <w:szCs w:val="18"/>
                <w:lang w:val="el-GR" w:eastAsia="el-GR" w:bidi="he-IL"/>
              </w:rPr>
            </w:pPr>
            <w:r w:rsidRPr="00627EE7">
              <w:rPr>
                <w:rFonts w:ascii="Times New Roman" w:hAnsi="Times New Roman" w:cs="Times New Roman"/>
                <w:b/>
                <w:bCs/>
                <w:sz w:val="18"/>
                <w:szCs w:val="18"/>
                <w:lang w:val="el-GR" w:eastAsia="el-GR" w:bidi="he-IL"/>
              </w:rPr>
              <w:t>ΣΥΝΟΛΟ</w:t>
            </w:r>
          </w:p>
        </w:tc>
        <w:tc>
          <w:tcPr>
            <w:tcW w:w="865" w:type="pct"/>
            <w:tcBorders>
              <w:top w:val="nil"/>
              <w:left w:val="nil"/>
              <w:bottom w:val="single" w:sz="4" w:space="0" w:color="auto"/>
              <w:right w:val="single" w:sz="4" w:space="0" w:color="auto"/>
            </w:tcBorders>
            <w:shd w:val="clear" w:color="000000" w:fill="FFFFFF"/>
            <w:vAlign w:val="center"/>
            <w:hideMark/>
          </w:tcPr>
          <w:p w14:paraId="457E8253" w14:textId="65B324AC" w:rsidR="00351884" w:rsidRPr="00627EE7" w:rsidRDefault="00351884" w:rsidP="00F02F89">
            <w:pPr>
              <w:suppressAutoHyphens w:val="0"/>
              <w:spacing w:after="0"/>
              <w:jc w:val="center"/>
              <w:rPr>
                <w:rFonts w:ascii="Times New Roman" w:hAnsi="Times New Roman" w:cs="Times New Roman"/>
                <w:sz w:val="18"/>
                <w:szCs w:val="18"/>
                <w:lang w:val="el-GR" w:eastAsia="el-GR" w:bidi="he-IL"/>
              </w:rPr>
            </w:pPr>
          </w:p>
        </w:tc>
      </w:tr>
    </w:tbl>
    <w:p w14:paraId="798EF626" w14:textId="77777777" w:rsidR="001559DF" w:rsidRPr="00031849" w:rsidRDefault="001559DF">
      <w:pPr>
        <w:rPr>
          <w:noProof/>
          <w:lang w:val="el-GR" w:eastAsia="el-GR"/>
        </w:rPr>
      </w:pPr>
    </w:p>
    <w:p w14:paraId="7C8607E9" w14:textId="77777777" w:rsidR="001559DF" w:rsidRPr="00031849" w:rsidRDefault="001559DF">
      <w:pPr>
        <w:rPr>
          <w:noProof/>
          <w:lang w:val="el-GR" w:eastAsia="el-GR"/>
        </w:rPr>
      </w:pPr>
    </w:p>
    <w:p w14:paraId="3CEA7C71" w14:textId="77777777" w:rsidR="001559DF" w:rsidRPr="00031849" w:rsidRDefault="001559DF">
      <w:pPr>
        <w:rPr>
          <w:noProof/>
          <w:lang w:val="el-GR" w:eastAsia="el-GR"/>
        </w:rPr>
      </w:pPr>
    </w:p>
    <w:tbl>
      <w:tblPr>
        <w:tblW w:w="5000" w:type="pct"/>
        <w:tblLook w:val="04A0" w:firstRow="1" w:lastRow="0" w:firstColumn="1" w:lastColumn="0" w:noHBand="0" w:noVBand="1"/>
      </w:tblPr>
      <w:tblGrid>
        <w:gridCol w:w="463"/>
        <w:gridCol w:w="3809"/>
        <w:gridCol w:w="1758"/>
        <w:gridCol w:w="1170"/>
        <w:gridCol w:w="1222"/>
        <w:gridCol w:w="1324"/>
      </w:tblGrid>
      <w:tr w:rsidR="00F10D8C" w:rsidRPr="00714FB5" w14:paraId="20BAF11D" w14:textId="77777777" w:rsidTr="00A34C9C">
        <w:trPr>
          <w:trHeight w:val="276"/>
        </w:trPr>
        <w:tc>
          <w:tcPr>
            <w:tcW w:w="238" w:type="pct"/>
            <w:tcBorders>
              <w:top w:val="nil"/>
              <w:left w:val="nil"/>
              <w:bottom w:val="nil"/>
              <w:right w:val="nil"/>
            </w:tcBorders>
            <w:shd w:val="clear" w:color="000000" w:fill="FFFFFF"/>
            <w:vAlign w:val="bottom"/>
            <w:hideMark/>
          </w:tcPr>
          <w:p w14:paraId="159BED28" w14:textId="77777777" w:rsidR="00F10D8C" w:rsidRPr="00714FB5" w:rsidRDefault="00F10D8C" w:rsidP="00A34C9C">
            <w:pPr>
              <w:suppressAutoHyphens w:val="0"/>
              <w:spacing w:after="0"/>
              <w:jc w:val="center"/>
              <w:rPr>
                <w:rFonts w:ascii="Times New Roman" w:hAnsi="Times New Roman" w:cs="Times New Roman"/>
                <w:b/>
                <w:bCs/>
                <w:szCs w:val="22"/>
                <w:lang w:val="el-GR" w:eastAsia="el-GR" w:bidi="he-IL"/>
              </w:rPr>
            </w:pPr>
            <w:r w:rsidRPr="00714FB5">
              <w:rPr>
                <w:rFonts w:ascii="Times New Roman" w:hAnsi="Times New Roman" w:cs="Times New Roman"/>
                <w:b/>
                <w:bCs/>
                <w:szCs w:val="22"/>
                <w:lang w:val="el-GR" w:eastAsia="el-GR" w:bidi="he-IL"/>
              </w:rPr>
              <w:t> </w:t>
            </w:r>
          </w:p>
        </w:tc>
        <w:tc>
          <w:tcPr>
            <w:tcW w:w="4762" w:type="pct"/>
            <w:gridSpan w:val="5"/>
            <w:tcBorders>
              <w:top w:val="nil"/>
              <w:left w:val="nil"/>
              <w:bottom w:val="nil"/>
              <w:right w:val="nil"/>
            </w:tcBorders>
            <w:shd w:val="clear" w:color="auto" w:fill="auto"/>
            <w:vAlign w:val="bottom"/>
            <w:hideMark/>
          </w:tcPr>
          <w:p w14:paraId="19E5D221"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r w:rsidRPr="00714FB5">
              <w:rPr>
                <w:rFonts w:ascii="Times New Roman" w:hAnsi="Times New Roman" w:cs="Times New Roman"/>
                <w:color w:val="000000"/>
                <w:szCs w:val="22"/>
                <w:lang w:val="el-GR" w:eastAsia="el-GR" w:bidi="he-IL"/>
              </w:rPr>
              <w:t>ΣΤΟΙΧΕΙΑ ΠΡΟΣΦΕΡΟΝΤΑ - ΝΟΜΙΜΟΥ ΕΚΠΡΟΣΩΠΟΥ</w:t>
            </w:r>
          </w:p>
        </w:tc>
      </w:tr>
      <w:tr w:rsidR="00F10D8C" w:rsidRPr="00714FB5" w14:paraId="357843C8" w14:textId="77777777" w:rsidTr="00A34C9C">
        <w:trPr>
          <w:trHeight w:val="276"/>
        </w:trPr>
        <w:tc>
          <w:tcPr>
            <w:tcW w:w="238" w:type="pct"/>
            <w:tcBorders>
              <w:top w:val="nil"/>
              <w:left w:val="nil"/>
              <w:bottom w:val="nil"/>
              <w:right w:val="nil"/>
            </w:tcBorders>
            <w:shd w:val="clear" w:color="auto" w:fill="auto"/>
            <w:vAlign w:val="bottom"/>
            <w:hideMark/>
          </w:tcPr>
          <w:p w14:paraId="3EC0B70F"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p>
        </w:tc>
        <w:tc>
          <w:tcPr>
            <w:tcW w:w="1954" w:type="pct"/>
            <w:tcBorders>
              <w:top w:val="nil"/>
              <w:left w:val="nil"/>
              <w:bottom w:val="nil"/>
              <w:right w:val="nil"/>
            </w:tcBorders>
            <w:shd w:val="clear" w:color="auto" w:fill="auto"/>
            <w:vAlign w:val="bottom"/>
            <w:hideMark/>
          </w:tcPr>
          <w:p w14:paraId="023B85E8"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c>
          <w:tcPr>
            <w:tcW w:w="902" w:type="pct"/>
            <w:tcBorders>
              <w:top w:val="nil"/>
              <w:left w:val="nil"/>
              <w:bottom w:val="nil"/>
              <w:right w:val="nil"/>
            </w:tcBorders>
            <w:shd w:val="clear" w:color="auto" w:fill="auto"/>
            <w:vAlign w:val="bottom"/>
            <w:hideMark/>
          </w:tcPr>
          <w:p w14:paraId="408CC563"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c>
          <w:tcPr>
            <w:tcW w:w="600" w:type="pct"/>
            <w:tcBorders>
              <w:top w:val="nil"/>
              <w:left w:val="nil"/>
              <w:bottom w:val="nil"/>
              <w:right w:val="nil"/>
            </w:tcBorders>
            <w:shd w:val="clear" w:color="auto" w:fill="auto"/>
            <w:vAlign w:val="bottom"/>
            <w:hideMark/>
          </w:tcPr>
          <w:p w14:paraId="737D31F8"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c>
          <w:tcPr>
            <w:tcW w:w="627" w:type="pct"/>
            <w:tcBorders>
              <w:top w:val="nil"/>
              <w:left w:val="nil"/>
              <w:bottom w:val="nil"/>
              <w:right w:val="nil"/>
            </w:tcBorders>
            <w:shd w:val="clear" w:color="auto" w:fill="auto"/>
            <w:vAlign w:val="bottom"/>
            <w:hideMark/>
          </w:tcPr>
          <w:p w14:paraId="24F2E11F"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c>
          <w:tcPr>
            <w:tcW w:w="679" w:type="pct"/>
            <w:tcBorders>
              <w:top w:val="nil"/>
              <w:left w:val="nil"/>
              <w:bottom w:val="nil"/>
              <w:right w:val="nil"/>
            </w:tcBorders>
            <w:shd w:val="clear" w:color="auto" w:fill="auto"/>
            <w:vAlign w:val="bottom"/>
            <w:hideMark/>
          </w:tcPr>
          <w:p w14:paraId="14B316A4" w14:textId="77777777" w:rsidR="00F10D8C" w:rsidRPr="00714FB5" w:rsidRDefault="00F10D8C" w:rsidP="00A34C9C">
            <w:pPr>
              <w:suppressAutoHyphens w:val="0"/>
              <w:spacing w:after="0"/>
              <w:jc w:val="center"/>
              <w:rPr>
                <w:rFonts w:ascii="Times New Roman" w:hAnsi="Times New Roman" w:cs="Times New Roman"/>
                <w:sz w:val="20"/>
                <w:szCs w:val="20"/>
                <w:lang w:val="el-GR" w:eastAsia="el-GR" w:bidi="he-IL"/>
              </w:rPr>
            </w:pPr>
          </w:p>
        </w:tc>
      </w:tr>
      <w:tr w:rsidR="00F10D8C" w:rsidRPr="00714FB5" w14:paraId="31F2316D" w14:textId="77777777" w:rsidTr="00A34C9C">
        <w:trPr>
          <w:trHeight w:val="276"/>
        </w:trPr>
        <w:tc>
          <w:tcPr>
            <w:tcW w:w="4321" w:type="pct"/>
            <w:gridSpan w:val="5"/>
            <w:tcBorders>
              <w:top w:val="nil"/>
              <w:left w:val="nil"/>
              <w:bottom w:val="nil"/>
              <w:right w:val="nil"/>
            </w:tcBorders>
            <w:shd w:val="clear" w:color="auto" w:fill="auto"/>
            <w:vAlign w:val="bottom"/>
            <w:hideMark/>
          </w:tcPr>
          <w:p w14:paraId="61CD1DF4"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r w:rsidRPr="00714FB5">
              <w:rPr>
                <w:rFonts w:ascii="Times New Roman" w:hAnsi="Times New Roman" w:cs="Times New Roman"/>
                <w:color w:val="000000"/>
                <w:szCs w:val="22"/>
                <w:lang w:val="el-GR" w:eastAsia="el-GR" w:bidi="he-IL"/>
              </w:rPr>
              <w:t xml:space="preserve">Ημερομηνία </w:t>
            </w:r>
          </w:p>
        </w:tc>
        <w:tc>
          <w:tcPr>
            <w:tcW w:w="679" w:type="pct"/>
            <w:tcBorders>
              <w:top w:val="nil"/>
              <w:left w:val="nil"/>
              <w:bottom w:val="nil"/>
              <w:right w:val="nil"/>
            </w:tcBorders>
            <w:shd w:val="clear" w:color="auto" w:fill="auto"/>
            <w:vAlign w:val="bottom"/>
            <w:hideMark/>
          </w:tcPr>
          <w:p w14:paraId="150312BA"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p>
        </w:tc>
      </w:tr>
      <w:tr w:rsidR="00F10D8C" w:rsidRPr="00714FB5" w14:paraId="789263FC" w14:textId="77777777" w:rsidTr="00A34C9C">
        <w:trPr>
          <w:trHeight w:val="276"/>
        </w:trPr>
        <w:tc>
          <w:tcPr>
            <w:tcW w:w="4321" w:type="pct"/>
            <w:gridSpan w:val="5"/>
            <w:tcBorders>
              <w:top w:val="nil"/>
              <w:left w:val="nil"/>
              <w:bottom w:val="nil"/>
              <w:right w:val="nil"/>
            </w:tcBorders>
            <w:shd w:val="clear" w:color="auto" w:fill="auto"/>
            <w:vAlign w:val="bottom"/>
            <w:hideMark/>
          </w:tcPr>
          <w:p w14:paraId="335F03DB"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r w:rsidRPr="00714FB5">
              <w:rPr>
                <w:rFonts w:ascii="Times New Roman" w:hAnsi="Times New Roman" w:cs="Times New Roman"/>
                <w:color w:val="000000"/>
                <w:szCs w:val="22"/>
                <w:lang w:val="el-GR" w:eastAsia="el-GR" w:bidi="he-IL"/>
              </w:rPr>
              <w:t>Σφραγίδα - Υπογραφή</w:t>
            </w:r>
          </w:p>
        </w:tc>
        <w:tc>
          <w:tcPr>
            <w:tcW w:w="679" w:type="pct"/>
            <w:tcBorders>
              <w:top w:val="nil"/>
              <w:left w:val="nil"/>
              <w:bottom w:val="nil"/>
              <w:right w:val="nil"/>
            </w:tcBorders>
            <w:shd w:val="clear" w:color="auto" w:fill="auto"/>
            <w:vAlign w:val="bottom"/>
            <w:hideMark/>
          </w:tcPr>
          <w:p w14:paraId="5F23B98E" w14:textId="77777777" w:rsidR="00F10D8C" w:rsidRPr="00714FB5" w:rsidRDefault="00F10D8C" w:rsidP="00A34C9C">
            <w:pPr>
              <w:suppressAutoHyphens w:val="0"/>
              <w:spacing w:after="0"/>
              <w:jc w:val="center"/>
              <w:rPr>
                <w:rFonts w:ascii="Times New Roman" w:hAnsi="Times New Roman" w:cs="Times New Roman"/>
                <w:color w:val="000000"/>
                <w:szCs w:val="22"/>
                <w:lang w:val="el-GR" w:eastAsia="el-GR" w:bidi="he-IL"/>
              </w:rPr>
            </w:pPr>
          </w:p>
        </w:tc>
      </w:tr>
    </w:tbl>
    <w:p w14:paraId="2312ADDD" w14:textId="77777777" w:rsidR="00F10D8C" w:rsidRDefault="00F10D8C" w:rsidP="00F10D8C">
      <w:pPr>
        <w:rPr>
          <w:noProof/>
          <w:lang w:val="en-US" w:eastAsia="el-GR"/>
        </w:rPr>
      </w:pPr>
    </w:p>
    <w:p w14:paraId="0AB4CC34" w14:textId="77777777" w:rsidR="001559DF" w:rsidRPr="00031849" w:rsidRDefault="001559DF">
      <w:pPr>
        <w:rPr>
          <w:noProof/>
          <w:lang w:val="el-GR" w:eastAsia="el-GR"/>
        </w:rPr>
      </w:pPr>
    </w:p>
    <w:p w14:paraId="550A8F80" w14:textId="77777777" w:rsidR="001559DF" w:rsidRPr="00031849" w:rsidRDefault="001559DF">
      <w:pPr>
        <w:rPr>
          <w:noProof/>
          <w:lang w:val="el-GR" w:eastAsia="el-GR"/>
        </w:rPr>
      </w:pPr>
    </w:p>
    <w:p w14:paraId="11300C93" w14:textId="77777777" w:rsidR="001559DF" w:rsidRPr="00031849" w:rsidRDefault="001559DF">
      <w:pPr>
        <w:rPr>
          <w:noProof/>
          <w:lang w:val="el-GR" w:eastAsia="el-GR"/>
        </w:rPr>
      </w:pPr>
    </w:p>
    <w:p w14:paraId="7B5F2C87" w14:textId="77777777" w:rsidR="001559DF" w:rsidRPr="00031849" w:rsidRDefault="001559DF">
      <w:pPr>
        <w:rPr>
          <w:noProof/>
          <w:lang w:val="el-GR" w:eastAsia="el-GR"/>
        </w:rPr>
      </w:pPr>
    </w:p>
    <w:p w14:paraId="0D3C420A" w14:textId="77777777" w:rsidR="001559DF" w:rsidRPr="00031849" w:rsidRDefault="001559DF">
      <w:pPr>
        <w:rPr>
          <w:noProof/>
          <w:lang w:val="el-GR" w:eastAsia="el-GR"/>
        </w:rPr>
      </w:pPr>
    </w:p>
    <w:p w14:paraId="5BBE2B02" w14:textId="77777777" w:rsidR="001559DF" w:rsidRPr="00031849" w:rsidRDefault="001559DF">
      <w:pPr>
        <w:rPr>
          <w:noProof/>
          <w:lang w:val="el-GR" w:eastAsia="el-GR"/>
        </w:rPr>
      </w:pPr>
    </w:p>
    <w:p w14:paraId="2984E077" w14:textId="77777777" w:rsidR="001559DF" w:rsidRPr="00031849" w:rsidRDefault="001559DF">
      <w:pPr>
        <w:rPr>
          <w:noProof/>
          <w:lang w:val="el-GR" w:eastAsia="el-GR"/>
        </w:rPr>
      </w:pPr>
    </w:p>
    <w:p w14:paraId="69A40EEB" w14:textId="77777777" w:rsidR="001559DF" w:rsidRPr="00031849" w:rsidRDefault="001559DF">
      <w:pPr>
        <w:rPr>
          <w:noProof/>
          <w:lang w:val="el-GR" w:eastAsia="el-GR"/>
        </w:rPr>
      </w:pPr>
    </w:p>
    <w:p w14:paraId="55DD3778" w14:textId="77777777" w:rsidR="001559DF" w:rsidRPr="00031849" w:rsidRDefault="001559DF">
      <w:pPr>
        <w:rPr>
          <w:noProof/>
          <w:lang w:val="el-GR" w:eastAsia="el-GR"/>
        </w:rPr>
      </w:pPr>
    </w:p>
    <w:p w14:paraId="22A5D83A" w14:textId="77777777" w:rsidR="001559DF" w:rsidRPr="00031849" w:rsidRDefault="001559DF">
      <w:pPr>
        <w:rPr>
          <w:noProof/>
          <w:lang w:val="el-GR" w:eastAsia="el-GR"/>
        </w:rPr>
      </w:pPr>
    </w:p>
    <w:p w14:paraId="4F64F68C" w14:textId="77777777" w:rsidR="001559DF" w:rsidRPr="00031849" w:rsidRDefault="001559DF">
      <w:pPr>
        <w:rPr>
          <w:noProof/>
          <w:lang w:val="el-GR" w:eastAsia="el-GR"/>
        </w:rPr>
      </w:pPr>
    </w:p>
    <w:p w14:paraId="6F532BA7" w14:textId="77777777" w:rsidR="001559DF" w:rsidRPr="00351884" w:rsidRDefault="001559DF" w:rsidP="003672AA">
      <w:pPr>
        <w:pStyle w:val="1"/>
        <w:rPr>
          <w:sz w:val="24"/>
          <w:szCs w:val="24"/>
          <w:lang w:val="el-GR"/>
        </w:rPr>
      </w:pPr>
      <w:bookmarkStart w:id="3" w:name="_Toc163555567"/>
      <w:bookmarkStart w:id="4" w:name="_Toc191984532"/>
      <w:r w:rsidRPr="00351884">
        <w:rPr>
          <w:sz w:val="24"/>
          <w:szCs w:val="24"/>
          <w:lang w:val="el-GR"/>
        </w:rPr>
        <w:lastRenderedPageBreak/>
        <w:t>ΠΑΡΑΡΤΗΜΑ ΙΙ</w:t>
      </w:r>
      <w:r w:rsidRPr="00351884">
        <w:rPr>
          <w:sz w:val="24"/>
          <w:szCs w:val="24"/>
        </w:rPr>
        <w:t>I</w:t>
      </w:r>
      <w:r w:rsidRPr="00351884">
        <w:rPr>
          <w:sz w:val="24"/>
          <w:szCs w:val="24"/>
          <w:lang w:val="el-GR"/>
        </w:rPr>
        <w:t xml:space="preserve"> – ΕΕΕΣ</w:t>
      </w:r>
      <w:bookmarkEnd w:id="3"/>
      <w:bookmarkEnd w:id="4"/>
      <w:r w:rsidRPr="00351884">
        <w:rPr>
          <w:sz w:val="24"/>
          <w:szCs w:val="24"/>
          <w:lang w:val="el-GR"/>
        </w:rPr>
        <w:t xml:space="preserve"> </w:t>
      </w:r>
    </w:p>
    <w:p w14:paraId="64BE9ADB" w14:textId="77777777" w:rsidR="001559DF" w:rsidRPr="00FE77E4" w:rsidRDefault="001559DF" w:rsidP="003672AA">
      <w:pPr>
        <w:pStyle w:val="normalwithoutspacing"/>
        <w:rPr>
          <w:rFonts w:ascii="Times New Roman" w:hAnsi="Times New Roman" w:cs="Times New Roman"/>
          <w:i/>
          <w:sz w:val="24"/>
        </w:rPr>
      </w:pPr>
    </w:p>
    <w:p w14:paraId="7F47A0B1" w14:textId="77777777" w:rsidR="001559DF" w:rsidRPr="00FE77E4" w:rsidRDefault="001559DF" w:rsidP="003672AA">
      <w:pPr>
        <w:pStyle w:val="normalwithoutspacing"/>
        <w:rPr>
          <w:rFonts w:ascii="Times New Roman" w:hAnsi="Times New Roman" w:cs="Times New Roman"/>
          <w:i/>
          <w:sz w:val="24"/>
        </w:rPr>
      </w:pPr>
    </w:p>
    <w:p w14:paraId="79EC9E08" w14:textId="77777777" w:rsidR="001559DF" w:rsidRPr="00FE77E4" w:rsidRDefault="001559DF" w:rsidP="003672AA">
      <w:pPr>
        <w:pStyle w:val="normalwithoutspacing"/>
        <w:rPr>
          <w:rFonts w:ascii="Times New Roman" w:hAnsi="Times New Roman" w:cs="Times New Roman"/>
          <w:i/>
          <w:sz w:val="24"/>
        </w:rPr>
      </w:pPr>
    </w:p>
    <w:p w14:paraId="0577A34D" w14:textId="77777777" w:rsidR="001559DF" w:rsidRPr="00FE77E4" w:rsidRDefault="001559DF" w:rsidP="003672AA">
      <w:pPr>
        <w:pStyle w:val="normalwithoutspacing"/>
        <w:rPr>
          <w:rFonts w:ascii="Times New Roman" w:hAnsi="Times New Roman" w:cs="Times New Roman"/>
          <w:sz w:val="24"/>
        </w:rPr>
      </w:pPr>
      <w:r w:rsidRPr="00FE77E4">
        <w:rPr>
          <w:rFonts w:ascii="Times New Roman" w:hAnsi="Times New Roman" w:cs="Times New Roman"/>
          <w:i/>
          <w:sz w:val="24"/>
        </w:rPr>
        <w:t xml:space="preserve">[Από τις 2-5-2019, οι αναθέτουσες αρχές συντάσσουν το ΕΕΕΣ με τη χρήση της νέας ηλεκτρονικής υπηρεσίας </w:t>
      </w:r>
      <w:hyperlink w:history="1">
        <w:r w:rsidRPr="00FE77E4">
          <w:rPr>
            <w:rFonts w:ascii="Times New Roman" w:hAnsi="Times New Roman" w:cs="Times New Roman"/>
            <w:i/>
            <w:sz w:val="24"/>
          </w:rPr>
          <w:t>Promitheus ESPDint</w:t>
        </w:r>
      </w:hyperlink>
      <w:r w:rsidRPr="00FE77E4">
        <w:rPr>
          <w:rFonts w:ascii="Times New Roman" w:hAnsi="Times New Roman" w:cs="Times New Roman"/>
          <w:i/>
          <w:sz w:val="24"/>
        </w:rPr>
        <w:t xml:space="preserve"> (</w:t>
      </w:r>
      <w:hyperlink r:id="rId8" w:anchor="_blank" w:history="1">
        <w:r w:rsidRPr="00FE77E4">
          <w:rPr>
            <w:rStyle w:val="-"/>
            <w:rFonts w:ascii="Times New Roman" w:hAnsi="Times New Roman"/>
            <w:i/>
            <w:color w:val="auto"/>
            <w:sz w:val="24"/>
          </w:rPr>
          <w:t>https://espdint.eprocurement.gov.gr/</w:t>
        </w:r>
      </w:hyperlink>
      <w:r w:rsidRPr="00FE77E4">
        <w:rPr>
          <w:rFonts w:ascii="Times New Roman" w:hAnsi="Times New Roman" w:cs="Times New Roman"/>
          <w:i/>
          <w:sz w:val="24"/>
        </w:rPr>
        <w:t>),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9" w:history="1">
        <w:r w:rsidRPr="00FE77E4">
          <w:rPr>
            <w:rStyle w:val="-"/>
            <w:rFonts w:ascii="Times New Roman" w:hAnsi="Times New Roman"/>
            <w:i/>
            <w:color w:val="auto"/>
            <w:sz w:val="24"/>
          </w:rPr>
          <w:t>www.promitheus.gov.gr</w:t>
        </w:r>
      </w:hyperlink>
      <w:r w:rsidRPr="00FE77E4">
        <w:rPr>
          <w:rFonts w:ascii="Times New Roman" w:hAnsi="Times New Roman" w:cs="Times New Roman"/>
          <w:i/>
          <w:sz w:val="24"/>
        </w:rPr>
        <w:t>». Το περιεχόμενο του αρχείου, είτε ενσωματώνεται στο κείμενο της διακήρυξης, είτε, ως αρχείο PDF, ηλεκτρονικά</w:t>
      </w:r>
      <w:r w:rsidRPr="00FE77E4">
        <w:rPr>
          <w:rFonts w:ascii="Times New Roman" w:hAnsi="Times New Roman" w:cs="Times New Roman"/>
          <w:sz w:val="24"/>
        </w:rPr>
        <w:t xml:space="preserve"> </w:t>
      </w:r>
      <w:r w:rsidRPr="00FE77E4">
        <w:rPr>
          <w:rFonts w:ascii="Times New Roman" w:hAnsi="Times New Roman" w:cs="Times New Roman"/>
          <w:i/>
          <w:sz w:val="24"/>
        </w:rPr>
        <w:t xml:space="preserve">υπογεγραμμένο, αναρτάται ξεχωριστά ως αναπόσπαστο μέρος αυτής. </w:t>
      </w:r>
      <w:r w:rsidRPr="00FE77E4">
        <w:rPr>
          <w:rFonts w:ascii="Times New Roman" w:hAnsi="Times New Roman" w:cs="Times New Roman"/>
          <w:i/>
          <w:sz w:val="24"/>
          <w:lang w:val="en-US"/>
        </w:rPr>
        <w:t>T</w:t>
      </w:r>
      <w:r w:rsidRPr="00FE77E4">
        <w:rPr>
          <w:rFonts w:ascii="Times New Roman" w:hAnsi="Times New Roman" w:cs="Times New Roman"/>
          <w:i/>
          <w:sz w:val="24"/>
        </w:rPr>
        <w:t xml:space="preserve">ο αρχείο XML αναρτάται για την διευκόλυνση των οικονομικών φορέων προκειμένου να συντάξουν μέσω της υπηρεσίας </w:t>
      </w:r>
      <w:proofErr w:type="spellStart"/>
      <w:r w:rsidRPr="00FE77E4">
        <w:rPr>
          <w:rFonts w:ascii="Times New Roman" w:hAnsi="Times New Roman" w:cs="Times New Roman"/>
          <w:i/>
          <w:sz w:val="24"/>
        </w:rPr>
        <w:t>eΕΕΕΣ</w:t>
      </w:r>
      <w:proofErr w:type="spellEnd"/>
      <w:r w:rsidRPr="00FE77E4">
        <w:rPr>
          <w:rFonts w:ascii="Times New Roman" w:hAnsi="Times New Roman" w:cs="Times New Roman"/>
          <w:i/>
          <w:sz w:val="24"/>
        </w:rPr>
        <w:t xml:space="preserve"> τη σχετική απάντηση τους].</w:t>
      </w:r>
    </w:p>
    <w:p w14:paraId="59C08754" w14:textId="77777777" w:rsidR="001559DF" w:rsidRPr="00FE77E4" w:rsidRDefault="001559DF" w:rsidP="003672AA">
      <w:pPr>
        <w:pStyle w:val="normalwithoutspacing"/>
        <w:rPr>
          <w:rFonts w:ascii="Times New Roman" w:hAnsi="Times New Roman" w:cs="Times New Roman"/>
          <w:sz w:val="24"/>
        </w:rPr>
      </w:pPr>
    </w:p>
    <w:p w14:paraId="4A1490DC" w14:textId="77777777" w:rsidR="001559DF" w:rsidRPr="00FE77E4" w:rsidRDefault="001559DF" w:rsidP="003672AA">
      <w:pPr>
        <w:rPr>
          <w:rFonts w:ascii="Times New Roman" w:hAnsi="Times New Roman" w:cs="Times New Roman"/>
          <w:b/>
          <w:bCs/>
          <w:sz w:val="24"/>
          <w:lang w:val="el-GR"/>
        </w:rPr>
      </w:pPr>
      <w:r w:rsidRPr="00FE77E4">
        <w:rPr>
          <w:rFonts w:ascii="Times New Roman" w:hAnsi="Times New Roman" w:cs="Times New Roman"/>
          <w:b/>
          <w:bCs/>
          <w:sz w:val="24"/>
          <w:lang w:val="el-GR"/>
        </w:rPr>
        <w:t>Επισυνάπτεται ως ξεχωριστό τεύχος</w:t>
      </w:r>
    </w:p>
    <w:p w14:paraId="12061E9E" w14:textId="77777777" w:rsidR="001559DF" w:rsidRPr="00FE77E4" w:rsidRDefault="001559DF">
      <w:pPr>
        <w:rPr>
          <w:rFonts w:ascii="Times New Roman" w:hAnsi="Times New Roman" w:cs="Times New Roman"/>
          <w:sz w:val="24"/>
          <w:lang w:val="el-GR"/>
        </w:rPr>
      </w:pPr>
    </w:p>
    <w:p w14:paraId="0FD14CF2" w14:textId="77777777" w:rsidR="001559DF" w:rsidRPr="00FE77E4" w:rsidRDefault="001559DF">
      <w:pPr>
        <w:rPr>
          <w:rFonts w:ascii="Times New Roman" w:hAnsi="Times New Roman" w:cs="Times New Roman"/>
          <w:sz w:val="24"/>
          <w:lang w:val="el-GR"/>
        </w:rPr>
      </w:pPr>
    </w:p>
    <w:p w14:paraId="6B81A692" w14:textId="77777777" w:rsidR="001559DF" w:rsidRPr="00FE77E4" w:rsidRDefault="001559DF">
      <w:pPr>
        <w:rPr>
          <w:rFonts w:ascii="Times New Roman" w:hAnsi="Times New Roman" w:cs="Times New Roman"/>
          <w:sz w:val="24"/>
          <w:lang w:val="el-GR"/>
        </w:rPr>
      </w:pPr>
    </w:p>
    <w:p w14:paraId="67E013E4" w14:textId="77777777" w:rsidR="001559DF" w:rsidRPr="00FE77E4" w:rsidRDefault="001559DF">
      <w:pPr>
        <w:rPr>
          <w:rFonts w:ascii="Times New Roman" w:hAnsi="Times New Roman" w:cs="Times New Roman"/>
          <w:sz w:val="24"/>
          <w:lang w:val="el-GR"/>
        </w:rPr>
      </w:pPr>
    </w:p>
    <w:p w14:paraId="1A67FE8D" w14:textId="77777777" w:rsidR="001559DF" w:rsidRPr="00FE77E4" w:rsidRDefault="001559DF">
      <w:pPr>
        <w:rPr>
          <w:rFonts w:ascii="Times New Roman" w:hAnsi="Times New Roman" w:cs="Times New Roman"/>
          <w:sz w:val="24"/>
          <w:lang w:val="el-GR"/>
        </w:rPr>
      </w:pPr>
    </w:p>
    <w:p w14:paraId="229D3034" w14:textId="77777777" w:rsidR="001559DF" w:rsidRPr="00FE77E4" w:rsidRDefault="001559DF">
      <w:pPr>
        <w:rPr>
          <w:rFonts w:ascii="Times New Roman" w:hAnsi="Times New Roman" w:cs="Times New Roman"/>
          <w:sz w:val="24"/>
          <w:lang w:val="el-GR"/>
        </w:rPr>
      </w:pPr>
    </w:p>
    <w:p w14:paraId="034F1196" w14:textId="77777777" w:rsidR="001559DF" w:rsidRPr="00FE77E4" w:rsidRDefault="001559DF">
      <w:pPr>
        <w:rPr>
          <w:rFonts w:ascii="Times New Roman" w:hAnsi="Times New Roman" w:cs="Times New Roman"/>
          <w:sz w:val="24"/>
          <w:lang w:val="el-GR"/>
        </w:rPr>
      </w:pPr>
    </w:p>
    <w:p w14:paraId="0B62610A" w14:textId="77777777" w:rsidR="001559DF" w:rsidRPr="00FE77E4" w:rsidRDefault="001559DF">
      <w:pPr>
        <w:rPr>
          <w:rFonts w:ascii="Times New Roman" w:hAnsi="Times New Roman" w:cs="Times New Roman"/>
          <w:sz w:val="24"/>
          <w:lang w:val="el-GR"/>
        </w:rPr>
      </w:pPr>
    </w:p>
    <w:p w14:paraId="5831834B" w14:textId="77777777" w:rsidR="001559DF" w:rsidRPr="00FE77E4" w:rsidRDefault="001559DF">
      <w:pPr>
        <w:rPr>
          <w:rFonts w:ascii="Times New Roman" w:hAnsi="Times New Roman" w:cs="Times New Roman"/>
          <w:sz w:val="24"/>
          <w:lang w:val="el-GR"/>
        </w:rPr>
      </w:pPr>
    </w:p>
    <w:p w14:paraId="7E86A9BA" w14:textId="77777777" w:rsidR="001559DF" w:rsidRPr="00FE77E4" w:rsidRDefault="001559DF">
      <w:pPr>
        <w:rPr>
          <w:rFonts w:ascii="Times New Roman" w:hAnsi="Times New Roman" w:cs="Times New Roman"/>
          <w:sz w:val="24"/>
          <w:lang w:val="el-GR"/>
        </w:rPr>
      </w:pPr>
    </w:p>
    <w:p w14:paraId="0F2A3F28" w14:textId="77777777" w:rsidR="001559DF" w:rsidRPr="00FE77E4" w:rsidRDefault="001559DF">
      <w:pPr>
        <w:rPr>
          <w:rFonts w:ascii="Times New Roman" w:hAnsi="Times New Roman" w:cs="Times New Roman"/>
          <w:sz w:val="24"/>
          <w:lang w:val="el-GR"/>
        </w:rPr>
      </w:pPr>
    </w:p>
    <w:p w14:paraId="62C59B4D" w14:textId="77777777" w:rsidR="001559DF" w:rsidRPr="00FE77E4" w:rsidRDefault="001559DF">
      <w:pPr>
        <w:rPr>
          <w:rFonts w:ascii="Times New Roman" w:hAnsi="Times New Roman" w:cs="Times New Roman"/>
          <w:sz w:val="24"/>
          <w:lang w:val="el-GR"/>
        </w:rPr>
      </w:pPr>
    </w:p>
    <w:p w14:paraId="51E3B489" w14:textId="77777777" w:rsidR="001559DF" w:rsidRPr="00FE77E4" w:rsidRDefault="001559DF">
      <w:pPr>
        <w:rPr>
          <w:rFonts w:ascii="Times New Roman" w:hAnsi="Times New Roman" w:cs="Times New Roman"/>
          <w:sz w:val="24"/>
          <w:lang w:val="el-GR"/>
        </w:rPr>
      </w:pPr>
    </w:p>
    <w:p w14:paraId="2791C443" w14:textId="77777777" w:rsidR="001559DF" w:rsidRPr="00FE77E4" w:rsidRDefault="001559DF">
      <w:pPr>
        <w:rPr>
          <w:rFonts w:ascii="Times New Roman" w:hAnsi="Times New Roman" w:cs="Times New Roman"/>
          <w:sz w:val="24"/>
          <w:lang w:val="el-GR"/>
        </w:rPr>
      </w:pPr>
    </w:p>
    <w:p w14:paraId="1E2305AD" w14:textId="77777777" w:rsidR="001559DF" w:rsidRPr="00FE77E4" w:rsidRDefault="001559DF">
      <w:pPr>
        <w:rPr>
          <w:rFonts w:ascii="Times New Roman" w:hAnsi="Times New Roman" w:cs="Times New Roman"/>
          <w:sz w:val="24"/>
          <w:lang w:val="el-GR"/>
        </w:rPr>
      </w:pPr>
    </w:p>
    <w:p w14:paraId="409D6E54" w14:textId="77777777" w:rsidR="001559DF" w:rsidRPr="00FE77E4" w:rsidRDefault="001559DF">
      <w:pPr>
        <w:rPr>
          <w:rFonts w:ascii="Times New Roman" w:hAnsi="Times New Roman" w:cs="Times New Roman"/>
          <w:sz w:val="24"/>
          <w:lang w:val="el-GR"/>
        </w:rPr>
      </w:pPr>
    </w:p>
    <w:p w14:paraId="729E53FF" w14:textId="77777777" w:rsidR="001559DF" w:rsidRPr="00FE77E4" w:rsidRDefault="001559DF">
      <w:pPr>
        <w:rPr>
          <w:rFonts w:ascii="Times New Roman" w:hAnsi="Times New Roman" w:cs="Times New Roman"/>
          <w:sz w:val="24"/>
          <w:lang w:val="el-GR"/>
        </w:rPr>
      </w:pPr>
    </w:p>
    <w:p w14:paraId="3F09426A" w14:textId="77777777" w:rsidR="001559DF" w:rsidRPr="00FE77E4" w:rsidRDefault="001559DF">
      <w:pPr>
        <w:rPr>
          <w:rFonts w:ascii="Times New Roman" w:hAnsi="Times New Roman" w:cs="Times New Roman"/>
          <w:sz w:val="24"/>
          <w:lang w:val="el-GR"/>
        </w:rPr>
      </w:pPr>
    </w:p>
    <w:p w14:paraId="6145C22F" w14:textId="77777777" w:rsidR="001559DF" w:rsidRPr="00FE77E4" w:rsidRDefault="001559DF">
      <w:pPr>
        <w:rPr>
          <w:rFonts w:ascii="Times New Roman" w:hAnsi="Times New Roman" w:cs="Times New Roman"/>
          <w:sz w:val="24"/>
          <w:lang w:val="el-GR"/>
        </w:rPr>
      </w:pPr>
    </w:p>
    <w:p w14:paraId="4C377192" w14:textId="77777777" w:rsidR="001559DF" w:rsidRPr="00FE77E4" w:rsidRDefault="001559DF">
      <w:pPr>
        <w:rPr>
          <w:rFonts w:ascii="Times New Roman" w:hAnsi="Times New Roman" w:cs="Times New Roman"/>
          <w:sz w:val="24"/>
          <w:lang w:val="el-GR"/>
        </w:rPr>
      </w:pPr>
    </w:p>
    <w:p w14:paraId="060CC87B" w14:textId="77777777" w:rsidR="001559DF" w:rsidRPr="00FE77E4" w:rsidRDefault="001559DF">
      <w:pPr>
        <w:rPr>
          <w:rFonts w:ascii="Times New Roman" w:hAnsi="Times New Roman" w:cs="Times New Roman"/>
          <w:sz w:val="24"/>
          <w:lang w:val="el-GR"/>
        </w:rPr>
      </w:pPr>
    </w:p>
    <w:p w14:paraId="3373D360" w14:textId="77777777" w:rsidR="001559DF" w:rsidRPr="00FE77E4" w:rsidRDefault="001559DF">
      <w:pPr>
        <w:rPr>
          <w:rFonts w:ascii="Times New Roman" w:hAnsi="Times New Roman" w:cs="Times New Roman"/>
          <w:sz w:val="24"/>
          <w:lang w:val="el-GR"/>
        </w:rPr>
      </w:pPr>
    </w:p>
    <w:p w14:paraId="7D80E8A8" w14:textId="77777777" w:rsidR="001559DF" w:rsidRPr="00F10D8C" w:rsidRDefault="001559DF" w:rsidP="003672AA">
      <w:pPr>
        <w:pStyle w:val="1"/>
        <w:rPr>
          <w:sz w:val="24"/>
          <w:szCs w:val="24"/>
          <w:lang w:val="el-GR"/>
        </w:rPr>
      </w:pPr>
      <w:bookmarkStart w:id="5" w:name="_Toc160445732"/>
      <w:bookmarkStart w:id="6" w:name="_Toc163555568"/>
      <w:bookmarkStart w:id="7" w:name="_Toc191984533"/>
      <w:r w:rsidRPr="00F10D8C">
        <w:rPr>
          <w:sz w:val="24"/>
          <w:szCs w:val="24"/>
          <w:lang w:val="el-GR"/>
        </w:rPr>
        <w:lastRenderedPageBreak/>
        <w:t xml:space="preserve">ΠΑΡΑΡΤΗΜΑ </w:t>
      </w:r>
      <w:r w:rsidRPr="00351884">
        <w:rPr>
          <w:sz w:val="24"/>
          <w:szCs w:val="24"/>
        </w:rPr>
        <w:t>IV</w:t>
      </w:r>
      <w:r w:rsidRPr="00F10D8C">
        <w:rPr>
          <w:sz w:val="24"/>
          <w:szCs w:val="24"/>
          <w:lang w:val="el-GR"/>
        </w:rPr>
        <w:t xml:space="preserve"> – ΕΝΗΜΕΡΩΣΗ ΓΙΑ ΤΗΝ ΕΠΕΞΕΡΓΑΣΙΑ ΠΡΟΣΩΠΙΚΩΝ ΔΕΔΟΜΕΝΩΝ</w:t>
      </w:r>
      <w:bookmarkEnd w:id="5"/>
      <w:bookmarkEnd w:id="6"/>
      <w:bookmarkEnd w:id="7"/>
    </w:p>
    <w:p w14:paraId="556A6C9E" w14:textId="77777777" w:rsidR="001559DF" w:rsidRPr="00FE77E4" w:rsidRDefault="001559DF" w:rsidP="003672AA">
      <w:pPr>
        <w:tabs>
          <w:tab w:val="left" w:pos="0"/>
        </w:tabs>
        <w:rPr>
          <w:rFonts w:ascii="Times New Roman" w:hAnsi="Times New Roman" w:cs="Times New Roman"/>
          <w:b/>
          <w:sz w:val="24"/>
          <w:lang w:val="el-GR"/>
        </w:rPr>
      </w:pPr>
    </w:p>
    <w:p w14:paraId="6ED5BF57" w14:textId="77777777" w:rsidR="001559DF" w:rsidRPr="00FE77E4" w:rsidRDefault="001559DF" w:rsidP="003672AA">
      <w:pPr>
        <w:rPr>
          <w:rFonts w:ascii="Times New Roman" w:hAnsi="Times New Roman" w:cs="Times New Roman"/>
          <w:sz w:val="24"/>
          <w:lang w:val="el-GR"/>
        </w:rPr>
      </w:pPr>
      <w:r w:rsidRPr="00FE77E4">
        <w:rPr>
          <w:rFonts w:ascii="Times New Roman" w:hAnsi="Times New Roman" w:cs="Times New Roman"/>
          <w:sz w:val="24"/>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91A538F" w14:textId="77777777" w:rsidR="001559DF" w:rsidRPr="00FE77E4" w:rsidRDefault="001559DF" w:rsidP="003672AA">
      <w:pPr>
        <w:rPr>
          <w:rFonts w:ascii="Times New Roman" w:hAnsi="Times New Roman" w:cs="Times New Roman"/>
          <w:sz w:val="24"/>
          <w:lang w:val="el-GR"/>
        </w:rPr>
      </w:pPr>
      <w:r w:rsidRPr="00FE77E4">
        <w:rPr>
          <w:rFonts w:ascii="Times New Roman" w:hAnsi="Times New Roman" w:cs="Times New Roman"/>
          <w:sz w:val="24"/>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2045E9B" w14:textId="77777777" w:rsidR="001559DF" w:rsidRPr="00FE77E4" w:rsidRDefault="001559DF" w:rsidP="003672AA">
      <w:pPr>
        <w:rPr>
          <w:rFonts w:ascii="Times New Roman" w:hAnsi="Times New Roman" w:cs="Times New Roman"/>
          <w:sz w:val="24"/>
          <w:lang w:val="el-GR"/>
        </w:rPr>
      </w:pPr>
      <w:r w:rsidRPr="00FE77E4">
        <w:rPr>
          <w:rFonts w:ascii="Times New Roman" w:hAnsi="Times New Roman" w:cs="Times New Roman"/>
          <w:sz w:val="24"/>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CAE28FE" w14:textId="77777777" w:rsidR="001559DF" w:rsidRPr="00FE77E4" w:rsidRDefault="001559DF" w:rsidP="003672AA">
      <w:pPr>
        <w:rPr>
          <w:rFonts w:ascii="Times New Roman" w:hAnsi="Times New Roman" w:cs="Times New Roman"/>
          <w:sz w:val="24"/>
          <w:lang w:val="el-GR"/>
        </w:rPr>
      </w:pPr>
      <w:r w:rsidRPr="00FE77E4">
        <w:rPr>
          <w:rFonts w:ascii="Times New Roman" w:hAnsi="Times New Roman" w:cs="Times New Roman"/>
          <w:sz w:val="24"/>
          <w:lang w:val="el-GR"/>
        </w:rPr>
        <w:t xml:space="preserve">ΙΙΙ. Αποδέκτες των ανωτέρω (υπό Α) δεδομένων στους οποίους κοινοποιούνται είναι: </w:t>
      </w:r>
    </w:p>
    <w:p w14:paraId="60675317" w14:textId="77777777" w:rsidR="001559DF" w:rsidRPr="00FE77E4" w:rsidRDefault="001559DF" w:rsidP="003672AA">
      <w:pPr>
        <w:rPr>
          <w:rFonts w:ascii="Times New Roman" w:hAnsi="Times New Roman" w:cs="Times New Roman"/>
          <w:sz w:val="24"/>
          <w:lang w:val="el-GR"/>
        </w:rPr>
      </w:pPr>
      <w:r w:rsidRPr="00FE77E4">
        <w:rPr>
          <w:rFonts w:ascii="Times New Roman" w:hAnsi="Times New Roman" w:cs="Times New Roman"/>
          <w:sz w:val="24"/>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FE77E4">
        <w:rPr>
          <w:rFonts w:ascii="Times New Roman" w:hAnsi="Times New Roman" w:cs="Times New Roman"/>
          <w:sz w:val="24"/>
          <w:lang w:val="el-GR"/>
        </w:rPr>
        <w:t>προστηθέντες</w:t>
      </w:r>
      <w:proofErr w:type="spellEnd"/>
      <w:r w:rsidRPr="00FE77E4">
        <w:rPr>
          <w:rFonts w:ascii="Times New Roman" w:hAnsi="Times New Roman" w:cs="Times New Roman"/>
          <w:sz w:val="24"/>
          <w:lang w:val="el-GR"/>
        </w:rPr>
        <w:t xml:space="preserve"> της, υπό τον όρο της τήρησης σε κάθε περίπτωση του απορρήτου.</w:t>
      </w:r>
    </w:p>
    <w:p w14:paraId="76EB89BF" w14:textId="77777777" w:rsidR="001559DF" w:rsidRPr="00FE77E4" w:rsidRDefault="001559DF" w:rsidP="003672AA">
      <w:pPr>
        <w:rPr>
          <w:rFonts w:ascii="Times New Roman" w:hAnsi="Times New Roman" w:cs="Times New Roman"/>
          <w:sz w:val="24"/>
          <w:lang w:val="el-GR"/>
        </w:rPr>
      </w:pPr>
      <w:r w:rsidRPr="00FE77E4">
        <w:rPr>
          <w:rFonts w:ascii="Times New Roman" w:hAnsi="Times New Roman" w:cs="Times New Roman"/>
          <w:sz w:val="24"/>
          <w:lang w:val="el-GR"/>
        </w:rPr>
        <w:t>(β) Το Δημόσιο, άλλοι δημόσιοι φορείς ή δικαστικές αρχές ή άλλες αρχές ή δικαιοδοτικά όργανα, στο πλαίσιο των αρμοδιοτήτων τους.</w:t>
      </w:r>
    </w:p>
    <w:p w14:paraId="45104FE9" w14:textId="77777777" w:rsidR="001559DF" w:rsidRPr="00FE77E4" w:rsidRDefault="001559DF" w:rsidP="003672AA">
      <w:pPr>
        <w:rPr>
          <w:rFonts w:ascii="Times New Roman" w:hAnsi="Times New Roman" w:cs="Times New Roman"/>
          <w:sz w:val="24"/>
          <w:lang w:val="el-GR"/>
        </w:rPr>
      </w:pPr>
      <w:r w:rsidRPr="00FE77E4">
        <w:rPr>
          <w:rFonts w:ascii="Times New Roman" w:hAnsi="Times New Roman" w:cs="Times New Roman"/>
          <w:sz w:val="24"/>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1DD66A4C" w14:textId="77777777" w:rsidR="001559DF" w:rsidRPr="00FE77E4" w:rsidRDefault="001559DF" w:rsidP="003672AA">
      <w:pPr>
        <w:rPr>
          <w:rFonts w:ascii="Times New Roman" w:hAnsi="Times New Roman" w:cs="Times New Roman"/>
          <w:sz w:val="24"/>
          <w:lang w:val="el-GR"/>
        </w:rPr>
      </w:pPr>
      <w:r w:rsidRPr="00FE77E4">
        <w:rPr>
          <w:rFonts w:ascii="Times New Roman" w:hAnsi="Times New Roman" w:cs="Times New Roman"/>
          <w:sz w:val="24"/>
        </w:rPr>
        <w:t>IV</w:t>
      </w:r>
      <w:r w:rsidRPr="00FE77E4">
        <w:rPr>
          <w:rFonts w:ascii="Times New Roman" w:hAnsi="Times New Roman" w:cs="Times New Roman"/>
          <w:sz w:val="24"/>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5B8B87B" w14:textId="77777777" w:rsidR="001559DF" w:rsidRPr="00FE77E4" w:rsidRDefault="001559DF" w:rsidP="003672AA">
      <w:pPr>
        <w:rPr>
          <w:rFonts w:ascii="Times New Roman" w:hAnsi="Times New Roman" w:cs="Times New Roman"/>
          <w:sz w:val="24"/>
          <w:lang w:val="el-GR"/>
        </w:rPr>
      </w:pPr>
      <w:r w:rsidRPr="00FE77E4">
        <w:rPr>
          <w:rFonts w:ascii="Times New Roman" w:hAnsi="Times New Roman" w:cs="Times New Roman"/>
          <w:sz w:val="24"/>
        </w:rPr>
        <w:t>V</w:t>
      </w:r>
      <w:r w:rsidRPr="00FE77E4">
        <w:rPr>
          <w:rFonts w:ascii="Times New Roman" w:hAnsi="Times New Roman" w:cs="Times New Roman"/>
          <w:sz w:val="24"/>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A8A1C7A" w14:textId="77777777" w:rsidR="001559DF" w:rsidRPr="00FE77E4" w:rsidRDefault="001559DF" w:rsidP="003672AA">
      <w:pPr>
        <w:rPr>
          <w:rFonts w:ascii="Times New Roman" w:hAnsi="Times New Roman" w:cs="Times New Roman"/>
          <w:sz w:val="24"/>
          <w:lang w:val="el-GR"/>
        </w:rPr>
      </w:pPr>
      <w:r w:rsidRPr="00FE77E4">
        <w:rPr>
          <w:rFonts w:ascii="Times New Roman" w:hAnsi="Times New Roman" w:cs="Times New Roman"/>
          <w:sz w:val="24"/>
        </w:rPr>
        <w:t>VI</w:t>
      </w:r>
      <w:r w:rsidRPr="00FE77E4">
        <w:rPr>
          <w:rFonts w:ascii="Times New Roman" w:hAnsi="Times New Roman" w:cs="Times New Roman"/>
          <w:sz w:val="24"/>
          <w:lang w:val="el-GR"/>
        </w:rPr>
        <w:t xml:space="preserve">. </w:t>
      </w:r>
      <w:r w:rsidRPr="00FE77E4">
        <w:rPr>
          <w:rFonts w:ascii="Times New Roman" w:hAnsi="Times New Roman" w:cs="Times New Roman"/>
          <w:sz w:val="24"/>
        </w:rPr>
        <w:t>H</w:t>
      </w:r>
      <w:r w:rsidRPr="00FE77E4">
        <w:rPr>
          <w:rFonts w:ascii="Times New Roman" w:hAnsi="Times New Roman" w:cs="Times New Roman"/>
          <w:sz w:val="24"/>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w:t>
      </w:r>
      <w:r w:rsidRPr="00FE77E4">
        <w:rPr>
          <w:rFonts w:ascii="Times New Roman" w:hAnsi="Times New Roman" w:cs="Times New Roman"/>
          <w:sz w:val="24"/>
          <w:lang w:val="el-GR"/>
        </w:rPr>
        <w:lastRenderedPageBreak/>
        <w:t>ή αθέμιτη καταστροφή, τυχαία απώλεια, αλλοίωση, απαγορευμένη διάδοση ή πρόσβαση από οποιονδήποτε και κάθε άλλης μορφή αθέμιτη επεξεργασία.</w:t>
      </w:r>
    </w:p>
    <w:p w14:paraId="7F734D55" w14:textId="77777777" w:rsidR="001559DF" w:rsidRPr="00C450B9" w:rsidRDefault="001559DF" w:rsidP="003672AA">
      <w:pPr>
        <w:rPr>
          <w:rFonts w:ascii="Times New Roman" w:hAnsi="Times New Roman" w:cs="Times New Roman"/>
          <w:color w:val="FF0000"/>
          <w:sz w:val="24"/>
          <w:lang w:val="el-GR"/>
        </w:rPr>
      </w:pPr>
    </w:p>
    <w:p w14:paraId="056AADFE" w14:textId="77777777" w:rsidR="001559DF" w:rsidRPr="00C450B9" w:rsidRDefault="001559DF">
      <w:pPr>
        <w:rPr>
          <w:rFonts w:ascii="Times New Roman" w:hAnsi="Times New Roman" w:cs="Times New Roman"/>
          <w:color w:val="FF0000"/>
          <w:sz w:val="24"/>
          <w:lang w:val="el-GR"/>
        </w:rPr>
      </w:pPr>
    </w:p>
    <w:p w14:paraId="74E96D15" w14:textId="77777777" w:rsidR="00E32D13" w:rsidRPr="00266812" w:rsidRDefault="00E32D13">
      <w:pPr>
        <w:rPr>
          <w:rFonts w:asciiTheme="majorBidi" w:hAnsiTheme="majorBidi" w:cstheme="majorBidi"/>
          <w:color w:val="FF0000"/>
          <w:sz w:val="24"/>
          <w:lang w:val="el-GR"/>
        </w:rPr>
      </w:pPr>
    </w:p>
    <w:sectPr w:rsidR="00E32D13" w:rsidRPr="00266812" w:rsidSect="00F10D8C">
      <w:headerReference w:type="default" r:id="rId10"/>
      <w:footerReference w:type="default" r:id="rId11"/>
      <w:pgSz w:w="11906" w:h="16838"/>
      <w:pgMar w:top="1440" w:right="1080" w:bottom="0" w:left="1080"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8E527" w14:textId="77777777" w:rsidR="006E4F5B" w:rsidRDefault="006E4F5B">
      <w:pPr>
        <w:spacing w:after="0"/>
      </w:pPr>
      <w:r>
        <w:separator/>
      </w:r>
    </w:p>
  </w:endnote>
  <w:endnote w:type="continuationSeparator" w:id="0">
    <w:p w14:paraId="630B794B" w14:textId="77777777" w:rsidR="006E4F5B" w:rsidRDefault="006E4F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Yu Gothic"/>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A1"/>
    <w:family w:val="swiss"/>
    <w:pitch w:val="variable"/>
    <w:sig w:usb0="00000287" w:usb1="00000000" w:usb2="00000000" w:usb3="00000000" w:csb0="0000009F" w:csb1="00000000"/>
  </w:font>
  <w:font w:name="HellasArial">
    <w:altName w:val="HGPMinchoE"/>
    <w:charset w:val="80"/>
    <w:family w:val="roman"/>
    <w:pitch w:val="variable"/>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1A357" w14:textId="77777777" w:rsidR="006F597B" w:rsidRDefault="006F597B">
    <w:pPr>
      <w:pStyle w:val="WW-Caption111111111111111"/>
      <w:spacing w:after="0"/>
      <w:jc w:val="center"/>
      <w:rPr>
        <w:kern w:val="1"/>
        <w:sz w:val="18"/>
        <w:szCs w:val="18"/>
        <w:lang w:val="el-GR" w:eastAsia="zh-CN"/>
      </w:rPr>
    </w:pPr>
  </w:p>
  <w:p w14:paraId="1C04380B" w14:textId="77777777" w:rsidR="006F597B" w:rsidRDefault="006F597B">
    <w:pPr>
      <w:pStyle w:val="WW-Caption111111111111111"/>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F113B5">
      <w:rPr>
        <w:noProof/>
        <w:sz w:val="20"/>
        <w:szCs w:val="20"/>
      </w:rPr>
      <w:t>2</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4C4A" w14:textId="77777777" w:rsidR="006E4F5B" w:rsidRDefault="006E4F5B">
      <w:pPr>
        <w:spacing w:after="0"/>
      </w:pPr>
      <w:r>
        <w:separator/>
      </w:r>
    </w:p>
  </w:footnote>
  <w:footnote w:type="continuationSeparator" w:id="0">
    <w:p w14:paraId="3912B8AC" w14:textId="77777777" w:rsidR="006E4F5B" w:rsidRDefault="006E4F5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Ind w:w="-639" w:type="dxa"/>
      <w:tblLayout w:type="fixed"/>
      <w:tblCellMar>
        <w:left w:w="70" w:type="dxa"/>
        <w:right w:w="70" w:type="dxa"/>
      </w:tblCellMar>
      <w:tblLook w:val="0000" w:firstRow="0" w:lastRow="0" w:firstColumn="0" w:lastColumn="0" w:noHBand="0" w:noVBand="0"/>
    </w:tblPr>
    <w:tblGrid>
      <w:gridCol w:w="3403"/>
      <w:gridCol w:w="6945"/>
    </w:tblGrid>
    <w:tr w:rsidR="00F10D8C" w:rsidRPr="00F10D8C" w14:paraId="527FEE06" w14:textId="77777777" w:rsidTr="00A34C9C">
      <w:tc>
        <w:tcPr>
          <w:tcW w:w="3403" w:type="dxa"/>
          <w:tcBorders>
            <w:bottom w:val="thickThinSmallGap" w:sz="24" w:space="0" w:color="auto"/>
          </w:tcBorders>
        </w:tcPr>
        <w:p w14:paraId="35F996A8" w14:textId="15FA06D0" w:rsidR="00F10D8C" w:rsidRPr="00832792" w:rsidRDefault="00F10D8C" w:rsidP="00F10D8C">
          <w:pPr>
            <w:suppressAutoHyphens w:val="0"/>
            <w:spacing w:after="0"/>
            <w:jc w:val="left"/>
            <w:rPr>
              <w:rFonts w:ascii="Times New Roman" w:hAnsi="Times New Roman" w:cs="Times New Roman"/>
              <w:sz w:val="20"/>
              <w:szCs w:val="20"/>
              <w:lang w:val="el-GR" w:eastAsia="el-GR"/>
            </w:rPr>
          </w:pPr>
          <w:r>
            <w:rPr>
              <w:rFonts w:ascii="Times New Roman" w:hAnsi="Times New Roman" w:cs="Times New Roman"/>
              <w:noProof/>
              <w:sz w:val="24"/>
              <w:lang w:val="el-GR" w:eastAsia="el-GR"/>
            </w:rPr>
            <w:drawing>
              <wp:inline distT="0" distB="0" distL="0" distR="0" wp14:anchorId="7A875CA1" wp14:editId="33E40612">
                <wp:extent cx="2066290" cy="510540"/>
                <wp:effectExtent l="0" t="0" r="0" b="3810"/>
                <wp:docPr id="1841159496" name="Εικόνα 1" descr="Εικόνα που περιέχει γραμματοσειρά, λογότυπο, κείμεν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703687" name="Εικόνα 1" descr="Εικόνα που περιέχει γραμματοσειρά, λογότυπο, κείμενο, γραφικά&#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290" cy="510540"/>
                        </a:xfrm>
                        <a:prstGeom prst="rect">
                          <a:avLst/>
                        </a:prstGeom>
                        <a:noFill/>
                        <a:ln>
                          <a:noFill/>
                        </a:ln>
                      </pic:spPr>
                    </pic:pic>
                  </a:graphicData>
                </a:graphic>
              </wp:inline>
            </w:drawing>
          </w:r>
        </w:p>
      </w:tc>
      <w:tc>
        <w:tcPr>
          <w:tcW w:w="6945" w:type="dxa"/>
          <w:tcBorders>
            <w:bottom w:val="thickThinSmallGap" w:sz="24" w:space="0" w:color="auto"/>
          </w:tcBorders>
        </w:tcPr>
        <w:p w14:paraId="431582C6" w14:textId="77777777" w:rsidR="00F10D8C" w:rsidRPr="00832792" w:rsidRDefault="00F10D8C" w:rsidP="00F10D8C">
          <w:pPr>
            <w:keepNext/>
            <w:keepLines/>
            <w:numPr>
              <w:ilvl w:val="0"/>
              <w:numId w:val="1"/>
            </w:numPr>
            <w:tabs>
              <w:tab w:val="clear" w:pos="432"/>
            </w:tabs>
            <w:spacing w:before="200" w:after="0"/>
            <w:ind w:left="0" w:firstLine="0"/>
            <w:jc w:val="center"/>
            <w:outlineLvl w:val="4"/>
            <w:rPr>
              <w:rFonts w:ascii="Calibri Light" w:hAnsi="Calibri Light" w:cs="Times New Roman"/>
              <w:b/>
              <w:color w:val="1F3763"/>
              <w:sz w:val="20"/>
              <w:szCs w:val="20"/>
              <w:lang w:val="en-US"/>
            </w:rPr>
          </w:pPr>
        </w:p>
        <w:p w14:paraId="2B46B44E" w14:textId="77777777" w:rsidR="00F10D8C" w:rsidRPr="00832792" w:rsidRDefault="00F10D8C" w:rsidP="00F10D8C">
          <w:pPr>
            <w:keepNext/>
            <w:keepLines/>
            <w:numPr>
              <w:ilvl w:val="0"/>
              <w:numId w:val="1"/>
            </w:numPr>
            <w:tabs>
              <w:tab w:val="clear" w:pos="432"/>
            </w:tabs>
            <w:spacing w:before="200" w:after="0"/>
            <w:ind w:left="0" w:firstLine="0"/>
            <w:jc w:val="center"/>
            <w:outlineLvl w:val="4"/>
            <w:rPr>
              <w:rFonts w:ascii="Calibri Light" w:hAnsi="Calibri Light" w:cs="Times New Roman"/>
              <w:b/>
              <w:color w:val="1F3763"/>
              <w:sz w:val="20"/>
              <w:szCs w:val="20"/>
              <w:lang w:val="el-GR"/>
            </w:rPr>
          </w:pPr>
          <w:r w:rsidRPr="00832792">
            <w:rPr>
              <w:rFonts w:ascii="Calibri Light" w:hAnsi="Calibri Light" w:cs="Times New Roman"/>
              <w:color w:val="1F3763"/>
              <w:sz w:val="20"/>
              <w:szCs w:val="20"/>
              <w:lang w:val="el-GR"/>
            </w:rPr>
            <w:t>ΔΗΜΟΤΙΚΗ ΕΠΙΧΕΙΡΗΣΗ ΥΔΡΕΥΣΗΣ- ΑΠΟΧΕΤΕΥΣΗΣ ΠΑΤΡΑΣ</w:t>
          </w:r>
        </w:p>
      </w:tc>
    </w:tr>
    <w:tr w:rsidR="00F10D8C" w:rsidRPr="00F10D8C" w14:paraId="4723F36D" w14:textId="77777777" w:rsidTr="00A34C9C">
      <w:tc>
        <w:tcPr>
          <w:tcW w:w="10348" w:type="dxa"/>
          <w:gridSpan w:val="2"/>
          <w:tcBorders>
            <w:top w:val="thickThinSmallGap" w:sz="24" w:space="0" w:color="auto"/>
          </w:tcBorders>
        </w:tcPr>
        <w:p w14:paraId="10DB4648" w14:textId="77777777" w:rsidR="00F10D8C" w:rsidRPr="00832792" w:rsidRDefault="00F10D8C" w:rsidP="00F10D8C">
          <w:pPr>
            <w:suppressAutoHyphens w:val="0"/>
            <w:spacing w:after="0"/>
            <w:jc w:val="center"/>
            <w:rPr>
              <w:rFonts w:ascii="Times New Roman" w:hAnsi="Times New Roman" w:cs="Times New Roman"/>
              <w:b/>
              <w:sz w:val="20"/>
              <w:szCs w:val="20"/>
              <w:lang w:val="el-GR" w:eastAsia="el-GR"/>
            </w:rPr>
          </w:pPr>
          <w:r w:rsidRPr="00832792">
            <w:rPr>
              <w:rFonts w:ascii="Times New Roman" w:hAnsi="Times New Roman" w:cs="Times New Roman"/>
              <w:b/>
              <w:sz w:val="20"/>
              <w:szCs w:val="20"/>
              <w:lang w:val="el-GR" w:eastAsia="el-GR"/>
            </w:rPr>
            <w:t xml:space="preserve">ΓΛΑΥΚΟΥ 93-ΠΑΤΡΑ Τ.Κ.26332 ΤΗΛ 2610366100                                                                      </w:t>
          </w:r>
          <w:r w:rsidRPr="00832792">
            <w:rPr>
              <w:rFonts w:ascii="Times New Roman" w:hAnsi="Times New Roman" w:cs="Times New Roman"/>
              <w:b/>
              <w:sz w:val="20"/>
              <w:szCs w:val="20"/>
              <w:lang w:val="en-US" w:eastAsia="el-GR"/>
            </w:rPr>
            <w:t>e</w:t>
          </w:r>
          <w:r w:rsidRPr="00832792">
            <w:rPr>
              <w:rFonts w:ascii="Times New Roman" w:hAnsi="Times New Roman" w:cs="Times New Roman"/>
              <w:b/>
              <w:sz w:val="20"/>
              <w:szCs w:val="20"/>
              <w:lang w:val="el-GR" w:eastAsia="el-GR"/>
            </w:rPr>
            <w:t>-</w:t>
          </w:r>
          <w:r w:rsidRPr="00832792">
            <w:rPr>
              <w:rFonts w:ascii="Times New Roman" w:hAnsi="Times New Roman" w:cs="Times New Roman"/>
              <w:b/>
              <w:sz w:val="20"/>
              <w:szCs w:val="20"/>
              <w:lang w:val="en-US" w:eastAsia="el-GR"/>
            </w:rPr>
            <w:t>mail</w:t>
          </w:r>
          <w:r w:rsidRPr="00832792">
            <w:rPr>
              <w:rFonts w:ascii="Times New Roman" w:hAnsi="Times New Roman" w:cs="Times New Roman"/>
              <w:b/>
              <w:sz w:val="20"/>
              <w:szCs w:val="20"/>
              <w:lang w:val="el-GR" w:eastAsia="el-GR"/>
            </w:rPr>
            <w:t xml:space="preserve">: </w:t>
          </w:r>
          <w:r w:rsidRPr="00832792">
            <w:rPr>
              <w:rFonts w:ascii="Times New Roman" w:hAnsi="Times New Roman" w:cs="Times New Roman"/>
              <w:b/>
              <w:sz w:val="20"/>
              <w:szCs w:val="20"/>
              <w:lang w:val="en-US" w:eastAsia="el-GR"/>
            </w:rPr>
            <w:t>info</w:t>
          </w:r>
          <w:r w:rsidRPr="00832792">
            <w:rPr>
              <w:rFonts w:ascii="Times New Roman" w:hAnsi="Times New Roman" w:cs="Times New Roman"/>
              <w:b/>
              <w:sz w:val="20"/>
              <w:szCs w:val="20"/>
              <w:lang w:val="el-GR" w:eastAsia="el-GR"/>
            </w:rPr>
            <w:t>@</w:t>
          </w:r>
          <w:proofErr w:type="spellStart"/>
          <w:r w:rsidRPr="00832792">
            <w:rPr>
              <w:rFonts w:ascii="Times New Roman" w:hAnsi="Times New Roman" w:cs="Times New Roman"/>
              <w:b/>
              <w:sz w:val="20"/>
              <w:szCs w:val="20"/>
              <w:lang w:val="en-US" w:eastAsia="el-GR"/>
            </w:rPr>
            <w:t>deyap</w:t>
          </w:r>
          <w:proofErr w:type="spellEnd"/>
          <w:r w:rsidRPr="00832792">
            <w:rPr>
              <w:rFonts w:ascii="Times New Roman" w:hAnsi="Times New Roman" w:cs="Times New Roman"/>
              <w:b/>
              <w:sz w:val="20"/>
              <w:szCs w:val="20"/>
              <w:lang w:val="el-GR" w:eastAsia="el-GR"/>
            </w:rPr>
            <w:t>.</w:t>
          </w:r>
          <w:r w:rsidRPr="00832792">
            <w:rPr>
              <w:rFonts w:ascii="Times New Roman" w:hAnsi="Times New Roman" w:cs="Times New Roman"/>
              <w:b/>
              <w:sz w:val="20"/>
              <w:szCs w:val="20"/>
              <w:lang w:val="en-US" w:eastAsia="el-GR"/>
            </w:rPr>
            <w:t>gr</w:t>
          </w:r>
        </w:p>
      </w:tc>
    </w:tr>
  </w:tbl>
  <w:p w14:paraId="27AD201D" w14:textId="77777777" w:rsidR="00F10D8C" w:rsidRDefault="00F10D8C">
    <w:pPr>
      <w:pStyle w:val="afb"/>
      <w:rPr>
        <w:lang w:val="el-GR"/>
      </w:rPr>
    </w:pPr>
  </w:p>
  <w:p w14:paraId="6969549A" w14:textId="77777777" w:rsidR="00F10D8C" w:rsidRPr="001B198C" w:rsidRDefault="00F10D8C" w:rsidP="00F10D8C">
    <w:pPr>
      <w:tabs>
        <w:tab w:val="left" w:pos="3330"/>
      </w:tabs>
      <w:jc w:val="center"/>
      <w:rPr>
        <w:rFonts w:ascii="Times New Roman" w:hAnsi="Times New Roman" w:cs="Times New Roman"/>
        <w:b/>
        <w:sz w:val="24"/>
        <w:lang w:val="el-GR"/>
      </w:rPr>
    </w:pPr>
    <w:r w:rsidRPr="001B198C">
      <w:rPr>
        <w:rFonts w:ascii="Times New Roman" w:hAnsi="Times New Roman" w:cs="Times New Roman"/>
        <w:b/>
        <w:sz w:val="24"/>
        <w:lang w:val="el-GR"/>
      </w:rPr>
      <w:t>ΠΡΟΜΗΘΕΙΑ ΑΝΤΙΔΡΑΣΤΗΡΙΑ ΧΗΜΕΙΟΥ 2025</w:t>
    </w:r>
  </w:p>
  <w:p w14:paraId="08DF97B4" w14:textId="77777777" w:rsidR="00F10D8C" w:rsidRPr="001B198C" w:rsidRDefault="00F10D8C" w:rsidP="00F10D8C">
    <w:pPr>
      <w:pStyle w:val="aff"/>
      <w:jc w:val="center"/>
      <w:rPr>
        <w:rFonts w:ascii="Times New Roman" w:hAnsi="Times New Roman" w:cs="Times New Roman"/>
        <w:b/>
        <w:sz w:val="28"/>
        <w:u w:val="single"/>
        <w:lang w:val="el-GR"/>
      </w:rPr>
    </w:pPr>
  </w:p>
  <w:p w14:paraId="4154B324" w14:textId="03EBA1D3" w:rsidR="00F10D8C" w:rsidRPr="00F10D8C" w:rsidRDefault="00F10D8C" w:rsidP="00F10D8C">
    <w:pPr>
      <w:jc w:val="center"/>
      <w:rPr>
        <w:lang w:val="el-GR"/>
      </w:rPr>
    </w:pPr>
    <w:r w:rsidRPr="001B198C">
      <w:rPr>
        <w:rFonts w:ascii="Times New Roman" w:hAnsi="Times New Roman" w:cs="Times New Roman"/>
        <w:b/>
        <w:sz w:val="28"/>
        <w:u w:val="single"/>
        <w:lang w:val="el-GR"/>
      </w:rPr>
      <w:t>ΑΡ. ΔΙΑΚ. 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C8A054"/>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0178982A"/>
    <w:lvl w:ilvl="0">
      <w:start w:val="1"/>
      <w:numFmt w:val="decimal"/>
      <w:pStyle w:val="a0"/>
      <w:lvlText w:val="%1."/>
      <w:lvlJc w:val="left"/>
      <w:pPr>
        <w:tabs>
          <w:tab w:val="num" w:pos="1209"/>
        </w:tabs>
        <w:ind w:left="1209" w:hanging="360"/>
      </w:pPr>
    </w:lvl>
  </w:abstractNum>
  <w:abstractNum w:abstractNumId="2" w15:restartNumberingAfterBreak="0">
    <w:nsid w:val="FFFFFF7E"/>
    <w:multiLevelType w:val="singleLevel"/>
    <w:tmpl w:val="EDFA3BD0"/>
    <w:lvl w:ilvl="0">
      <w:start w:val="1"/>
      <w:numFmt w:val="decimal"/>
      <w:pStyle w:val="a1"/>
      <w:lvlText w:val="%1."/>
      <w:lvlJc w:val="left"/>
      <w:pPr>
        <w:tabs>
          <w:tab w:val="num" w:pos="926"/>
        </w:tabs>
        <w:ind w:left="926" w:hanging="360"/>
      </w:pPr>
    </w:lvl>
  </w:abstractNum>
  <w:abstractNum w:abstractNumId="3" w15:restartNumberingAfterBreak="0">
    <w:nsid w:val="FFFFFF7F"/>
    <w:multiLevelType w:val="singleLevel"/>
    <w:tmpl w:val="4094C900"/>
    <w:lvl w:ilvl="0">
      <w:start w:val="1"/>
      <w:numFmt w:val="decimal"/>
      <w:pStyle w:val="a2"/>
      <w:lvlText w:val="%1."/>
      <w:lvlJc w:val="left"/>
      <w:pPr>
        <w:tabs>
          <w:tab w:val="num" w:pos="643"/>
        </w:tabs>
        <w:ind w:left="643" w:hanging="360"/>
      </w:pPr>
    </w:lvl>
  </w:abstractNum>
  <w:abstractNum w:abstractNumId="4" w15:restartNumberingAfterBreak="0">
    <w:nsid w:val="FFFFFF88"/>
    <w:multiLevelType w:val="singleLevel"/>
    <w:tmpl w:val="26141220"/>
    <w:lvl w:ilvl="0">
      <w:start w:val="1"/>
      <w:numFmt w:val="decimal"/>
      <w:pStyle w:val="a3"/>
      <w:lvlText w:val="%1."/>
      <w:lvlJc w:val="left"/>
      <w:pPr>
        <w:tabs>
          <w:tab w:val="num" w:pos="360"/>
        </w:tabs>
        <w:ind w:left="360" w:hanging="360"/>
      </w:pPr>
    </w:lvl>
  </w:abstractNum>
  <w:abstractNum w:abstractNumId="5"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7"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8"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9"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10"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3"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4"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5"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6" w15:restartNumberingAfterBreak="0">
    <w:nsid w:val="0DD142CA"/>
    <w:multiLevelType w:val="hybridMultilevel"/>
    <w:tmpl w:val="E38E67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42E6FAC"/>
    <w:multiLevelType w:val="hybridMultilevel"/>
    <w:tmpl w:val="C922C978"/>
    <w:lvl w:ilvl="0" w:tplc="04080001">
      <w:start w:val="1"/>
      <w:numFmt w:val="bullet"/>
      <w:pStyle w:val="3"/>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17D74F6A"/>
    <w:multiLevelType w:val="hybridMultilevel"/>
    <w:tmpl w:val="93604B66"/>
    <w:lvl w:ilvl="0" w:tplc="AC06E10A">
      <w:start w:val="1"/>
      <w:numFmt w:val="bullet"/>
      <w:pStyle w:val="50"/>
      <w:lvlText w:val=""/>
      <w:lvlJc w:val="left"/>
      <w:pPr>
        <w:tabs>
          <w:tab w:val="num" w:pos="2226"/>
        </w:tabs>
        <w:ind w:left="2226" w:hanging="360"/>
      </w:pPr>
      <w:rPr>
        <w:rFonts w:ascii="Symbol" w:hAnsi="Symbol" w:hint="default"/>
      </w:rPr>
    </w:lvl>
    <w:lvl w:ilvl="1" w:tplc="04080003" w:tentative="1">
      <w:start w:val="1"/>
      <w:numFmt w:val="bullet"/>
      <w:lvlText w:val="o"/>
      <w:lvlJc w:val="left"/>
      <w:pPr>
        <w:tabs>
          <w:tab w:val="num" w:pos="1866"/>
        </w:tabs>
        <w:ind w:left="1866" w:hanging="360"/>
      </w:pPr>
      <w:rPr>
        <w:rFonts w:ascii="Courier New" w:hAnsi="Courier New" w:cs="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cs="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cs="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19" w15:restartNumberingAfterBreak="0">
    <w:nsid w:val="1D602560"/>
    <w:multiLevelType w:val="multilevel"/>
    <w:tmpl w:val="1D78D192"/>
    <w:lvl w:ilvl="0">
      <w:start w:val="3"/>
      <w:numFmt w:val="decimal"/>
      <w:pStyle w:val="4"/>
      <w:lvlText w:val="%1"/>
      <w:lvlJc w:val="left"/>
      <w:pPr>
        <w:tabs>
          <w:tab w:val="num" w:pos="360"/>
        </w:tabs>
        <w:ind w:left="360" w:hanging="360"/>
      </w:pPr>
      <w:rPr>
        <w:rFonts w:hint="default"/>
        <w:b/>
      </w:rPr>
    </w:lvl>
    <w:lvl w:ilvl="1">
      <w:start w:val="1"/>
      <w:numFmt w:val="decimal"/>
      <w:lvlText w:val="%1.%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33E21B74"/>
    <w:multiLevelType w:val="multilevel"/>
    <w:tmpl w:val="D4FA389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4CF1588"/>
    <w:multiLevelType w:val="singleLevel"/>
    <w:tmpl w:val="7C74E450"/>
    <w:lvl w:ilvl="0">
      <w:start w:val="1"/>
      <w:numFmt w:val="decimal"/>
      <w:pStyle w:val="40"/>
      <w:lvlText w:val="%1."/>
      <w:legacy w:legacy="1" w:legacySpace="0" w:legacyIndent="283"/>
      <w:lvlJc w:val="left"/>
      <w:pPr>
        <w:ind w:left="283" w:hanging="283"/>
      </w:pPr>
    </w:lvl>
  </w:abstractNum>
  <w:abstractNum w:abstractNumId="22"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A551AEE"/>
    <w:multiLevelType w:val="hybridMultilevel"/>
    <w:tmpl w:val="A3F2F6FA"/>
    <w:lvl w:ilvl="0" w:tplc="8940C0FC">
      <w:start w:val="1"/>
      <w:numFmt w:val="decimal"/>
      <w:lvlText w:val="%1."/>
      <w:lvlJc w:val="left"/>
      <w:pPr>
        <w:ind w:left="568" w:hanging="428"/>
      </w:pPr>
      <w:rPr>
        <w:rFonts w:ascii="Times New Roman" w:eastAsia="Times New Roman" w:hAnsi="Times New Roman" w:hint="default"/>
        <w:sz w:val="24"/>
        <w:szCs w:val="24"/>
      </w:rPr>
    </w:lvl>
    <w:lvl w:ilvl="1" w:tplc="2A682984">
      <w:start w:val="1"/>
      <w:numFmt w:val="bullet"/>
      <w:lvlText w:val="•"/>
      <w:lvlJc w:val="left"/>
      <w:pPr>
        <w:ind w:left="1462" w:hanging="428"/>
      </w:pPr>
      <w:rPr>
        <w:rFonts w:hint="default"/>
      </w:rPr>
    </w:lvl>
    <w:lvl w:ilvl="2" w:tplc="3596111C">
      <w:start w:val="1"/>
      <w:numFmt w:val="bullet"/>
      <w:lvlText w:val="•"/>
      <w:lvlJc w:val="left"/>
      <w:pPr>
        <w:ind w:left="2356" w:hanging="428"/>
      </w:pPr>
      <w:rPr>
        <w:rFonts w:hint="default"/>
      </w:rPr>
    </w:lvl>
    <w:lvl w:ilvl="3" w:tplc="C4660A6E">
      <w:start w:val="1"/>
      <w:numFmt w:val="bullet"/>
      <w:lvlText w:val="•"/>
      <w:lvlJc w:val="left"/>
      <w:pPr>
        <w:ind w:left="3250" w:hanging="428"/>
      </w:pPr>
      <w:rPr>
        <w:rFonts w:hint="default"/>
      </w:rPr>
    </w:lvl>
    <w:lvl w:ilvl="4" w:tplc="6CAC82A8">
      <w:start w:val="1"/>
      <w:numFmt w:val="bullet"/>
      <w:lvlText w:val="•"/>
      <w:lvlJc w:val="left"/>
      <w:pPr>
        <w:ind w:left="4144" w:hanging="428"/>
      </w:pPr>
      <w:rPr>
        <w:rFonts w:hint="default"/>
      </w:rPr>
    </w:lvl>
    <w:lvl w:ilvl="5" w:tplc="D1C869C4">
      <w:start w:val="1"/>
      <w:numFmt w:val="bullet"/>
      <w:lvlText w:val="•"/>
      <w:lvlJc w:val="left"/>
      <w:pPr>
        <w:ind w:left="5038" w:hanging="428"/>
      </w:pPr>
      <w:rPr>
        <w:rFonts w:hint="default"/>
      </w:rPr>
    </w:lvl>
    <w:lvl w:ilvl="6" w:tplc="F3E09512">
      <w:start w:val="1"/>
      <w:numFmt w:val="bullet"/>
      <w:lvlText w:val="•"/>
      <w:lvlJc w:val="left"/>
      <w:pPr>
        <w:ind w:left="5932" w:hanging="428"/>
      </w:pPr>
      <w:rPr>
        <w:rFonts w:hint="default"/>
      </w:rPr>
    </w:lvl>
    <w:lvl w:ilvl="7" w:tplc="4AE48BA6">
      <w:start w:val="1"/>
      <w:numFmt w:val="bullet"/>
      <w:lvlText w:val="•"/>
      <w:lvlJc w:val="left"/>
      <w:pPr>
        <w:ind w:left="6826" w:hanging="428"/>
      </w:pPr>
      <w:rPr>
        <w:rFonts w:hint="default"/>
      </w:rPr>
    </w:lvl>
    <w:lvl w:ilvl="8" w:tplc="F28A3424">
      <w:start w:val="1"/>
      <w:numFmt w:val="bullet"/>
      <w:lvlText w:val="•"/>
      <w:lvlJc w:val="left"/>
      <w:pPr>
        <w:ind w:left="7720" w:hanging="428"/>
      </w:pPr>
      <w:rPr>
        <w:rFonts w:hint="default"/>
      </w:rPr>
    </w:lvl>
  </w:abstractNum>
  <w:abstractNum w:abstractNumId="24" w15:restartNumberingAfterBreak="0">
    <w:nsid w:val="3ACC74D3"/>
    <w:multiLevelType w:val="hybridMultilevel"/>
    <w:tmpl w:val="1F0C63F8"/>
    <w:lvl w:ilvl="0" w:tplc="A0A0BF66">
      <w:start w:val="1"/>
      <w:numFmt w:val="bullet"/>
      <w:lvlText w:val="o"/>
      <w:lvlJc w:val="left"/>
      <w:pPr>
        <w:ind w:left="559" w:hanging="360"/>
      </w:pPr>
      <w:rPr>
        <w:rFonts w:ascii="Courier New" w:eastAsia="Courier New" w:hAnsi="Courier New" w:hint="default"/>
        <w:sz w:val="16"/>
        <w:szCs w:val="16"/>
      </w:rPr>
    </w:lvl>
    <w:lvl w:ilvl="1" w:tplc="5D6ED54E">
      <w:start w:val="1"/>
      <w:numFmt w:val="bullet"/>
      <w:lvlText w:val="•"/>
      <w:lvlJc w:val="left"/>
      <w:pPr>
        <w:ind w:left="887" w:hanging="360"/>
      </w:pPr>
      <w:rPr>
        <w:rFonts w:hint="default"/>
      </w:rPr>
    </w:lvl>
    <w:lvl w:ilvl="2" w:tplc="927051F4">
      <w:start w:val="1"/>
      <w:numFmt w:val="bullet"/>
      <w:lvlText w:val="•"/>
      <w:lvlJc w:val="left"/>
      <w:pPr>
        <w:ind w:left="1215" w:hanging="360"/>
      </w:pPr>
      <w:rPr>
        <w:rFonts w:hint="default"/>
      </w:rPr>
    </w:lvl>
    <w:lvl w:ilvl="3" w:tplc="834A141A">
      <w:start w:val="1"/>
      <w:numFmt w:val="bullet"/>
      <w:lvlText w:val="•"/>
      <w:lvlJc w:val="left"/>
      <w:pPr>
        <w:ind w:left="1544" w:hanging="360"/>
      </w:pPr>
      <w:rPr>
        <w:rFonts w:hint="default"/>
      </w:rPr>
    </w:lvl>
    <w:lvl w:ilvl="4" w:tplc="9E886088">
      <w:start w:val="1"/>
      <w:numFmt w:val="bullet"/>
      <w:lvlText w:val="•"/>
      <w:lvlJc w:val="left"/>
      <w:pPr>
        <w:ind w:left="1872" w:hanging="360"/>
      </w:pPr>
      <w:rPr>
        <w:rFonts w:hint="default"/>
      </w:rPr>
    </w:lvl>
    <w:lvl w:ilvl="5" w:tplc="A0A098E4">
      <w:start w:val="1"/>
      <w:numFmt w:val="bullet"/>
      <w:lvlText w:val="•"/>
      <w:lvlJc w:val="left"/>
      <w:pPr>
        <w:ind w:left="2200" w:hanging="360"/>
      </w:pPr>
      <w:rPr>
        <w:rFonts w:hint="default"/>
      </w:rPr>
    </w:lvl>
    <w:lvl w:ilvl="6" w:tplc="E1064D02">
      <w:start w:val="1"/>
      <w:numFmt w:val="bullet"/>
      <w:lvlText w:val="•"/>
      <w:lvlJc w:val="left"/>
      <w:pPr>
        <w:ind w:left="2529" w:hanging="360"/>
      </w:pPr>
      <w:rPr>
        <w:rFonts w:hint="default"/>
      </w:rPr>
    </w:lvl>
    <w:lvl w:ilvl="7" w:tplc="D4067D24">
      <w:start w:val="1"/>
      <w:numFmt w:val="bullet"/>
      <w:lvlText w:val="•"/>
      <w:lvlJc w:val="left"/>
      <w:pPr>
        <w:ind w:left="2857" w:hanging="360"/>
      </w:pPr>
      <w:rPr>
        <w:rFonts w:hint="default"/>
      </w:rPr>
    </w:lvl>
    <w:lvl w:ilvl="8" w:tplc="51E05F6A">
      <w:start w:val="1"/>
      <w:numFmt w:val="bullet"/>
      <w:lvlText w:val="•"/>
      <w:lvlJc w:val="left"/>
      <w:pPr>
        <w:ind w:left="3185" w:hanging="360"/>
      </w:pPr>
      <w:rPr>
        <w:rFonts w:hint="default"/>
      </w:rPr>
    </w:lvl>
  </w:abstractNum>
  <w:abstractNum w:abstractNumId="25" w15:restartNumberingAfterBreak="0">
    <w:nsid w:val="49626646"/>
    <w:multiLevelType w:val="multilevel"/>
    <w:tmpl w:val="A546188C"/>
    <w:lvl w:ilvl="0">
      <w:start w:val="2"/>
      <w:numFmt w:val="decimal"/>
      <w:pStyle w:val="a4"/>
      <w:lvlText w:val="%1"/>
      <w:lvlJc w:val="left"/>
      <w:pPr>
        <w:tabs>
          <w:tab w:val="num" w:pos="420"/>
        </w:tabs>
        <w:ind w:left="420" w:hanging="420"/>
      </w:pPr>
      <w:rPr>
        <w:rFonts w:hint="default"/>
      </w:rPr>
    </w:lvl>
    <w:lvl w:ilvl="1">
      <w:start w:val="1"/>
      <w:numFmt w:val="decimal"/>
      <w:lvlText w:val="2.%2"/>
      <w:lvlJc w:val="left"/>
      <w:pPr>
        <w:tabs>
          <w:tab w:val="num" w:pos="360"/>
        </w:tabs>
        <w:ind w:left="360" w:hanging="36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9A465EC"/>
    <w:multiLevelType w:val="hybridMultilevel"/>
    <w:tmpl w:val="AF1AFA6A"/>
    <w:lvl w:ilvl="0" w:tplc="7BFCD4E8">
      <w:start w:val="1"/>
      <w:numFmt w:val="bullet"/>
      <w:lvlText w:val="✓"/>
      <w:lvlJc w:val="left"/>
      <w:pPr>
        <w:ind w:left="452" w:hanging="284"/>
      </w:pPr>
      <w:rPr>
        <w:rFonts w:ascii="Arial Unicode MS" w:eastAsia="Arial Unicode MS" w:hAnsi="Arial Unicode MS" w:hint="default"/>
        <w:w w:val="104"/>
        <w:sz w:val="22"/>
        <w:szCs w:val="22"/>
      </w:rPr>
    </w:lvl>
    <w:lvl w:ilvl="1" w:tplc="8836EF2A">
      <w:start w:val="1"/>
      <w:numFmt w:val="bullet"/>
      <w:lvlText w:val="•"/>
      <w:lvlJc w:val="left"/>
      <w:pPr>
        <w:ind w:left="1358" w:hanging="284"/>
      </w:pPr>
      <w:rPr>
        <w:rFonts w:hint="default"/>
      </w:rPr>
    </w:lvl>
    <w:lvl w:ilvl="2" w:tplc="9C2CED72">
      <w:start w:val="1"/>
      <w:numFmt w:val="bullet"/>
      <w:lvlText w:val="•"/>
      <w:lvlJc w:val="left"/>
      <w:pPr>
        <w:ind w:left="2263" w:hanging="284"/>
      </w:pPr>
      <w:rPr>
        <w:rFonts w:hint="default"/>
      </w:rPr>
    </w:lvl>
    <w:lvl w:ilvl="3" w:tplc="B496759E">
      <w:start w:val="1"/>
      <w:numFmt w:val="bullet"/>
      <w:lvlText w:val="•"/>
      <w:lvlJc w:val="left"/>
      <w:pPr>
        <w:ind w:left="3169" w:hanging="284"/>
      </w:pPr>
      <w:rPr>
        <w:rFonts w:hint="default"/>
      </w:rPr>
    </w:lvl>
    <w:lvl w:ilvl="4" w:tplc="A42818CC">
      <w:start w:val="1"/>
      <w:numFmt w:val="bullet"/>
      <w:lvlText w:val="•"/>
      <w:lvlJc w:val="left"/>
      <w:pPr>
        <w:ind w:left="4074" w:hanging="284"/>
      </w:pPr>
      <w:rPr>
        <w:rFonts w:hint="default"/>
      </w:rPr>
    </w:lvl>
    <w:lvl w:ilvl="5" w:tplc="CED09066">
      <w:start w:val="1"/>
      <w:numFmt w:val="bullet"/>
      <w:lvlText w:val="•"/>
      <w:lvlJc w:val="left"/>
      <w:pPr>
        <w:ind w:left="4980" w:hanging="284"/>
      </w:pPr>
      <w:rPr>
        <w:rFonts w:hint="default"/>
      </w:rPr>
    </w:lvl>
    <w:lvl w:ilvl="6" w:tplc="08E82BF2">
      <w:start w:val="1"/>
      <w:numFmt w:val="bullet"/>
      <w:lvlText w:val="•"/>
      <w:lvlJc w:val="left"/>
      <w:pPr>
        <w:ind w:left="5885" w:hanging="284"/>
      </w:pPr>
      <w:rPr>
        <w:rFonts w:hint="default"/>
      </w:rPr>
    </w:lvl>
    <w:lvl w:ilvl="7" w:tplc="415601D2">
      <w:start w:val="1"/>
      <w:numFmt w:val="bullet"/>
      <w:lvlText w:val="•"/>
      <w:lvlJc w:val="left"/>
      <w:pPr>
        <w:ind w:left="6791" w:hanging="284"/>
      </w:pPr>
      <w:rPr>
        <w:rFonts w:hint="default"/>
      </w:rPr>
    </w:lvl>
    <w:lvl w:ilvl="8" w:tplc="5296D462">
      <w:start w:val="1"/>
      <w:numFmt w:val="bullet"/>
      <w:lvlText w:val="•"/>
      <w:lvlJc w:val="left"/>
      <w:pPr>
        <w:ind w:left="7696" w:hanging="284"/>
      </w:pPr>
      <w:rPr>
        <w:rFonts w:hint="default"/>
      </w:rPr>
    </w:lvl>
  </w:abstractNum>
  <w:abstractNum w:abstractNumId="27" w15:restartNumberingAfterBreak="0">
    <w:nsid w:val="4AF31DC8"/>
    <w:multiLevelType w:val="multilevel"/>
    <w:tmpl w:val="6E60FC0A"/>
    <w:lvl w:ilvl="0">
      <w:start w:val="1"/>
      <w:numFmt w:val="bullet"/>
      <w:lvlText w:val="&gt;"/>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D630C2E"/>
    <w:multiLevelType w:val="multilevel"/>
    <w:tmpl w:val="0A40A4CE"/>
    <w:lvl w:ilvl="0">
      <w:start w:val="1"/>
      <w:numFmt w:val="bullet"/>
      <w:lvlText w:val="&gt;"/>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C76852"/>
    <w:multiLevelType w:val="multilevel"/>
    <w:tmpl w:val="B258472A"/>
    <w:lvl w:ilvl="0">
      <w:start w:val="1"/>
      <w:numFmt w:val="decimal"/>
      <w:pStyle w:val="2"/>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B8B228A"/>
    <w:multiLevelType w:val="hybridMultilevel"/>
    <w:tmpl w:val="A2F4D724"/>
    <w:lvl w:ilvl="0" w:tplc="3BF0D5B4">
      <w:start w:val="1"/>
      <w:numFmt w:val="bullet"/>
      <w:lvlText w:val="o"/>
      <w:lvlJc w:val="left"/>
      <w:pPr>
        <w:ind w:left="415" w:hanging="360"/>
      </w:pPr>
      <w:rPr>
        <w:rFonts w:ascii="Courier New" w:eastAsia="Courier New" w:hAnsi="Courier New" w:hint="default"/>
        <w:sz w:val="16"/>
        <w:szCs w:val="16"/>
      </w:rPr>
    </w:lvl>
    <w:lvl w:ilvl="1" w:tplc="FE386AE8">
      <w:start w:val="1"/>
      <w:numFmt w:val="bullet"/>
      <w:lvlText w:val="•"/>
      <w:lvlJc w:val="left"/>
      <w:pPr>
        <w:ind w:left="757" w:hanging="360"/>
      </w:pPr>
      <w:rPr>
        <w:rFonts w:hint="default"/>
      </w:rPr>
    </w:lvl>
    <w:lvl w:ilvl="2" w:tplc="A43AE6B4">
      <w:start w:val="1"/>
      <w:numFmt w:val="bullet"/>
      <w:lvlText w:val="•"/>
      <w:lvlJc w:val="left"/>
      <w:pPr>
        <w:ind w:left="1100" w:hanging="360"/>
      </w:pPr>
      <w:rPr>
        <w:rFonts w:hint="default"/>
      </w:rPr>
    </w:lvl>
    <w:lvl w:ilvl="3" w:tplc="3998F342">
      <w:start w:val="1"/>
      <w:numFmt w:val="bullet"/>
      <w:lvlText w:val="•"/>
      <w:lvlJc w:val="left"/>
      <w:pPr>
        <w:ind w:left="1443" w:hanging="360"/>
      </w:pPr>
      <w:rPr>
        <w:rFonts w:hint="default"/>
      </w:rPr>
    </w:lvl>
    <w:lvl w:ilvl="4" w:tplc="D1982C32">
      <w:start w:val="1"/>
      <w:numFmt w:val="bullet"/>
      <w:lvlText w:val="•"/>
      <w:lvlJc w:val="left"/>
      <w:pPr>
        <w:ind w:left="1786" w:hanging="360"/>
      </w:pPr>
      <w:rPr>
        <w:rFonts w:hint="default"/>
      </w:rPr>
    </w:lvl>
    <w:lvl w:ilvl="5" w:tplc="C13E1B50">
      <w:start w:val="1"/>
      <w:numFmt w:val="bullet"/>
      <w:lvlText w:val="•"/>
      <w:lvlJc w:val="left"/>
      <w:pPr>
        <w:ind w:left="2128" w:hanging="360"/>
      </w:pPr>
      <w:rPr>
        <w:rFonts w:hint="default"/>
      </w:rPr>
    </w:lvl>
    <w:lvl w:ilvl="6" w:tplc="41445A8A">
      <w:start w:val="1"/>
      <w:numFmt w:val="bullet"/>
      <w:lvlText w:val="•"/>
      <w:lvlJc w:val="left"/>
      <w:pPr>
        <w:ind w:left="2471" w:hanging="360"/>
      </w:pPr>
      <w:rPr>
        <w:rFonts w:hint="default"/>
      </w:rPr>
    </w:lvl>
    <w:lvl w:ilvl="7" w:tplc="F02E9E62">
      <w:start w:val="1"/>
      <w:numFmt w:val="bullet"/>
      <w:lvlText w:val="•"/>
      <w:lvlJc w:val="left"/>
      <w:pPr>
        <w:ind w:left="2814" w:hanging="360"/>
      </w:pPr>
      <w:rPr>
        <w:rFonts w:hint="default"/>
      </w:rPr>
    </w:lvl>
    <w:lvl w:ilvl="8" w:tplc="BCC2FBFC">
      <w:start w:val="1"/>
      <w:numFmt w:val="bullet"/>
      <w:lvlText w:val="•"/>
      <w:lvlJc w:val="left"/>
      <w:pPr>
        <w:ind w:left="3157" w:hanging="360"/>
      </w:pPr>
      <w:rPr>
        <w:rFonts w:hint="default"/>
      </w:rPr>
    </w:lvl>
  </w:abstractNum>
  <w:abstractNum w:abstractNumId="31" w15:restartNumberingAfterBreak="0">
    <w:nsid w:val="65BF2402"/>
    <w:multiLevelType w:val="multilevel"/>
    <w:tmpl w:val="A350BBA8"/>
    <w:lvl w:ilvl="0">
      <w:start w:val="8"/>
      <w:numFmt w:val="decimal"/>
      <w:pStyle w:val="30"/>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33" w15:restartNumberingAfterBreak="0">
    <w:nsid w:val="689974DD"/>
    <w:multiLevelType w:val="multilevel"/>
    <w:tmpl w:val="41605A7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l-GR" w:eastAsia="el-GR" w:bidi="el-GR"/>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l-GR" w:eastAsia="el-GR" w:bidi="el-GR"/>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l-GR" w:eastAsia="el-GR" w:bidi="el-GR"/>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3A38E5"/>
    <w:multiLevelType w:val="multilevel"/>
    <w:tmpl w:val="F36E66C0"/>
    <w:lvl w:ilvl="0">
      <w:start w:val="1"/>
      <w:numFmt w:val="bullet"/>
      <w:lvlText w:val="&gt;"/>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EBB5D95"/>
    <w:multiLevelType w:val="multilevel"/>
    <w:tmpl w:val="CAE2FF6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EE231B0"/>
    <w:multiLevelType w:val="hybridMultilevel"/>
    <w:tmpl w:val="D1566F1E"/>
    <w:lvl w:ilvl="0" w:tplc="C512BFA6">
      <w:start w:val="5"/>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F9E53F2"/>
    <w:multiLevelType w:val="hybridMultilevel"/>
    <w:tmpl w:val="AE6880F4"/>
    <w:lvl w:ilvl="0" w:tplc="C46CD5C0">
      <w:start w:val="16"/>
      <w:numFmt w:val="decimal"/>
      <w:pStyle w:val="a5"/>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C74465"/>
    <w:multiLevelType w:val="hybridMultilevel"/>
    <w:tmpl w:val="F4D095CA"/>
    <w:lvl w:ilvl="0" w:tplc="0408000F">
      <w:start w:val="1"/>
      <w:numFmt w:val="decimal"/>
      <w:pStyle w:val="20"/>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9" w15:restartNumberingAfterBreak="0">
    <w:nsid w:val="790B5D73"/>
    <w:multiLevelType w:val="multilevel"/>
    <w:tmpl w:val="BFFCD84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07800865">
    <w:abstractNumId w:val="5"/>
  </w:num>
  <w:num w:numId="2" w16cid:durableId="779691738">
    <w:abstractNumId w:val="6"/>
  </w:num>
  <w:num w:numId="3" w16cid:durableId="871385657">
    <w:abstractNumId w:val="7"/>
  </w:num>
  <w:num w:numId="4" w16cid:durableId="1117260703">
    <w:abstractNumId w:val="8"/>
  </w:num>
  <w:num w:numId="5" w16cid:durableId="2106339426">
    <w:abstractNumId w:val="15"/>
  </w:num>
  <w:num w:numId="6" w16cid:durableId="318995618">
    <w:abstractNumId w:val="22"/>
  </w:num>
  <w:num w:numId="7" w16cid:durableId="1331055702">
    <w:abstractNumId w:val="36"/>
  </w:num>
  <w:num w:numId="8" w16cid:durableId="681013244">
    <w:abstractNumId w:val="37"/>
  </w:num>
  <w:num w:numId="9" w16cid:durableId="1880819842">
    <w:abstractNumId w:val="29"/>
  </w:num>
  <w:num w:numId="10" w16cid:durableId="455225105">
    <w:abstractNumId w:val="31"/>
  </w:num>
  <w:num w:numId="11" w16cid:durableId="1250967616">
    <w:abstractNumId w:val="21"/>
  </w:num>
  <w:num w:numId="12" w16cid:durableId="208615000">
    <w:abstractNumId w:val="25"/>
  </w:num>
  <w:num w:numId="13" w16cid:durableId="235630005">
    <w:abstractNumId w:val="38"/>
  </w:num>
  <w:num w:numId="14" w16cid:durableId="133564642">
    <w:abstractNumId w:val="17"/>
  </w:num>
  <w:num w:numId="15" w16cid:durableId="1873031998">
    <w:abstractNumId w:val="19"/>
  </w:num>
  <w:num w:numId="16" w16cid:durableId="503663437">
    <w:abstractNumId w:val="18"/>
  </w:num>
  <w:num w:numId="17" w16cid:durableId="9911950">
    <w:abstractNumId w:val="4"/>
  </w:num>
  <w:num w:numId="18" w16cid:durableId="438109126">
    <w:abstractNumId w:val="3"/>
  </w:num>
  <w:num w:numId="19" w16cid:durableId="1958174526">
    <w:abstractNumId w:val="2"/>
  </w:num>
  <w:num w:numId="20" w16cid:durableId="165943749">
    <w:abstractNumId w:val="1"/>
  </w:num>
  <w:num w:numId="21" w16cid:durableId="1175464075">
    <w:abstractNumId w:val="0"/>
  </w:num>
  <w:num w:numId="22" w16cid:durableId="2057270878">
    <w:abstractNumId w:val="32"/>
  </w:num>
  <w:num w:numId="23" w16cid:durableId="982393259">
    <w:abstractNumId w:val="23"/>
  </w:num>
  <w:num w:numId="24" w16cid:durableId="1859852073">
    <w:abstractNumId w:val="30"/>
  </w:num>
  <w:num w:numId="25" w16cid:durableId="396782453">
    <w:abstractNumId w:val="24"/>
  </w:num>
  <w:num w:numId="26" w16cid:durableId="634721778">
    <w:abstractNumId w:val="26"/>
  </w:num>
  <w:num w:numId="27" w16cid:durableId="629242803">
    <w:abstractNumId w:val="39"/>
  </w:num>
  <w:num w:numId="28" w16cid:durableId="2028212341">
    <w:abstractNumId w:val="33"/>
  </w:num>
  <w:num w:numId="29" w16cid:durableId="1358315262">
    <w:abstractNumId w:val="28"/>
  </w:num>
  <w:num w:numId="30" w16cid:durableId="1198355312">
    <w:abstractNumId w:val="34"/>
  </w:num>
  <w:num w:numId="31" w16cid:durableId="318117832">
    <w:abstractNumId w:val="27"/>
  </w:num>
  <w:num w:numId="32" w16cid:durableId="65232337">
    <w:abstractNumId w:val="20"/>
  </w:num>
  <w:num w:numId="33" w16cid:durableId="256980694">
    <w:abstractNumId w:val="16"/>
  </w:num>
  <w:num w:numId="34" w16cid:durableId="1130324764">
    <w:abstractNumId w:val="3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F14"/>
    <w:rsid w:val="000018AB"/>
    <w:rsid w:val="00001961"/>
    <w:rsid w:val="0000375D"/>
    <w:rsid w:val="000040FD"/>
    <w:rsid w:val="00004465"/>
    <w:rsid w:val="0000528F"/>
    <w:rsid w:val="0000656D"/>
    <w:rsid w:val="00006CEC"/>
    <w:rsid w:val="00006FAC"/>
    <w:rsid w:val="000072DB"/>
    <w:rsid w:val="0001388F"/>
    <w:rsid w:val="00013EA2"/>
    <w:rsid w:val="00014CCE"/>
    <w:rsid w:val="00016495"/>
    <w:rsid w:val="00017743"/>
    <w:rsid w:val="0002094F"/>
    <w:rsid w:val="00020B6A"/>
    <w:rsid w:val="00020DCF"/>
    <w:rsid w:val="000226CD"/>
    <w:rsid w:val="0002320C"/>
    <w:rsid w:val="0002373E"/>
    <w:rsid w:val="00023FF9"/>
    <w:rsid w:val="00024CFD"/>
    <w:rsid w:val="0002520F"/>
    <w:rsid w:val="00026E2E"/>
    <w:rsid w:val="00030AAE"/>
    <w:rsid w:val="00031142"/>
    <w:rsid w:val="000313EC"/>
    <w:rsid w:val="000319DF"/>
    <w:rsid w:val="00032BAF"/>
    <w:rsid w:val="000337DD"/>
    <w:rsid w:val="00034ABD"/>
    <w:rsid w:val="00035D16"/>
    <w:rsid w:val="000379D8"/>
    <w:rsid w:val="000401A2"/>
    <w:rsid w:val="000421D9"/>
    <w:rsid w:val="000421F7"/>
    <w:rsid w:val="00043016"/>
    <w:rsid w:val="00044423"/>
    <w:rsid w:val="00045253"/>
    <w:rsid w:val="0004572D"/>
    <w:rsid w:val="00046C7B"/>
    <w:rsid w:val="00047DED"/>
    <w:rsid w:val="000521DC"/>
    <w:rsid w:val="00052D56"/>
    <w:rsid w:val="000530D4"/>
    <w:rsid w:val="00053A24"/>
    <w:rsid w:val="00055750"/>
    <w:rsid w:val="00062BB2"/>
    <w:rsid w:val="00063B20"/>
    <w:rsid w:val="000643A8"/>
    <w:rsid w:val="00064648"/>
    <w:rsid w:val="00065002"/>
    <w:rsid w:val="00070508"/>
    <w:rsid w:val="000706B2"/>
    <w:rsid w:val="000715C3"/>
    <w:rsid w:val="00073226"/>
    <w:rsid w:val="000737CC"/>
    <w:rsid w:val="0007461B"/>
    <w:rsid w:val="00076C9E"/>
    <w:rsid w:val="00077DFF"/>
    <w:rsid w:val="00080FAE"/>
    <w:rsid w:val="0008133F"/>
    <w:rsid w:val="000819A2"/>
    <w:rsid w:val="00086D08"/>
    <w:rsid w:val="00087DCA"/>
    <w:rsid w:val="00090F1B"/>
    <w:rsid w:val="00092DA0"/>
    <w:rsid w:val="00092E0A"/>
    <w:rsid w:val="00093027"/>
    <w:rsid w:val="000933D8"/>
    <w:rsid w:val="000955FC"/>
    <w:rsid w:val="00097199"/>
    <w:rsid w:val="00097F3B"/>
    <w:rsid w:val="000A0720"/>
    <w:rsid w:val="000A0FD7"/>
    <w:rsid w:val="000A198F"/>
    <w:rsid w:val="000A223D"/>
    <w:rsid w:val="000A4C3B"/>
    <w:rsid w:val="000A6305"/>
    <w:rsid w:val="000A68E1"/>
    <w:rsid w:val="000A6F90"/>
    <w:rsid w:val="000B1AC3"/>
    <w:rsid w:val="000B1EE7"/>
    <w:rsid w:val="000B427A"/>
    <w:rsid w:val="000C1E49"/>
    <w:rsid w:val="000C2D2C"/>
    <w:rsid w:val="000C4284"/>
    <w:rsid w:val="000C4BEA"/>
    <w:rsid w:val="000C6BC5"/>
    <w:rsid w:val="000C76F3"/>
    <w:rsid w:val="000C7F1C"/>
    <w:rsid w:val="000D02D1"/>
    <w:rsid w:val="000D2200"/>
    <w:rsid w:val="000D259C"/>
    <w:rsid w:val="000D263D"/>
    <w:rsid w:val="000D4C12"/>
    <w:rsid w:val="000D5A6B"/>
    <w:rsid w:val="000E082E"/>
    <w:rsid w:val="000E26D5"/>
    <w:rsid w:val="000E310F"/>
    <w:rsid w:val="000E636F"/>
    <w:rsid w:val="000E661F"/>
    <w:rsid w:val="000E67AB"/>
    <w:rsid w:val="000E73CC"/>
    <w:rsid w:val="000F0275"/>
    <w:rsid w:val="000F0656"/>
    <w:rsid w:val="000F12E3"/>
    <w:rsid w:val="000F27EF"/>
    <w:rsid w:val="000F2959"/>
    <w:rsid w:val="000F3AC7"/>
    <w:rsid w:val="000F3FCE"/>
    <w:rsid w:val="000F5C31"/>
    <w:rsid w:val="000F7DEF"/>
    <w:rsid w:val="00100473"/>
    <w:rsid w:val="00100C69"/>
    <w:rsid w:val="001017C9"/>
    <w:rsid w:val="00102E24"/>
    <w:rsid w:val="00103180"/>
    <w:rsid w:val="00103678"/>
    <w:rsid w:val="001036EA"/>
    <w:rsid w:val="001038F8"/>
    <w:rsid w:val="00103E0A"/>
    <w:rsid w:val="001052CA"/>
    <w:rsid w:val="00105314"/>
    <w:rsid w:val="001101C6"/>
    <w:rsid w:val="00110C30"/>
    <w:rsid w:val="001115D5"/>
    <w:rsid w:val="00111E0D"/>
    <w:rsid w:val="001149A4"/>
    <w:rsid w:val="00115041"/>
    <w:rsid w:val="001159A4"/>
    <w:rsid w:val="00120E0D"/>
    <w:rsid w:val="001214BE"/>
    <w:rsid w:val="001217F6"/>
    <w:rsid w:val="00122C70"/>
    <w:rsid w:val="00122DA3"/>
    <w:rsid w:val="00124A9F"/>
    <w:rsid w:val="00127563"/>
    <w:rsid w:val="00127B99"/>
    <w:rsid w:val="001305D2"/>
    <w:rsid w:val="00133DEF"/>
    <w:rsid w:val="001365BB"/>
    <w:rsid w:val="00137AB2"/>
    <w:rsid w:val="00144E2E"/>
    <w:rsid w:val="0014575C"/>
    <w:rsid w:val="00146373"/>
    <w:rsid w:val="00147FB1"/>
    <w:rsid w:val="0015005C"/>
    <w:rsid w:val="001504B0"/>
    <w:rsid w:val="00150871"/>
    <w:rsid w:val="00153744"/>
    <w:rsid w:val="001542FF"/>
    <w:rsid w:val="00154D0C"/>
    <w:rsid w:val="00154DDF"/>
    <w:rsid w:val="001552C1"/>
    <w:rsid w:val="001559DF"/>
    <w:rsid w:val="00160404"/>
    <w:rsid w:val="00160645"/>
    <w:rsid w:val="00160A1A"/>
    <w:rsid w:val="0016106A"/>
    <w:rsid w:val="001611ED"/>
    <w:rsid w:val="001617E0"/>
    <w:rsid w:val="001626DB"/>
    <w:rsid w:val="00162A65"/>
    <w:rsid w:val="00162DC5"/>
    <w:rsid w:val="00164E1F"/>
    <w:rsid w:val="00165736"/>
    <w:rsid w:val="00167779"/>
    <w:rsid w:val="00167F4B"/>
    <w:rsid w:val="00167F53"/>
    <w:rsid w:val="001718E3"/>
    <w:rsid w:val="00171EB5"/>
    <w:rsid w:val="001724B9"/>
    <w:rsid w:val="00172D84"/>
    <w:rsid w:val="00172FBA"/>
    <w:rsid w:val="0017436B"/>
    <w:rsid w:val="00174E63"/>
    <w:rsid w:val="00175691"/>
    <w:rsid w:val="00176884"/>
    <w:rsid w:val="00177D6E"/>
    <w:rsid w:val="00182A81"/>
    <w:rsid w:val="00182FE8"/>
    <w:rsid w:val="0018477F"/>
    <w:rsid w:val="00184870"/>
    <w:rsid w:val="0018557E"/>
    <w:rsid w:val="00186AEB"/>
    <w:rsid w:val="00187A52"/>
    <w:rsid w:val="00187B36"/>
    <w:rsid w:val="00187F33"/>
    <w:rsid w:val="00191486"/>
    <w:rsid w:val="00192E68"/>
    <w:rsid w:val="001934F6"/>
    <w:rsid w:val="00197136"/>
    <w:rsid w:val="00197F09"/>
    <w:rsid w:val="001A1CBE"/>
    <w:rsid w:val="001A46F0"/>
    <w:rsid w:val="001A6221"/>
    <w:rsid w:val="001A71FA"/>
    <w:rsid w:val="001A76BF"/>
    <w:rsid w:val="001A784D"/>
    <w:rsid w:val="001B1362"/>
    <w:rsid w:val="001B31D9"/>
    <w:rsid w:val="001B323F"/>
    <w:rsid w:val="001B44A3"/>
    <w:rsid w:val="001B4C2F"/>
    <w:rsid w:val="001B4F76"/>
    <w:rsid w:val="001B5915"/>
    <w:rsid w:val="001B7A17"/>
    <w:rsid w:val="001B7D4D"/>
    <w:rsid w:val="001C05DD"/>
    <w:rsid w:val="001C0EA0"/>
    <w:rsid w:val="001C17BC"/>
    <w:rsid w:val="001C1814"/>
    <w:rsid w:val="001C2D22"/>
    <w:rsid w:val="001C3E1B"/>
    <w:rsid w:val="001C4D31"/>
    <w:rsid w:val="001C5104"/>
    <w:rsid w:val="001C5BB4"/>
    <w:rsid w:val="001C5ED0"/>
    <w:rsid w:val="001C6E3F"/>
    <w:rsid w:val="001C7A2C"/>
    <w:rsid w:val="001D2422"/>
    <w:rsid w:val="001D3D21"/>
    <w:rsid w:val="001D3F0F"/>
    <w:rsid w:val="001D4BC4"/>
    <w:rsid w:val="001E006D"/>
    <w:rsid w:val="001E01BC"/>
    <w:rsid w:val="001E15FD"/>
    <w:rsid w:val="001E243F"/>
    <w:rsid w:val="001E26D7"/>
    <w:rsid w:val="001E4CC6"/>
    <w:rsid w:val="001E56CC"/>
    <w:rsid w:val="001E6F85"/>
    <w:rsid w:val="001F0C96"/>
    <w:rsid w:val="001F1C44"/>
    <w:rsid w:val="001F1DCF"/>
    <w:rsid w:val="001F2C91"/>
    <w:rsid w:val="001F500F"/>
    <w:rsid w:val="001F7100"/>
    <w:rsid w:val="001F7E31"/>
    <w:rsid w:val="00200AB7"/>
    <w:rsid w:val="00200C6B"/>
    <w:rsid w:val="00200E61"/>
    <w:rsid w:val="00202907"/>
    <w:rsid w:val="00203E06"/>
    <w:rsid w:val="00204DA6"/>
    <w:rsid w:val="00205CB7"/>
    <w:rsid w:val="00207038"/>
    <w:rsid w:val="0021368B"/>
    <w:rsid w:val="00214CA5"/>
    <w:rsid w:val="00214EF9"/>
    <w:rsid w:val="002156D9"/>
    <w:rsid w:val="002157A0"/>
    <w:rsid w:val="00215ADE"/>
    <w:rsid w:val="00216ECA"/>
    <w:rsid w:val="00220BE2"/>
    <w:rsid w:val="00221710"/>
    <w:rsid w:val="00222C4E"/>
    <w:rsid w:val="00230F20"/>
    <w:rsid w:val="0023199A"/>
    <w:rsid w:val="00231AC7"/>
    <w:rsid w:val="00231B87"/>
    <w:rsid w:val="0023293F"/>
    <w:rsid w:val="002338CB"/>
    <w:rsid w:val="002338D8"/>
    <w:rsid w:val="00233B83"/>
    <w:rsid w:val="0023487D"/>
    <w:rsid w:val="00234F2E"/>
    <w:rsid w:val="002353B1"/>
    <w:rsid w:val="0023560D"/>
    <w:rsid w:val="00236CCA"/>
    <w:rsid w:val="00240458"/>
    <w:rsid w:val="00240CF8"/>
    <w:rsid w:val="00241557"/>
    <w:rsid w:val="002424E1"/>
    <w:rsid w:val="002426DC"/>
    <w:rsid w:val="002437D1"/>
    <w:rsid w:val="00244703"/>
    <w:rsid w:val="00245B54"/>
    <w:rsid w:val="00247874"/>
    <w:rsid w:val="00251043"/>
    <w:rsid w:val="002510A3"/>
    <w:rsid w:val="00252128"/>
    <w:rsid w:val="002544F0"/>
    <w:rsid w:val="002567E1"/>
    <w:rsid w:val="00257673"/>
    <w:rsid w:val="002606B8"/>
    <w:rsid w:val="002609EC"/>
    <w:rsid w:val="00260C87"/>
    <w:rsid w:val="00260D42"/>
    <w:rsid w:val="0026258A"/>
    <w:rsid w:val="00263787"/>
    <w:rsid w:val="002652E3"/>
    <w:rsid w:val="0026561A"/>
    <w:rsid w:val="00266812"/>
    <w:rsid w:val="002669A8"/>
    <w:rsid w:val="00266D9E"/>
    <w:rsid w:val="00267231"/>
    <w:rsid w:val="0027068B"/>
    <w:rsid w:val="00270F75"/>
    <w:rsid w:val="0027167B"/>
    <w:rsid w:val="002719A2"/>
    <w:rsid w:val="00272291"/>
    <w:rsid w:val="00274969"/>
    <w:rsid w:val="00274E8D"/>
    <w:rsid w:val="002758D4"/>
    <w:rsid w:val="0027674F"/>
    <w:rsid w:val="00277293"/>
    <w:rsid w:val="0027742B"/>
    <w:rsid w:val="002779F0"/>
    <w:rsid w:val="00283C02"/>
    <w:rsid w:val="00284BFD"/>
    <w:rsid w:val="00286137"/>
    <w:rsid w:val="00286ED0"/>
    <w:rsid w:val="00287116"/>
    <w:rsid w:val="00287C6E"/>
    <w:rsid w:val="00287F59"/>
    <w:rsid w:val="002913F6"/>
    <w:rsid w:val="00292883"/>
    <w:rsid w:val="00292B16"/>
    <w:rsid w:val="00292F60"/>
    <w:rsid w:val="00293683"/>
    <w:rsid w:val="002941D7"/>
    <w:rsid w:val="0029500E"/>
    <w:rsid w:val="00295B08"/>
    <w:rsid w:val="00297743"/>
    <w:rsid w:val="002A0039"/>
    <w:rsid w:val="002A0571"/>
    <w:rsid w:val="002A2BF9"/>
    <w:rsid w:val="002A7550"/>
    <w:rsid w:val="002B18C4"/>
    <w:rsid w:val="002B20BB"/>
    <w:rsid w:val="002B2B97"/>
    <w:rsid w:val="002B2D40"/>
    <w:rsid w:val="002B301E"/>
    <w:rsid w:val="002B5777"/>
    <w:rsid w:val="002B5C9A"/>
    <w:rsid w:val="002B61F6"/>
    <w:rsid w:val="002C08CC"/>
    <w:rsid w:val="002C1220"/>
    <w:rsid w:val="002C2576"/>
    <w:rsid w:val="002C3071"/>
    <w:rsid w:val="002C43FF"/>
    <w:rsid w:val="002C54B1"/>
    <w:rsid w:val="002D0E6A"/>
    <w:rsid w:val="002D1604"/>
    <w:rsid w:val="002D1EB4"/>
    <w:rsid w:val="002D2139"/>
    <w:rsid w:val="002D213E"/>
    <w:rsid w:val="002D2A85"/>
    <w:rsid w:val="002D2C87"/>
    <w:rsid w:val="002D38BA"/>
    <w:rsid w:val="002D492F"/>
    <w:rsid w:val="002D6343"/>
    <w:rsid w:val="002D6DF9"/>
    <w:rsid w:val="002D6EC2"/>
    <w:rsid w:val="002D74DF"/>
    <w:rsid w:val="002D777A"/>
    <w:rsid w:val="002D7C00"/>
    <w:rsid w:val="002E0A4B"/>
    <w:rsid w:val="002E0E04"/>
    <w:rsid w:val="002E1623"/>
    <w:rsid w:val="002E1BCB"/>
    <w:rsid w:val="002E1CC5"/>
    <w:rsid w:val="002E20AA"/>
    <w:rsid w:val="002E33F3"/>
    <w:rsid w:val="002E6277"/>
    <w:rsid w:val="002E6CB5"/>
    <w:rsid w:val="002E76F8"/>
    <w:rsid w:val="002F1BFC"/>
    <w:rsid w:val="002F6E8F"/>
    <w:rsid w:val="002F7A66"/>
    <w:rsid w:val="002F7F33"/>
    <w:rsid w:val="00300654"/>
    <w:rsid w:val="003036FC"/>
    <w:rsid w:val="00303AE1"/>
    <w:rsid w:val="00304B26"/>
    <w:rsid w:val="00304C33"/>
    <w:rsid w:val="00304E9C"/>
    <w:rsid w:val="00306F75"/>
    <w:rsid w:val="00307815"/>
    <w:rsid w:val="0031048C"/>
    <w:rsid w:val="00310BCF"/>
    <w:rsid w:val="00310F1F"/>
    <w:rsid w:val="0031169D"/>
    <w:rsid w:val="00312742"/>
    <w:rsid w:val="003141B4"/>
    <w:rsid w:val="0031472F"/>
    <w:rsid w:val="003148AC"/>
    <w:rsid w:val="00315C95"/>
    <w:rsid w:val="0031698B"/>
    <w:rsid w:val="00316FC6"/>
    <w:rsid w:val="00317B23"/>
    <w:rsid w:val="003210D8"/>
    <w:rsid w:val="00321EA9"/>
    <w:rsid w:val="00322771"/>
    <w:rsid w:val="00322DCB"/>
    <w:rsid w:val="0032301B"/>
    <w:rsid w:val="00325694"/>
    <w:rsid w:val="0032639F"/>
    <w:rsid w:val="003268FF"/>
    <w:rsid w:val="00330843"/>
    <w:rsid w:val="00330E61"/>
    <w:rsid w:val="00331C90"/>
    <w:rsid w:val="00332364"/>
    <w:rsid w:val="00332600"/>
    <w:rsid w:val="00334213"/>
    <w:rsid w:val="00335352"/>
    <w:rsid w:val="00336C4D"/>
    <w:rsid w:val="003404AD"/>
    <w:rsid w:val="003423F8"/>
    <w:rsid w:val="00342556"/>
    <w:rsid w:val="003427D2"/>
    <w:rsid w:val="0034293F"/>
    <w:rsid w:val="003434BD"/>
    <w:rsid w:val="00345415"/>
    <w:rsid w:val="0034590B"/>
    <w:rsid w:val="003465A9"/>
    <w:rsid w:val="003473DE"/>
    <w:rsid w:val="0035066C"/>
    <w:rsid w:val="00350A87"/>
    <w:rsid w:val="00351884"/>
    <w:rsid w:val="00351D2C"/>
    <w:rsid w:val="00352042"/>
    <w:rsid w:val="0035231E"/>
    <w:rsid w:val="00353578"/>
    <w:rsid w:val="003544ED"/>
    <w:rsid w:val="003547C4"/>
    <w:rsid w:val="00355002"/>
    <w:rsid w:val="00355202"/>
    <w:rsid w:val="0035532D"/>
    <w:rsid w:val="003556ED"/>
    <w:rsid w:val="00355C21"/>
    <w:rsid w:val="00362530"/>
    <w:rsid w:val="003627A8"/>
    <w:rsid w:val="00363B75"/>
    <w:rsid w:val="0036403C"/>
    <w:rsid w:val="00364138"/>
    <w:rsid w:val="003643C7"/>
    <w:rsid w:val="00364DB0"/>
    <w:rsid w:val="00366FFB"/>
    <w:rsid w:val="003672AA"/>
    <w:rsid w:val="00371ADA"/>
    <w:rsid w:val="00371B17"/>
    <w:rsid w:val="0037205B"/>
    <w:rsid w:val="00372BA4"/>
    <w:rsid w:val="00373416"/>
    <w:rsid w:val="003740D4"/>
    <w:rsid w:val="003744C0"/>
    <w:rsid w:val="00374B84"/>
    <w:rsid w:val="00375F44"/>
    <w:rsid w:val="0037683F"/>
    <w:rsid w:val="00377FEF"/>
    <w:rsid w:val="0038118A"/>
    <w:rsid w:val="00382783"/>
    <w:rsid w:val="00382D8C"/>
    <w:rsid w:val="00382E4A"/>
    <w:rsid w:val="00383B49"/>
    <w:rsid w:val="0038439C"/>
    <w:rsid w:val="00384928"/>
    <w:rsid w:val="003852A5"/>
    <w:rsid w:val="00385F3C"/>
    <w:rsid w:val="0039051E"/>
    <w:rsid w:val="00390697"/>
    <w:rsid w:val="00390D33"/>
    <w:rsid w:val="003929DA"/>
    <w:rsid w:val="0039318E"/>
    <w:rsid w:val="00393416"/>
    <w:rsid w:val="00394123"/>
    <w:rsid w:val="003954C0"/>
    <w:rsid w:val="00396FA1"/>
    <w:rsid w:val="00397542"/>
    <w:rsid w:val="00397984"/>
    <w:rsid w:val="00397E25"/>
    <w:rsid w:val="003A438B"/>
    <w:rsid w:val="003A4427"/>
    <w:rsid w:val="003A47C4"/>
    <w:rsid w:val="003A526E"/>
    <w:rsid w:val="003A68B3"/>
    <w:rsid w:val="003A78D9"/>
    <w:rsid w:val="003A7D22"/>
    <w:rsid w:val="003A7DBC"/>
    <w:rsid w:val="003A7E71"/>
    <w:rsid w:val="003B03E9"/>
    <w:rsid w:val="003B264E"/>
    <w:rsid w:val="003B5CF0"/>
    <w:rsid w:val="003B735C"/>
    <w:rsid w:val="003B74F1"/>
    <w:rsid w:val="003C0899"/>
    <w:rsid w:val="003C1CA7"/>
    <w:rsid w:val="003C26DA"/>
    <w:rsid w:val="003C3E8A"/>
    <w:rsid w:val="003C41DB"/>
    <w:rsid w:val="003C4424"/>
    <w:rsid w:val="003C54C6"/>
    <w:rsid w:val="003C7A40"/>
    <w:rsid w:val="003D10BA"/>
    <w:rsid w:val="003D1320"/>
    <w:rsid w:val="003D4EA1"/>
    <w:rsid w:val="003D62F0"/>
    <w:rsid w:val="003D6DD2"/>
    <w:rsid w:val="003D7490"/>
    <w:rsid w:val="003D7C44"/>
    <w:rsid w:val="003E0124"/>
    <w:rsid w:val="003E047B"/>
    <w:rsid w:val="003E3340"/>
    <w:rsid w:val="003E40D0"/>
    <w:rsid w:val="003E41C8"/>
    <w:rsid w:val="003E77F8"/>
    <w:rsid w:val="003F02CA"/>
    <w:rsid w:val="003F12B0"/>
    <w:rsid w:val="003F2343"/>
    <w:rsid w:val="003F4991"/>
    <w:rsid w:val="003F4FB3"/>
    <w:rsid w:val="003F659C"/>
    <w:rsid w:val="003F6649"/>
    <w:rsid w:val="003F6737"/>
    <w:rsid w:val="003F6DFD"/>
    <w:rsid w:val="003F7489"/>
    <w:rsid w:val="003F78F2"/>
    <w:rsid w:val="00401093"/>
    <w:rsid w:val="0040180F"/>
    <w:rsid w:val="00401D40"/>
    <w:rsid w:val="00403707"/>
    <w:rsid w:val="00404355"/>
    <w:rsid w:val="00405D54"/>
    <w:rsid w:val="00406754"/>
    <w:rsid w:val="00412714"/>
    <w:rsid w:val="00413AB8"/>
    <w:rsid w:val="004165DD"/>
    <w:rsid w:val="004169A2"/>
    <w:rsid w:val="00416EF3"/>
    <w:rsid w:val="004170B5"/>
    <w:rsid w:val="00420634"/>
    <w:rsid w:val="0042098E"/>
    <w:rsid w:val="004246DE"/>
    <w:rsid w:val="0042503D"/>
    <w:rsid w:val="0042733F"/>
    <w:rsid w:val="0043074A"/>
    <w:rsid w:val="00430D31"/>
    <w:rsid w:val="00431FAC"/>
    <w:rsid w:val="004324F3"/>
    <w:rsid w:val="00432FA5"/>
    <w:rsid w:val="004331C6"/>
    <w:rsid w:val="00433DA3"/>
    <w:rsid w:val="00433DC6"/>
    <w:rsid w:val="00434110"/>
    <w:rsid w:val="0043499F"/>
    <w:rsid w:val="00436457"/>
    <w:rsid w:val="0043661B"/>
    <w:rsid w:val="00436CFF"/>
    <w:rsid w:val="00436F2C"/>
    <w:rsid w:val="004370FE"/>
    <w:rsid w:val="004401C0"/>
    <w:rsid w:val="00440E93"/>
    <w:rsid w:val="004410D8"/>
    <w:rsid w:val="004411CB"/>
    <w:rsid w:val="00441C72"/>
    <w:rsid w:val="004421A8"/>
    <w:rsid w:val="0044403E"/>
    <w:rsid w:val="00444121"/>
    <w:rsid w:val="00445442"/>
    <w:rsid w:val="00450447"/>
    <w:rsid w:val="00450623"/>
    <w:rsid w:val="004512B6"/>
    <w:rsid w:val="00451B52"/>
    <w:rsid w:val="00451DD9"/>
    <w:rsid w:val="004525AC"/>
    <w:rsid w:val="00454C4B"/>
    <w:rsid w:val="00454E15"/>
    <w:rsid w:val="004550A6"/>
    <w:rsid w:val="00456DE2"/>
    <w:rsid w:val="00457204"/>
    <w:rsid w:val="00457E97"/>
    <w:rsid w:val="004608D2"/>
    <w:rsid w:val="00461218"/>
    <w:rsid w:val="004618ED"/>
    <w:rsid w:val="00461C8F"/>
    <w:rsid w:val="00463A6B"/>
    <w:rsid w:val="00464005"/>
    <w:rsid w:val="00464231"/>
    <w:rsid w:val="00464DB0"/>
    <w:rsid w:val="004654FB"/>
    <w:rsid w:val="00466BDD"/>
    <w:rsid w:val="00467647"/>
    <w:rsid w:val="00467F14"/>
    <w:rsid w:val="004701FC"/>
    <w:rsid w:val="00470D3D"/>
    <w:rsid w:val="00471108"/>
    <w:rsid w:val="00471A32"/>
    <w:rsid w:val="004720ED"/>
    <w:rsid w:val="0047283A"/>
    <w:rsid w:val="004759D3"/>
    <w:rsid w:val="0047620D"/>
    <w:rsid w:val="00477211"/>
    <w:rsid w:val="00477EDC"/>
    <w:rsid w:val="004802DF"/>
    <w:rsid w:val="004809C0"/>
    <w:rsid w:val="00481860"/>
    <w:rsid w:val="00481ADD"/>
    <w:rsid w:val="00482FAD"/>
    <w:rsid w:val="004843F4"/>
    <w:rsid w:val="00485235"/>
    <w:rsid w:val="00485877"/>
    <w:rsid w:val="0049084E"/>
    <w:rsid w:val="0049092A"/>
    <w:rsid w:val="00490EDB"/>
    <w:rsid w:val="00491658"/>
    <w:rsid w:val="0049183C"/>
    <w:rsid w:val="00491A5A"/>
    <w:rsid w:val="004927EF"/>
    <w:rsid w:val="00493234"/>
    <w:rsid w:val="004941AF"/>
    <w:rsid w:val="00494393"/>
    <w:rsid w:val="004948C1"/>
    <w:rsid w:val="00494CB1"/>
    <w:rsid w:val="00495096"/>
    <w:rsid w:val="00495F28"/>
    <w:rsid w:val="004961F9"/>
    <w:rsid w:val="00496A4E"/>
    <w:rsid w:val="00497795"/>
    <w:rsid w:val="004A1C4C"/>
    <w:rsid w:val="004A208E"/>
    <w:rsid w:val="004A26E5"/>
    <w:rsid w:val="004A2808"/>
    <w:rsid w:val="004A42FF"/>
    <w:rsid w:val="004A654C"/>
    <w:rsid w:val="004A67F0"/>
    <w:rsid w:val="004B16B2"/>
    <w:rsid w:val="004B1C46"/>
    <w:rsid w:val="004B21E3"/>
    <w:rsid w:val="004B2833"/>
    <w:rsid w:val="004B2C85"/>
    <w:rsid w:val="004B4083"/>
    <w:rsid w:val="004B48C3"/>
    <w:rsid w:val="004B69A3"/>
    <w:rsid w:val="004C07DF"/>
    <w:rsid w:val="004C2226"/>
    <w:rsid w:val="004C3C0C"/>
    <w:rsid w:val="004C53A8"/>
    <w:rsid w:val="004C6B0C"/>
    <w:rsid w:val="004C742C"/>
    <w:rsid w:val="004C7B62"/>
    <w:rsid w:val="004D0C34"/>
    <w:rsid w:val="004D680D"/>
    <w:rsid w:val="004D74B7"/>
    <w:rsid w:val="004E05AF"/>
    <w:rsid w:val="004E1E00"/>
    <w:rsid w:val="004E217D"/>
    <w:rsid w:val="004E3044"/>
    <w:rsid w:val="004E4D7E"/>
    <w:rsid w:val="004E53C0"/>
    <w:rsid w:val="004E592B"/>
    <w:rsid w:val="004E6858"/>
    <w:rsid w:val="004E6C6E"/>
    <w:rsid w:val="004E7DD0"/>
    <w:rsid w:val="004F35CD"/>
    <w:rsid w:val="004F3EF1"/>
    <w:rsid w:val="004F40F4"/>
    <w:rsid w:val="004F5118"/>
    <w:rsid w:val="004F6736"/>
    <w:rsid w:val="004F7056"/>
    <w:rsid w:val="004F7FE7"/>
    <w:rsid w:val="00501E52"/>
    <w:rsid w:val="005028CF"/>
    <w:rsid w:val="005045E1"/>
    <w:rsid w:val="005053C2"/>
    <w:rsid w:val="005054D1"/>
    <w:rsid w:val="005055D4"/>
    <w:rsid w:val="00506757"/>
    <w:rsid w:val="005072F6"/>
    <w:rsid w:val="00513A17"/>
    <w:rsid w:val="00516126"/>
    <w:rsid w:val="00516A43"/>
    <w:rsid w:val="00516C3C"/>
    <w:rsid w:val="0051726E"/>
    <w:rsid w:val="005208A3"/>
    <w:rsid w:val="0052232F"/>
    <w:rsid w:val="005237FA"/>
    <w:rsid w:val="00523B94"/>
    <w:rsid w:val="005274D2"/>
    <w:rsid w:val="00530F75"/>
    <w:rsid w:val="00531800"/>
    <w:rsid w:val="00531D36"/>
    <w:rsid w:val="00532AD4"/>
    <w:rsid w:val="005345F5"/>
    <w:rsid w:val="005345F9"/>
    <w:rsid w:val="005352FD"/>
    <w:rsid w:val="00535365"/>
    <w:rsid w:val="005358D7"/>
    <w:rsid w:val="0053703A"/>
    <w:rsid w:val="005372BA"/>
    <w:rsid w:val="00543542"/>
    <w:rsid w:val="005502D8"/>
    <w:rsid w:val="005518B6"/>
    <w:rsid w:val="00551F2E"/>
    <w:rsid w:val="00553602"/>
    <w:rsid w:val="00553E3F"/>
    <w:rsid w:val="0055413C"/>
    <w:rsid w:val="005550E8"/>
    <w:rsid w:val="00555E37"/>
    <w:rsid w:val="005563C6"/>
    <w:rsid w:val="00557E96"/>
    <w:rsid w:val="005609B2"/>
    <w:rsid w:val="0056463B"/>
    <w:rsid w:val="00566C5D"/>
    <w:rsid w:val="00566DEE"/>
    <w:rsid w:val="00567862"/>
    <w:rsid w:val="00567F19"/>
    <w:rsid w:val="00570012"/>
    <w:rsid w:val="005704A1"/>
    <w:rsid w:val="00570978"/>
    <w:rsid w:val="00570C40"/>
    <w:rsid w:val="00570CD5"/>
    <w:rsid w:val="00571F5C"/>
    <w:rsid w:val="0057309A"/>
    <w:rsid w:val="00574EB5"/>
    <w:rsid w:val="0057641A"/>
    <w:rsid w:val="00577083"/>
    <w:rsid w:val="00581773"/>
    <w:rsid w:val="00581874"/>
    <w:rsid w:val="00582C24"/>
    <w:rsid w:val="0058577B"/>
    <w:rsid w:val="00585EAB"/>
    <w:rsid w:val="00586940"/>
    <w:rsid w:val="00587734"/>
    <w:rsid w:val="00590CAE"/>
    <w:rsid w:val="005911A8"/>
    <w:rsid w:val="00591653"/>
    <w:rsid w:val="00591B46"/>
    <w:rsid w:val="00592337"/>
    <w:rsid w:val="0059451D"/>
    <w:rsid w:val="00595013"/>
    <w:rsid w:val="00595C98"/>
    <w:rsid w:val="00596B0B"/>
    <w:rsid w:val="00597F5F"/>
    <w:rsid w:val="005A00D1"/>
    <w:rsid w:val="005A0EAB"/>
    <w:rsid w:val="005A0EC7"/>
    <w:rsid w:val="005A3D8C"/>
    <w:rsid w:val="005A4119"/>
    <w:rsid w:val="005A53D2"/>
    <w:rsid w:val="005A7986"/>
    <w:rsid w:val="005B0027"/>
    <w:rsid w:val="005B0EA8"/>
    <w:rsid w:val="005B108C"/>
    <w:rsid w:val="005B3C2E"/>
    <w:rsid w:val="005B4FFA"/>
    <w:rsid w:val="005B6101"/>
    <w:rsid w:val="005B67DD"/>
    <w:rsid w:val="005B7536"/>
    <w:rsid w:val="005B7A1D"/>
    <w:rsid w:val="005C0ACF"/>
    <w:rsid w:val="005C38AC"/>
    <w:rsid w:val="005C4697"/>
    <w:rsid w:val="005C57FF"/>
    <w:rsid w:val="005C64D5"/>
    <w:rsid w:val="005C7311"/>
    <w:rsid w:val="005C746B"/>
    <w:rsid w:val="005C754C"/>
    <w:rsid w:val="005D0668"/>
    <w:rsid w:val="005D11ED"/>
    <w:rsid w:val="005D2397"/>
    <w:rsid w:val="005D4D4A"/>
    <w:rsid w:val="005D61A5"/>
    <w:rsid w:val="005E05F4"/>
    <w:rsid w:val="005E15A7"/>
    <w:rsid w:val="005E1842"/>
    <w:rsid w:val="005E2E83"/>
    <w:rsid w:val="005E57EF"/>
    <w:rsid w:val="005E5FA0"/>
    <w:rsid w:val="005F0AF8"/>
    <w:rsid w:val="005F0D4C"/>
    <w:rsid w:val="005F1162"/>
    <w:rsid w:val="005F26BD"/>
    <w:rsid w:val="005F342C"/>
    <w:rsid w:val="005F4745"/>
    <w:rsid w:val="005F589B"/>
    <w:rsid w:val="005F62E1"/>
    <w:rsid w:val="005F62F7"/>
    <w:rsid w:val="005F6BB5"/>
    <w:rsid w:val="005F7833"/>
    <w:rsid w:val="005F7CF7"/>
    <w:rsid w:val="00600236"/>
    <w:rsid w:val="006021FD"/>
    <w:rsid w:val="006026F6"/>
    <w:rsid w:val="0060492A"/>
    <w:rsid w:val="00604CE3"/>
    <w:rsid w:val="00610A5D"/>
    <w:rsid w:val="00611572"/>
    <w:rsid w:val="0061165C"/>
    <w:rsid w:val="00611B14"/>
    <w:rsid w:val="00613CC4"/>
    <w:rsid w:val="00613EC2"/>
    <w:rsid w:val="00616117"/>
    <w:rsid w:val="00617A64"/>
    <w:rsid w:val="0062182E"/>
    <w:rsid w:val="00625129"/>
    <w:rsid w:val="00626CCA"/>
    <w:rsid w:val="006277FA"/>
    <w:rsid w:val="00627C0D"/>
    <w:rsid w:val="00627EE7"/>
    <w:rsid w:val="00630E45"/>
    <w:rsid w:val="00631E49"/>
    <w:rsid w:val="00631FDE"/>
    <w:rsid w:val="00632C6F"/>
    <w:rsid w:val="00633777"/>
    <w:rsid w:val="00634CB4"/>
    <w:rsid w:val="00635F1B"/>
    <w:rsid w:val="00636154"/>
    <w:rsid w:val="00641E1B"/>
    <w:rsid w:val="00642035"/>
    <w:rsid w:val="00642491"/>
    <w:rsid w:val="006430D7"/>
    <w:rsid w:val="00643B62"/>
    <w:rsid w:val="00645AEE"/>
    <w:rsid w:val="0064793C"/>
    <w:rsid w:val="00647E93"/>
    <w:rsid w:val="00651E49"/>
    <w:rsid w:val="00652127"/>
    <w:rsid w:val="0065239E"/>
    <w:rsid w:val="00653684"/>
    <w:rsid w:val="006566B6"/>
    <w:rsid w:val="006578DF"/>
    <w:rsid w:val="006619CD"/>
    <w:rsid w:val="00663F54"/>
    <w:rsid w:val="00665FED"/>
    <w:rsid w:val="00666675"/>
    <w:rsid w:val="006704A5"/>
    <w:rsid w:val="00670518"/>
    <w:rsid w:val="0067239D"/>
    <w:rsid w:val="00673847"/>
    <w:rsid w:val="0068067B"/>
    <w:rsid w:val="00680F2F"/>
    <w:rsid w:val="00680FA7"/>
    <w:rsid w:val="0068231E"/>
    <w:rsid w:val="00682A3D"/>
    <w:rsid w:val="006838BB"/>
    <w:rsid w:val="006848DA"/>
    <w:rsid w:val="00686B36"/>
    <w:rsid w:val="00686EC1"/>
    <w:rsid w:val="006877E6"/>
    <w:rsid w:val="00693538"/>
    <w:rsid w:val="006940A0"/>
    <w:rsid w:val="006959FE"/>
    <w:rsid w:val="00695B88"/>
    <w:rsid w:val="00696AC4"/>
    <w:rsid w:val="00696DD7"/>
    <w:rsid w:val="006A12D2"/>
    <w:rsid w:val="006A34C5"/>
    <w:rsid w:val="006A3B66"/>
    <w:rsid w:val="006A42C7"/>
    <w:rsid w:val="006A444C"/>
    <w:rsid w:val="006A44BE"/>
    <w:rsid w:val="006A4F24"/>
    <w:rsid w:val="006A5F59"/>
    <w:rsid w:val="006A601E"/>
    <w:rsid w:val="006B11C3"/>
    <w:rsid w:val="006B1521"/>
    <w:rsid w:val="006B170D"/>
    <w:rsid w:val="006B2C94"/>
    <w:rsid w:val="006B3C5C"/>
    <w:rsid w:val="006B4E4A"/>
    <w:rsid w:val="006B63B2"/>
    <w:rsid w:val="006B6A2D"/>
    <w:rsid w:val="006B7F6F"/>
    <w:rsid w:val="006C01F3"/>
    <w:rsid w:val="006C0DC1"/>
    <w:rsid w:val="006C0EE1"/>
    <w:rsid w:val="006C10B8"/>
    <w:rsid w:val="006C20DA"/>
    <w:rsid w:val="006C32A5"/>
    <w:rsid w:val="006C377C"/>
    <w:rsid w:val="006C65EC"/>
    <w:rsid w:val="006C6F3C"/>
    <w:rsid w:val="006C72C3"/>
    <w:rsid w:val="006C7CFC"/>
    <w:rsid w:val="006D1346"/>
    <w:rsid w:val="006D1792"/>
    <w:rsid w:val="006D1B0F"/>
    <w:rsid w:val="006D1C32"/>
    <w:rsid w:val="006D48B8"/>
    <w:rsid w:val="006D50E7"/>
    <w:rsid w:val="006D57DF"/>
    <w:rsid w:val="006D5AD0"/>
    <w:rsid w:val="006D694C"/>
    <w:rsid w:val="006D7138"/>
    <w:rsid w:val="006E052D"/>
    <w:rsid w:val="006E0756"/>
    <w:rsid w:val="006E0983"/>
    <w:rsid w:val="006E0AFF"/>
    <w:rsid w:val="006E0BE5"/>
    <w:rsid w:val="006E1A76"/>
    <w:rsid w:val="006E1BCE"/>
    <w:rsid w:val="006E3BA7"/>
    <w:rsid w:val="006E48B4"/>
    <w:rsid w:val="006E4F5B"/>
    <w:rsid w:val="006E5293"/>
    <w:rsid w:val="006E6E8D"/>
    <w:rsid w:val="006E772C"/>
    <w:rsid w:val="006F00BA"/>
    <w:rsid w:val="006F01F7"/>
    <w:rsid w:val="006F030C"/>
    <w:rsid w:val="006F076A"/>
    <w:rsid w:val="006F0E81"/>
    <w:rsid w:val="006F23A6"/>
    <w:rsid w:val="006F597B"/>
    <w:rsid w:val="006F6D9C"/>
    <w:rsid w:val="006F7866"/>
    <w:rsid w:val="006F79E0"/>
    <w:rsid w:val="006F7A86"/>
    <w:rsid w:val="00700DD6"/>
    <w:rsid w:val="00700F95"/>
    <w:rsid w:val="007028A2"/>
    <w:rsid w:val="007037EB"/>
    <w:rsid w:val="00704E5C"/>
    <w:rsid w:val="007061D9"/>
    <w:rsid w:val="00706A3F"/>
    <w:rsid w:val="00706A55"/>
    <w:rsid w:val="00711B8B"/>
    <w:rsid w:val="00712E2A"/>
    <w:rsid w:val="00713116"/>
    <w:rsid w:val="00714484"/>
    <w:rsid w:val="007157A7"/>
    <w:rsid w:val="00715D52"/>
    <w:rsid w:val="00716B1F"/>
    <w:rsid w:val="00717BA7"/>
    <w:rsid w:val="00717F11"/>
    <w:rsid w:val="007211A2"/>
    <w:rsid w:val="007213D0"/>
    <w:rsid w:val="007216AA"/>
    <w:rsid w:val="00721FA9"/>
    <w:rsid w:val="00726978"/>
    <w:rsid w:val="00726A0F"/>
    <w:rsid w:val="007303AB"/>
    <w:rsid w:val="0073119F"/>
    <w:rsid w:val="0073123A"/>
    <w:rsid w:val="00732591"/>
    <w:rsid w:val="007326DA"/>
    <w:rsid w:val="00733D63"/>
    <w:rsid w:val="007347A9"/>
    <w:rsid w:val="007403D9"/>
    <w:rsid w:val="00741B21"/>
    <w:rsid w:val="00742096"/>
    <w:rsid w:val="00743214"/>
    <w:rsid w:val="00744620"/>
    <w:rsid w:val="00744F87"/>
    <w:rsid w:val="007463FE"/>
    <w:rsid w:val="00746E95"/>
    <w:rsid w:val="007470A4"/>
    <w:rsid w:val="00747793"/>
    <w:rsid w:val="0074788C"/>
    <w:rsid w:val="00747BB9"/>
    <w:rsid w:val="007515FD"/>
    <w:rsid w:val="00752210"/>
    <w:rsid w:val="00752927"/>
    <w:rsid w:val="00754772"/>
    <w:rsid w:val="0075635C"/>
    <w:rsid w:val="007573DC"/>
    <w:rsid w:val="007575F1"/>
    <w:rsid w:val="00757C7A"/>
    <w:rsid w:val="0076001B"/>
    <w:rsid w:val="00760F17"/>
    <w:rsid w:val="00761CAC"/>
    <w:rsid w:val="0076246D"/>
    <w:rsid w:val="00765A21"/>
    <w:rsid w:val="00766FAC"/>
    <w:rsid w:val="0076749E"/>
    <w:rsid w:val="0076785F"/>
    <w:rsid w:val="00772100"/>
    <w:rsid w:val="00772631"/>
    <w:rsid w:val="00772B99"/>
    <w:rsid w:val="007741F5"/>
    <w:rsid w:val="00774D67"/>
    <w:rsid w:val="00776797"/>
    <w:rsid w:val="00776DBF"/>
    <w:rsid w:val="00777134"/>
    <w:rsid w:val="007815A5"/>
    <w:rsid w:val="00781BB8"/>
    <w:rsid w:val="00783492"/>
    <w:rsid w:val="007835FE"/>
    <w:rsid w:val="00784310"/>
    <w:rsid w:val="00785934"/>
    <w:rsid w:val="00790D05"/>
    <w:rsid w:val="0079162C"/>
    <w:rsid w:val="007918B1"/>
    <w:rsid w:val="0079200C"/>
    <w:rsid w:val="00792BB6"/>
    <w:rsid w:val="00792C1D"/>
    <w:rsid w:val="00794B69"/>
    <w:rsid w:val="007957FC"/>
    <w:rsid w:val="00795DC0"/>
    <w:rsid w:val="007964D4"/>
    <w:rsid w:val="007967E4"/>
    <w:rsid w:val="007A2C53"/>
    <w:rsid w:val="007A3AD0"/>
    <w:rsid w:val="007A5379"/>
    <w:rsid w:val="007A67A2"/>
    <w:rsid w:val="007A67C2"/>
    <w:rsid w:val="007A6C3F"/>
    <w:rsid w:val="007B0CA4"/>
    <w:rsid w:val="007B18F5"/>
    <w:rsid w:val="007B1979"/>
    <w:rsid w:val="007B21AC"/>
    <w:rsid w:val="007B247E"/>
    <w:rsid w:val="007B2DB5"/>
    <w:rsid w:val="007B30D7"/>
    <w:rsid w:val="007B335B"/>
    <w:rsid w:val="007B3A65"/>
    <w:rsid w:val="007B6B65"/>
    <w:rsid w:val="007B702C"/>
    <w:rsid w:val="007B7C73"/>
    <w:rsid w:val="007C0468"/>
    <w:rsid w:val="007C1146"/>
    <w:rsid w:val="007C12D7"/>
    <w:rsid w:val="007C14C8"/>
    <w:rsid w:val="007C1C46"/>
    <w:rsid w:val="007C1C9C"/>
    <w:rsid w:val="007C1ED3"/>
    <w:rsid w:val="007C4C92"/>
    <w:rsid w:val="007C4E1D"/>
    <w:rsid w:val="007C6562"/>
    <w:rsid w:val="007C683E"/>
    <w:rsid w:val="007C7BC4"/>
    <w:rsid w:val="007D14A3"/>
    <w:rsid w:val="007D2531"/>
    <w:rsid w:val="007D2701"/>
    <w:rsid w:val="007D27C7"/>
    <w:rsid w:val="007D2D76"/>
    <w:rsid w:val="007D37AB"/>
    <w:rsid w:val="007D4F03"/>
    <w:rsid w:val="007D66F0"/>
    <w:rsid w:val="007D6850"/>
    <w:rsid w:val="007D6C31"/>
    <w:rsid w:val="007D6C77"/>
    <w:rsid w:val="007D75DF"/>
    <w:rsid w:val="007E063C"/>
    <w:rsid w:val="007E103E"/>
    <w:rsid w:val="007E1DD0"/>
    <w:rsid w:val="007E24F5"/>
    <w:rsid w:val="007E448C"/>
    <w:rsid w:val="007E4C88"/>
    <w:rsid w:val="007E65D0"/>
    <w:rsid w:val="007E6E18"/>
    <w:rsid w:val="007F17CF"/>
    <w:rsid w:val="007F1C6B"/>
    <w:rsid w:val="007F1FB5"/>
    <w:rsid w:val="007F2B58"/>
    <w:rsid w:val="007F363B"/>
    <w:rsid w:val="007F519F"/>
    <w:rsid w:val="007F65D6"/>
    <w:rsid w:val="007F6BC1"/>
    <w:rsid w:val="007F760F"/>
    <w:rsid w:val="007F7A90"/>
    <w:rsid w:val="00803F9D"/>
    <w:rsid w:val="0080420F"/>
    <w:rsid w:val="00804F36"/>
    <w:rsid w:val="0080660E"/>
    <w:rsid w:val="0080679A"/>
    <w:rsid w:val="008106F6"/>
    <w:rsid w:val="00811D58"/>
    <w:rsid w:val="008146D6"/>
    <w:rsid w:val="00817068"/>
    <w:rsid w:val="00817869"/>
    <w:rsid w:val="008178FF"/>
    <w:rsid w:val="00817A59"/>
    <w:rsid w:val="00817D5B"/>
    <w:rsid w:val="008202D7"/>
    <w:rsid w:val="0082142D"/>
    <w:rsid w:val="0082196E"/>
    <w:rsid w:val="00821C4D"/>
    <w:rsid w:val="008236D1"/>
    <w:rsid w:val="008263B3"/>
    <w:rsid w:val="00826731"/>
    <w:rsid w:val="00827575"/>
    <w:rsid w:val="00830196"/>
    <w:rsid w:val="0083058A"/>
    <w:rsid w:val="00830755"/>
    <w:rsid w:val="00830ED8"/>
    <w:rsid w:val="00831145"/>
    <w:rsid w:val="00834C8E"/>
    <w:rsid w:val="00836428"/>
    <w:rsid w:val="00836BD1"/>
    <w:rsid w:val="0083723B"/>
    <w:rsid w:val="008375F4"/>
    <w:rsid w:val="008407CD"/>
    <w:rsid w:val="00842E36"/>
    <w:rsid w:val="008438B2"/>
    <w:rsid w:val="00844E07"/>
    <w:rsid w:val="00845A73"/>
    <w:rsid w:val="00845AB8"/>
    <w:rsid w:val="00845E79"/>
    <w:rsid w:val="008501F9"/>
    <w:rsid w:val="0085110B"/>
    <w:rsid w:val="008524EE"/>
    <w:rsid w:val="0085353E"/>
    <w:rsid w:val="008541E7"/>
    <w:rsid w:val="00854C8F"/>
    <w:rsid w:val="00855B94"/>
    <w:rsid w:val="00855BB0"/>
    <w:rsid w:val="00855C3E"/>
    <w:rsid w:val="008568D9"/>
    <w:rsid w:val="00857470"/>
    <w:rsid w:val="00860006"/>
    <w:rsid w:val="008606B8"/>
    <w:rsid w:val="00860D17"/>
    <w:rsid w:val="00861A81"/>
    <w:rsid w:val="00862241"/>
    <w:rsid w:val="00863CBC"/>
    <w:rsid w:val="00863D11"/>
    <w:rsid w:val="00865A93"/>
    <w:rsid w:val="0086693F"/>
    <w:rsid w:val="00866ED5"/>
    <w:rsid w:val="00867A5A"/>
    <w:rsid w:val="00871880"/>
    <w:rsid w:val="008718B2"/>
    <w:rsid w:val="00872D7E"/>
    <w:rsid w:val="00873036"/>
    <w:rsid w:val="008733F1"/>
    <w:rsid w:val="00873B9A"/>
    <w:rsid w:val="00873D9A"/>
    <w:rsid w:val="0087405E"/>
    <w:rsid w:val="008751C4"/>
    <w:rsid w:val="0087653B"/>
    <w:rsid w:val="00876C48"/>
    <w:rsid w:val="008809EB"/>
    <w:rsid w:val="00882537"/>
    <w:rsid w:val="008826DD"/>
    <w:rsid w:val="00883D1B"/>
    <w:rsid w:val="00884389"/>
    <w:rsid w:val="008873F8"/>
    <w:rsid w:val="008915CA"/>
    <w:rsid w:val="00893639"/>
    <w:rsid w:val="00893A09"/>
    <w:rsid w:val="00894433"/>
    <w:rsid w:val="00895111"/>
    <w:rsid w:val="00896667"/>
    <w:rsid w:val="0089727E"/>
    <w:rsid w:val="008978AE"/>
    <w:rsid w:val="008A2283"/>
    <w:rsid w:val="008A22C5"/>
    <w:rsid w:val="008A47B4"/>
    <w:rsid w:val="008A6EB2"/>
    <w:rsid w:val="008B10D4"/>
    <w:rsid w:val="008B4863"/>
    <w:rsid w:val="008B4BE1"/>
    <w:rsid w:val="008B567A"/>
    <w:rsid w:val="008B5CF7"/>
    <w:rsid w:val="008B62EE"/>
    <w:rsid w:val="008B6DCE"/>
    <w:rsid w:val="008B757C"/>
    <w:rsid w:val="008C11C4"/>
    <w:rsid w:val="008C142C"/>
    <w:rsid w:val="008C1ABE"/>
    <w:rsid w:val="008C27BC"/>
    <w:rsid w:val="008D1AB5"/>
    <w:rsid w:val="008D3138"/>
    <w:rsid w:val="008D3DA8"/>
    <w:rsid w:val="008D6C2F"/>
    <w:rsid w:val="008D713A"/>
    <w:rsid w:val="008D7723"/>
    <w:rsid w:val="008D7778"/>
    <w:rsid w:val="008E02D4"/>
    <w:rsid w:val="008E2CDE"/>
    <w:rsid w:val="008E6AD3"/>
    <w:rsid w:val="008E74AC"/>
    <w:rsid w:val="008E7A85"/>
    <w:rsid w:val="008F0BAF"/>
    <w:rsid w:val="008F122C"/>
    <w:rsid w:val="008F6EDB"/>
    <w:rsid w:val="008F71EE"/>
    <w:rsid w:val="0090046D"/>
    <w:rsid w:val="00900485"/>
    <w:rsid w:val="009004E0"/>
    <w:rsid w:val="0090052B"/>
    <w:rsid w:val="00900A9A"/>
    <w:rsid w:val="00901AF1"/>
    <w:rsid w:val="00902B2B"/>
    <w:rsid w:val="0090302A"/>
    <w:rsid w:val="0090370C"/>
    <w:rsid w:val="009055AF"/>
    <w:rsid w:val="00905830"/>
    <w:rsid w:val="009061C3"/>
    <w:rsid w:val="00906731"/>
    <w:rsid w:val="00906A90"/>
    <w:rsid w:val="00906FCE"/>
    <w:rsid w:val="0090775C"/>
    <w:rsid w:val="00907E2C"/>
    <w:rsid w:val="00910ED2"/>
    <w:rsid w:val="009144AE"/>
    <w:rsid w:val="0091532E"/>
    <w:rsid w:val="009212F4"/>
    <w:rsid w:val="009217CA"/>
    <w:rsid w:val="00921AC1"/>
    <w:rsid w:val="009245F8"/>
    <w:rsid w:val="009246B1"/>
    <w:rsid w:val="0092741C"/>
    <w:rsid w:val="00931B92"/>
    <w:rsid w:val="00931D57"/>
    <w:rsid w:val="0093411E"/>
    <w:rsid w:val="0094049E"/>
    <w:rsid w:val="00940FAD"/>
    <w:rsid w:val="00941D75"/>
    <w:rsid w:val="00942ECB"/>
    <w:rsid w:val="00942EFB"/>
    <w:rsid w:val="009446AC"/>
    <w:rsid w:val="00945152"/>
    <w:rsid w:val="009456CF"/>
    <w:rsid w:val="009460DF"/>
    <w:rsid w:val="00946DF6"/>
    <w:rsid w:val="00946FEF"/>
    <w:rsid w:val="00947965"/>
    <w:rsid w:val="00947AEE"/>
    <w:rsid w:val="00947EF4"/>
    <w:rsid w:val="0095105C"/>
    <w:rsid w:val="00951982"/>
    <w:rsid w:val="00953911"/>
    <w:rsid w:val="00953EB9"/>
    <w:rsid w:val="00957CDC"/>
    <w:rsid w:val="00960662"/>
    <w:rsid w:val="00962042"/>
    <w:rsid w:val="00962D18"/>
    <w:rsid w:val="00963011"/>
    <w:rsid w:val="00963A30"/>
    <w:rsid w:val="0096465E"/>
    <w:rsid w:val="009666DD"/>
    <w:rsid w:val="0096671D"/>
    <w:rsid w:val="009669F2"/>
    <w:rsid w:val="009704CC"/>
    <w:rsid w:val="00970C0C"/>
    <w:rsid w:val="009723FE"/>
    <w:rsid w:val="00973118"/>
    <w:rsid w:val="0097317D"/>
    <w:rsid w:val="00973F40"/>
    <w:rsid w:val="00974BD6"/>
    <w:rsid w:val="00975018"/>
    <w:rsid w:val="00976080"/>
    <w:rsid w:val="009766B7"/>
    <w:rsid w:val="00977135"/>
    <w:rsid w:val="00983888"/>
    <w:rsid w:val="00983943"/>
    <w:rsid w:val="009867CE"/>
    <w:rsid w:val="0098764D"/>
    <w:rsid w:val="00990602"/>
    <w:rsid w:val="0099198F"/>
    <w:rsid w:val="00991C15"/>
    <w:rsid w:val="0099244D"/>
    <w:rsid w:val="00992B68"/>
    <w:rsid w:val="00992CA5"/>
    <w:rsid w:val="009939BE"/>
    <w:rsid w:val="009939E9"/>
    <w:rsid w:val="00993D2E"/>
    <w:rsid w:val="00995A4E"/>
    <w:rsid w:val="00996A20"/>
    <w:rsid w:val="00997810"/>
    <w:rsid w:val="009A05EC"/>
    <w:rsid w:val="009A3327"/>
    <w:rsid w:val="009A36F7"/>
    <w:rsid w:val="009A549C"/>
    <w:rsid w:val="009A54F3"/>
    <w:rsid w:val="009A5B96"/>
    <w:rsid w:val="009A6682"/>
    <w:rsid w:val="009A7257"/>
    <w:rsid w:val="009A7AE6"/>
    <w:rsid w:val="009B07C0"/>
    <w:rsid w:val="009B1A34"/>
    <w:rsid w:val="009B2757"/>
    <w:rsid w:val="009B2BBC"/>
    <w:rsid w:val="009B5625"/>
    <w:rsid w:val="009B5783"/>
    <w:rsid w:val="009B5C27"/>
    <w:rsid w:val="009B5D0C"/>
    <w:rsid w:val="009B6627"/>
    <w:rsid w:val="009C1110"/>
    <w:rsid w:val="009C1137"/>
    <w:rsid w:val="009C16C5"/>
    <w:rsid w:val="009C1C5F"/>
    <w:rsid w:val="009C1D42"/>
    <w:rsid w:val="009C1E20"/>
    <w:rsid w:val="009C2F1D"/>
    <w:rsid w:val="009C31D5"/>
    <w:rsid w:val="009C34D5"/>
    <w:rsid w:val="009C44F0"/>
    <w:rsid w:val="009C5442"/>
    <w:rsid w:val="009C56A7"/>
    <w:rsid w:val="009C6C02"/>
    <w:rsid w:val="009C7640"/>
    <w:rsid w:val="009D0AEE"/>
    <w:rsid w:val="009D0DC8"/>
    <w:rsid w:val="009D11EE"/>
    <w:rsid w:val="009D1515"/>
    <w:rsid w:val="009D3574"/>
    <w:rsid w:val="009D4996"/>
    <w:rsid w:val="009D6768"/>
    <w:rsid w:val="009D78BA"/>
    <w:rsid w:val="009E1A81"/>
    <w:rsid w:val="009E1AC1"/>
    <w:rsid w:val="009E2E04"/>
    <w:rsid w:val="009E3405"/>
    <w:rsid w:val="009E5776"/>
    <w:rsid w:val="009E6968"/>
    <w:rsid w:val="009E6D06"/>
    <w:rsid w:val="009E6EB9"/>
    <w:rsid w:val="009F2FB6"/>
    <w:rsid w:val="009F3ACD"/>
    <w:rsid w:val="009F4790"/>
    <w:rsid w:val="009F648C"/>
    <w:rsid w:val="009F7E06"/>
    <w:rsid w:val="009F7F86"/>
    <w:rsid w:val="00A00377"/>
    <w:rsid w:val="00A010A9"/>
    <w:rsid w:val="00A010EB"/>
    <w:rsid w:val="00A0163C"/>
    <w:rsid w:val="00A01F40"/>
    <w:rsid w:val="00A02039"/>
    <w:rsid w:val="00A02B1B"/>
    <w:rsid w:val="00A0360B"/>
    <w:rsid w:val="00A03D06"/>
    <w:rsid w:val="00A041F7"/>
    <w:rsid w:val="00A04901"/>
    <w:rsid w:val="00A06DA2"/>
    <w:rsid w:val="00A074A5"/>
    <w:rsid w:val="00A075DC"/>
    <w:rsid w:val="00A07C87"/>
    <w:rsid w:val="00A103D3"/>
    <w:rsid w:val="00A11FD7"/>
    <w:rsid w:val="00A13750"/>
    <w:rsid w:val="00A13FF3"/>
    <w:rsid w:val="00A14902"/>
    <w:rsid w:val="00A15EBE"/>
    <w:rsid w:val="00A16A44"/>
    <w:rsid w:val="00A16B5C"/>
    <w:rsid w:val="00A16BFC"/>
    <w:rsid w:val="00A16E66"/>
    <w:rsid w:val="00A20101"/>
    <w:rsid w:val="00A20B1C"/>
    <w:rsid w:val="00A218E8"/>
    <w:rsid w:val="00A229C6"/>
    <w:rsid w:val="00A2318F"/>
    <w:rsid w:val="00A242EE"/>
    <w:rsid w:val="00A24CB0"/>
    <w:rsid w:val="00A24EF3"/>
    <w:rsid w:val="00A3058C"/>
    <w:rsid w:val="00A30764"/>
    <w:rsid w:val="00A30CBA"/>
    <w:rsid w:val="00A31998"/>
    <w:rsid w:val="00A32624"/>
    <w:rsid w:val="00A3328F"/>
    <w:rsid w:val="00A339BB"/>
    <w:rsid w:val="00A35286"/>
    <w:rsid w:val="00A36763"/>
    <w:rsid w:val="00A37FDB"/>
    <w:rsid w:val="00A42AC0"/>
    <w:rsid w:val="00A43D21"/>
    <w:rsid w:val="00A450A7"/>
    <w:rsid w:val="00A46D55"/>
    <w:rsid w:val="00A4738A"/>
    <w:rsid w:val="00A476BF"/>
    <w:rsid w:val="00A477E5"/>
    <w:rsid w:val="00A50563"/>
    <w:rsid w:val="00A50C19"/>
    <w:rsid w:val="00A5204C"/>
    <w:rsid w:val="00A53602"/>
    <w:rsid w:val="00A566FC"/>
    <w:rsid w:val="00A620FC"/>
    <w:rsid w:val="00A63CC2"/>
    <w:rsid w:val="00A640D6"/>
    <w:rsid w:val="00A6465C"/>
    <w:rsid w:val="00A65447"/>
    <w:rsid w:val="00A65854"/>
    <w:rsid w:val="00A65917"/>
    <w:rsid w:val="00A66A34"/>
    <w:rsid w:val="00A673D1"/>
    <w:rsid w:val="00A70436"/>
    <w:rsid w:val="00A707E8"/>
    <w:rsid w:val="00A70D41"/>
    <w:rsid w:val="00A70DC5"/>
    <w:rsid w:val="00A7176E"/>
    <w:rsid w:val="00A7211D"/>
    <w:rsid w:val="00A72E12"/>
    <w:rsid w:val="00A72F15"/>
    <w:rsid w:val="00A72F25"/>
    <w:rsid w:val="00A73090"/>
    <w:rsid w:val="00A734DE"/>
    <w:rsid w:val="00A76DEC"/>
    <w:rsid w:val="00A773C3"/>
    <w:rsid w:val="00A77782"/>
    <w:rsid w:val="00A806C8"/>
    <w:rsid w:val="00A811EA"/>
    <w:rsid w:val="00A82F2B"/>
    <w:rsid w:val="00A85C48"/>
    <w:rsid w:val="00A87086"/>
    <w:rsid w:val="00A90790"/>
    <w:rsid w:val="00A90F5A"/>
    <w:rsid w:val="00A9316E"/>
    <w:rsid w:val="00A93AAD"/>
    <w:rsid w:val="00A94BCB"/>
    <w:rsid w:val="00A9554A"/>
    <w:rsid w:val="00A9722D"/>
    <w:rsid w:val="00A97D0D"/>
    <w:rsid w:val="00A97D45"/>
    <w:rsid w:val="00AA02A0"/>
    <w:rsid w:val="00AA2F5B"/>
    <w:rsid w:val="00AA3518"/>
    <w:rsid w:val="00AA42CB"/>
    <w:rsid w:val="00AA5092"/>
    <w:rsid w:val="00AA517D"/>
    <w:rsid w:val="00AA6147"/>
    <w:rsid w:val="00AB247F"/>
    <w:rsid w:val="00AB275A"/>
    <w:rsid w:val="00AB3049"/>
    <w:rsid w:val="00AB31D4"/>
    <w:rsid w:val="00AB380C"/>
    <w:rsid w:val="00AB439B"/>
    <w:rsid w:val="00AB4C07"/>
    <w:rsid w:val="00AB5E0D"/>
    <w:rsid w:val="00AB70FF"/>
    <w:rsid w:val="00AB7369"/>
    <w:rsid w:val="00AB7804"/>
    <w:rsid w:val="00AC2A22"/>
    <w:rsid w:val="00AC3A25"/>
    <w:rsid w:val="00AC3B64"/>
    <w:rsid w:val="00AC41D3"/>
    <w:rsid w:val="00AC711D"/>
    <w:rsid w:val="00AC7612"/>
    <w:rsid w:val="00AD1DCA"/>
    <w:rsid w:val="00AD4ADC"/>
    <w:rsid w:val="00AD5578"/>
    <w:rsid w:val="00AD60A6"/>
    <w:rsid w:val="00AD702A"/>
    <w:rsid w:val="00AD77B9"/>
    <w:rsid w:val="00AD7834"/>
    <w:rsid w:val="00AD7946"/>
    <w:rsid w:val="00AD7E25"/>
    <w:rsid w:val="00AE1044"/>
    <w:rsid w:val="00AE3855"/>
    <w:rsid w:val="00AE44B0"/>
    <w:rsid w:val="00AE4565"/>
    <w:rsid w:val="00AE47A1"/>
    <w:rsid w:val="00AE5419"/>
    <w:rsid w:val="00AE7491"/>
    <w:rsid w:val="00AE75DC"/>
    <w:rsid w:val="00AF16EB"/>
    <w:rsid w:val="00AF1790"/>
    <w:rsid w:val="00AF338D"/>
    <w:rsid w:val="00AF5EC1"/>
    <w:rsid w:val="00AF6381"/>
    <w:rsid w:val="00AF6A97"/>
    <w:rsid w:val="00B0135D"/>
    <w:rsid w:val="00B02BC7"/>
    <w:rsid w:val="00B03F31"/>
    <w:rsid w:val="00B047A8"/>
    <w:rsid w:val="00B0669A"/>
    <w:rsid w:val="00B06725"/>
    <w:rsid w:val="00B07467"/>
    <w:rsid w:val="00B07649"/>
    <w:rsid w:val="00B07783"/>
    <w:rsid w:val="00B126BF"/>
    <w:rsid w:val="00B14783"/>
    <w:rsid w:val="00B14CAC"/>
    <w:rsid w:val="00B15CE7"/>
    <w:rsid w:val="00B15D3F"/>
    <w:rsid w:val="00B17B5E"/>
    <w:rsid w:val="00B21237"/>
    <w:rsid w:val="00B217D7"/>
    <w:rsid w:val="00B219C9"/>
    <w:rsid w:val="00B225B6"/>
    <w:rsid w:val="00B22682"/>
    <w:rsid w:val="00B24A4E"/>
    <w:rsid w:val="00B25EC7"/>
    <w:rsid w:val="00B26297"/>
    <w:rsid w:val="00B27D1B"/>
    <w:rsid w:val="00B303A5"/>
    <w:rsid w:val="00B3102C"/>
    <w:rsid w:val="00B31889"/>
    <w:rsid w:val="00B3200C"/>
    <w:rsid w:val="00B32551"/>
    <w:rsid w:val="00B32D43"/>
    <w:rsid w:val="00B342E9"/>
    <w:rsid w:val="00B34D8E"/>
    <w:rsid w:val="00B363C0"/>
    <w:rsid w:val="00B3756B"/>
    <w:rsid w:val="00B37D4B"/>
    <w:rsid w:val="00B4008F"/>
    <w:rsid w:val="00B405C7"/>
    <w:rsid w:val="00B409C7"/>
    <w:rsid w:val="00B40AD0"/>
    <w:rsid w:val="00B40DD7"/>
    <w:rsid w:val="00B425B2"/>
    <w:rsid w:val="00B4314E"/>
    <w:rsid w:val="00B43367"/>
    <w:rsid w:val="00B436DB"/>
    <w:rsid w:val="00B44470"/>
    <w:rsid w:val="00B46C4B"/>
    <w:rsid w:val="00B47517"/>
    <w:rsid w:val="00B47E4F"/>
    <w:rsid w:val="00B503CC"/>
    <w:rsid w:val="00B50C32"/>
    <w:rsid w:val="00B5125E"/>
    <w:rsid w:val="00B51CEB"/>
    <w:rsid w:val="00B52BA1"/>
    <w:rsid w:val="00B537FB"/>
    <w:rsid w:val="00B54043"/>
    <w:rsid w:val="00B54105"/>
    <w:rsid w:val="00B55565"/>
    <w:rsid w:val="00B558BD"/>
    <w:rsid w:val="00B56EB5"/>
    <w:rsid w:val="00B57452"/>
    <w:rsid w:val="00B607C7"/>
    <w:rsid w:val="00B60B8D"/>
    <w:rsid w:val="00B61974"/>
    <w:rsid w:val="00B632D6"/>
    <w:rsid w:val="00B63736"/>
    <w:rsid w:val="00B63FC9"/>
    <w:rsid w:val="00B645AD"/>
    <w:rsid w:val="00B65ACE"/>
    <w:rsid w:val="00B65DAB"/>
    <w:rsid w:val="00B7036E"/>
    <w:rsid w:val="00B709A5"/>
    <w:rsid w:val="00B7303B"/>
    <w:rsid w:val="00B743CE"/>
    <w:rsid w:val="00B75186"/>
    <w:rsid w:val="00B76F96"/>
    <w:rsid w:val="00B806FB"/>
    <w:rsid w:val="00B81430"/>
    <w:rsid w:val="00B814C4"/>
    <w:rsid w:val="00B81656"/>
    <w:rsid w:val="00B82F28"/>
    <w:rsid w:val="00B83B44"/>
    <w:rsid w:val="00B83EA6"/>
    <w:rsid w:val="00B84966"/>
    <w:rsid w:val="00B860A1"/>
    <w:rsid w:val="00B92DDF"/>
    <w:rsid w:val="00B93CC6"/>
    <w:rsid w:val="00B948F4"/>
    <w:rsid w:val="00B94E42"/>
    <w:rsid w:val="00BA044A"/>
    <w:rsid w:val="00BA0FE8"/>
    <w:rsid w:val="00BA1935"/>
    <w:rsid w:val="00BA2274"/>
    <w:rsid w:val="00BA3A40"/>
    <w:rsid w:val="00BA554A"/>
    <w:rsid w:val="00BA5843"/>
    <w:rsid w:val="00BB0A9B"/>
    <w:rsid w:val="00BB1EF9"/>
    <w:rsid w:val="00BB263C"/>
    <w:rsid w:val="00BB2B50"/>
    <w:rsid w:val="00BB3665"/>
    <w:rsid w:val="00BB5266"/>
    <w:rsid w:val="00BB56DE"/>
    <w:rsid w:val="00BB6028"/>
    <w:rsid w:val="00BB7131"/>
    <w:rsid w:val="00BC013D"/>
    <w:rsid w:val="00BC0A0D"/>
    <w:rsid w:val="00BC0FFC"/>
    <w:rsid w:val="00BC3820"/>
    <w:rsid w:val="00BC43A2"/>
    <w:rsid w:val="00BC46C0"/>
    <w:rsid w:val="00BC5D3B"/>
    <w:rsid w:val="00BC695F"/>
    <w:rsid w:val="00BC6C35"/>
    <w:rsid w:val="00BC6F28"/>
    <w:rsid w:val="00BC6F99"/>
    <w:rsid w:val="00BD09E5"/>
    <w:rsid w:val="00BD0FBF"/>
    <w:rsid w:val="00BD3645"/>
    <w:rsid w:val="00BD5C35"/>
    <w:rsid w:val="00BD60D0"/>
    <w:rsid w:val="00BD65F6"/>
    <w:rsid w:val="00BD7320"/>
    <w:rsid w:val="00BD751A"/>
    <w:rsid w:val="00BE48BB"/>
    <w:rsid w:val="00BE61E3"/>
    <w:rsid w:val="00BE6FAB"/>
    <w:rsid w:val="00BE7538"/>
    <w:rsid w:val="00BE75C5"/>
    <w:rsid w:val="00BF1393"/>
    <w:rsid w:val="00BF4308"/>
    <w:rsid w:val="00BF6D04"/>
    <w:rsid w:val="00BF7DA0"/>
    <w:rsid w:val="00C011D2"/>
    <w:rsid w:val="00C037C9"/>
    <w:rsid w:val="00C038FC"/>
    <w:rsid w:val="00C05065"/>
    <w:rsid w:val="00C05917"/>
    <w:rsid w:val="00C067A2"/>
    <w:rsid w:val="00C106B5"/>
    <w:rsid w:val="00C11780"/>
    <w:rsid w:val="00C1357F"/>
    <w:rsid w:val="00C150BC"/>
    <w:rsid w:val="00C1604F"/>
    <w:rsid w:val="00C16A5F"/>
    <w:rsid w:val="00C20B61"/>
    <w:rsid w:val="00C20DE7"/>
    <w:rsid w:val="00C21D31"/>
    <w:rsid w:val="00C229F3"/>
    <w:rsid w:val="00C24477"/>
    <w:rsid w:val="00C24789"/>
    <w:rsid w:val="00C25AFF"/>
    <w:rsid w:val="00C25BBF"/>
    <w:rsid w:val="00C2740A"/>
    <w:rsid w:val="00C27503"/>
    <w:rsid w:val="00C279AD"/>
    <w:rsid w:val="00C30130"/>
    <w:rsid w:val="00C30F84"/>
    <w:rsid w:val="00C32BD1"/>
    <w:rsid w:val="00C330D2"/>
    <w:rsid w:val="00C3320E"/>
    <w:rsid w:val="00C33868"/>
    <w:rsid w:val="00C34652"/>
    <w:rsid w:val="00C347EA"/>
    <w:rsid w:val="00C348A0"/>
    <w:rsid w:val="00C4108D"/>
    <w:rsid w:val="00C41D3C"/>
    <w:rsid w:val="00C41D65"/>
    <w:rsid w:val="00C4254B"/>
    <w:rsid w:val="00C4346A"/>
    <w:rsid w:val="00C434F7"/>
    <w:rsid w:val="00C43B74"/>
    <w:rsid w:val="00C457AB"/>
    <w:rsid w:val="00C45F23"/>
    <w:rsid w:val="00C46CFA"/>
    <w:rsid w:val="00C47DF3"/>
    <w:rsid w:val="00C47E02"/>
    <w:rsid w:val="00C513BF"/>
    <w:rsid w:val="00C513E3"/>
    <w:rsid w:val="00C5163A"/>
    <w:rsid w:val="00C53CD7"/>
    <w:rsid w:val="00C55C7A"/>
    <w:rsid w:val="00C60537"/>
    <w:rsid w:val="00C613A7"/>
    <w:rsid w:val="00C62372"/>
    <w:rsid w:val="00C62B91"/>
    <w:rsid w:val="00C63284"/>
    <w:rsid w:val="00C65ED2"/>
    <w:rsid w:val="00C67F87"/>
    <w:rsid w:val="00C717A6"/>
    <w:rsid w:val="00C7180B"/>
    <w:rsid w:val="00C73128"/>
    <w:rsid w:val="00C73786"/>
    <w:rsid w:val="00C7452D"/>
    <w:rsid w:val="00C74AF1"/>
    <w:rsid w:val="00C7611D"/>
    <w:rsid w:val="00C764E9"/>
    <w:rsid w:val="00C76611"/>
    <w:rsid w:val="00C77FCF"/>
    <w:rsid w:val="00C81F21"/>
    <w:rsid w:val="00C823DC"/>
    <w:rsid w:val="00C84274"/>
    <w:rsid w:val="00C84CBA"/>
    <w:rsid w:val="00C84F0F"/>
    <w:rsid w:val="00C85388"/>
    <w:rsid w:val="00C85EDD"/>
    <w:rsid w:val="00C87A72"/>
    <w:rsid w:val="00C90AD5"/>
    <w:rsid w:val="00C925E8"/>
    <w:rsid w:val="00C93713"/>
    <w:rsid w:val="00C95342"/>
    <w:rsid w:val="00CA1E74"/>
    <w:rsid w:val="00CA3778"/>
    <w:rsid w:val="00CA4B16"/>
    <w:rsid w:val="00CA524B"/>
    <w:rsid w:val="00CA5560"/>
    <w:rsid w:val="00CA6FAF"/>
    <w:rsid w:val="00CB037C"/>
    <w:rsid w:val="00CB17EC"/>
    <w:rsid w:val="00CB209D"/>
    <w:rsid w:val="00CB25FF"/>
    <w:rsid w:val="00CB3058"/>
    <w:rsid w:val="00CB3E18"/>
    <w:rsid w:val="00CB4F08"/>
    <w:rsid w:val="00CB575F"/>
    <w:rsid w:val="00CB5BB8"/>
    <w:rsid w:val="00CB5D1B"/>
    <w:rsid w:val="00CB74CD"/>
    <w:rsid w:val="00CB75BD"/>
    <w:rsid w:val="00CC026E"/>
    <w:rsid w:val="00CC135C"/>
    <w:rsid w:val="00CC1D79"/>
    <w:rsid w:val="00CC22A2"/>
    <w:rsid w:val="00CC4109"/>
    <w:rsid w:val="00CC5053"/>
    <w:rsid w:val="00CC65F5"/>
    <w:rsid w:val="00CC6AE7"/>
    <w:rsid w:val="00CC76C4"/>
    <w:rsid w:val="00CD19C6"/>
    <w:rsid w:val="00CD19F1"/>
    <w:rsid w:val="00CD1C89"/>
    <w:rsid w:val="00CD311B"/>
    <w:rsid w:val="00CD4E7B"/>
    <w:rsid w:val="00CD64AC"/>
    <w:rsid w:val="00CD708C"/>
    <w:rsid w:val="00CD7620"/>
    <w:rsid w:val="00CD7C85"/>
    <w:rsid w:val="00CE0AF9"/>
    <w:rsid w:val="00CE1123"/>
    <w:rsid w:val="00CE17E0"/>
    <w:rsid w:val="00CE275B"/>
    <w:rsid w:val="00CE3495"/>
    <w:rsid w:val="00CE37DE"/>
    <w:rsid w:val="00CE38E4"/>
    <w:rsid w:val="00CE415C"/>
    <w:rsid w:val="00CE4914"/>
    <w:rsid w:val="00CE4A98"/>
    <w:rsid w:val="00CE4D95"/>
    <w:rsid w:val="00CE4EDD"/>
    <w:rsid w:val="00CE5E75"/>
    <w:rsid w:val="00CE639C"/>
    <w:rsid w:val="00CE687E"/>
    <w:rsid w:val="00CE73AA"/>
    <w:rsid w:val="00CF06F4"/>
    <w:rsid w:val="00CF0E81"/>
    <w:rsid w:val="00CF1A64"/>
    <w:rsid w:val="00CF2355"/>
    <w:rsid w:val="00CF2409"/>
    <w:rsid w:val="00CF2D0C"/>
    <w:rsid w:val="00CF40A6"/>
    <w:rsid w:val="00CF42D6"/>
    <w:rsid w:val="00CF4D30"/>
    <w:rsid w:val="00CF52D1"/>
    <w:rsid w:val="00CF58B1"/>
    <w:rsid w:val="00CF6134"/>
    <w:rsid w:val="00CF7454"/>
    <w:rsid w:val="00D00427"/>
    <w:rsid w:val="00D01A9B"/>
    <w:rsid w:val="00D04387"/>
    <w:rsid w:val="00D05651"/>
    <w:rsid w:val="00D05B4F"/>
    <w:rsid w:val="00D06DCD"/>
    <w:rsid w:val="00D119B9"/>
    <w:rsid w:val="00D12E38"/>
    <w:rsid w:val="00D132D1"/>
    <w:rsid w:val="00D1340B"/>
    <w:rsid w:val="00D13A1A"/>
    <w:rsid w:val="00D13F7C"/>
    <w:rsid w:val="00D15EA1"/>
    <w:rsid w:val="00D16195"/>
    <w:rsid w:val="00D16518"/>
    <w:rsid w:val="00D16BE7"/>
    <w:rsid w:val="00D20B9A"/>
    <w:rsid w:val="00D20C65"/>
    <w:rsid w:val="00D2408A"/>
    <w:rsid w:val="00D245F6"/>
    <w:rsid w:val="00D25ACC"/>
    <w:rsid w:val="00D260E1"/>
    <w:rsid w:val="00D26407"/>
    <w:rsid w:val="00D27292"/>
    <w:rsid w:val="00D31DA2"/>
    <w:rsid w:val="00D32DAE"/>
    <w:rsid w:val="00D34027"/>
    <w:rsid w:val="00D3437B"/>
    <w:rsid w:val="00D34BDB"/>
    <w:rsid w:val="00D3568A"/>
    <w:rsid w:val="00D37A60"/>
    <w:rsid w:val="00D4191E"/>
    <w:rsid w:val="00D424C9"/>
    <w:rsid w:val="00D455CF"/>
    <w:rsid w:val="00D457F1"/>
    <w:rsid w:val="00D45B04"/>
    <w:rsid w:val="00D45B71"/>
    <w:rsid w:val="00D46D13"/>
    <w:rsid w:val="00D473E4"/>
    <w:rsid w:val="00D50BB5"/>
    <w:rsid w:val="00D52036"/>
    <w:rsid w:val="00D52419"/>
    <w:rsid w:val="00D52587"/>
    <w:rsid w:val="00D53A57"/>
    <w:rsid w:val="00D54960"/>
    <w:rsid w:val="00D559B0"/>
    <w:rsid w:val="00D55AB5"/>
    <w:rsid w:val="00D55C59"/>
    <w:rsid w:val="00D57CBB"/>
    <w:rsid w:val="00D60472"/>
    <w:rsid w:val="00D61E70"/>
    <w:rsid w:val="00D6230D"/>
    <w:rsid w:val="00D62663"/>
    <w:rsid w:val="00D63A70"/>
    <w:rsid w:val="00D6575F"/>
    <w:rsid w:val="00D6662D"/>
    <w:rsid w:val="00D6713A"/>
    <w:rsid w:val="00D67432"/>
    <w:rsid w:val="00D67487"/>
    <w:rsid w:val="00D706FA"/>
    <w:rsid w:val="00D741AD"/>
    <w:rsid w:val="00D74395"/>
    <w:rsid w:val="00D74A51"/>
    <w:rsid w:val="00D760D8"/>
    <w:rsid w:val="00D77A37"/>
    <w:rsid w:val="00D77F62"/>
    <w:rsid w:val="00D82FEE"/>
    <w:rsid w:val="00D83C6C"/>
    <w:rsid w:val="00D84831"/>
    <w:rsid w:val="00D851A1"/>
    <w:rsid w:val="00D85700"/>
    <w:rsid w:val="00D8578D"/>
    <w:rsid w:val="00D85BA2"/>
    <w:rsid w:val="00D85C9E"/>
    <w:rsid w:val="00D8616E"/>
    <w:rsid w:val="00D86DC8"/>
    <w:rsid w:val="00D87F46"/>
    <w:rsid w:val="00D91F8F"/>
    <w:rsid w:val="00D92482"/>
    <w:rsid w:val="00D93095"/>
    <w:rsid w:val="00D932EE"/>
    <w:rsid w:val="00D93751"/>
    <w:rsid w:val="00D943A8"/>
    <w:rsid w:val="00D944C5"/>
    <w:rsid w:val="00D946B5"/>
    <w:rsid w:val="00D96451"/>
    <w:rsid w:val="00DA1CD6"/>
    <w:rsid w:val="00DA2F72"/>
    <w:rsid w:val="00DA3BA6"/>
    <w:rsid w:val="00DA3D63"/>
    <w:rsid w:val="00DA5950"/>
    <w:rsid w:val="00DA7520"/>
    <w:rsid w:val="00DA7D9D"/>
    <w:rsid w:val="00DB0375"/>
    <w:rsid w:val="00DB0E01"/>
    <w:rsid w:val="00DB2D0E"/>
    <w:rsid w:val="00DB3FF9"/>
    <w:rsid w:val="00DB4F44"/>
    <w:rsid w:val="00DC150A"/>
    <w:rsid w:val="00DC1877"/>
    <w:rsid w:val="00DC2608"/>
    <w:rsid w:val="00DC3D10"/>
    <w:rsid w:val="00DC408F"/>
    <w:rsid w:val="00DC4827"/>
    <w:rsid w:val="00DC5558"/>
    <w:rsid w:val="00DC5B79"/>
    <w:rsid w:val="00DC633F"/>
    <w:rsid w:val="00DD21B4"/>
    <w:rsid w:val="00DD3EB3"/>
    <w:rsid w:val="00DD64DF"/>
    <w:rsid w:val="00DD6DAD"/>
    <w:rsid w:val="00DE0DD1"/>
    <w:rsid w:val="00DE1407"/>
    <w:rsid w:val="00DE2317"/>
    <w:rsid w:val="00DE2A24"/>
    <w:rsid w:val="00DE2CF4"/>
    <w:rsid w:val="00DE2F44"/>
    <w:rsid w:val="00DE3732"/>
    <w:rsid w:val="00DE7155"/>
    <w:rsid w:val="00DF0AC4"/>
    <w:rsid w:val="00DF1D56"/>
    <w:rsid w:val="00DF2388"/>
    <w:rsid w:val="00DF2464"/>
    <w:rsid w:val="00DF346A"/>
    <w:rsid w:val="00DF3E25"/>
    <w:rsid w:val="00DF3F3B"/>
    <w:rsid w:val="00DF4917"/>
    <w:rsid w:val="00DF4947"/>
    <w:rsid w:val="00DF50DA"/>
    <w:rsid w:val="00E014DD"/>
    <w:rsid w:val="00E034DD"/>
    <w:rsid w:val="00E06ADE"/>
    <w:rsid w:val="00E06F35"/>
    <w:rsid w:val="00E104BF"/>
    <w:rsid w:val="00E10C71"/>
    <w:rsid w:val="00E1420D"/>
    <w:rsid w:val="00E14C02"/>
    <w:rsid w:val="00E17825"/>
    <w:rsid w:val="00E2389C"/>
    <w:rsid w:val="00E23DAC"/>
    <w:rsid w:val="00E24552"/>
    <w:rsid w:val="00E24B7C"/>
    <w:rsid w:val="00E26EFE"/>
    <w:rsid w:val="00E27331"/>
    <w:rsid w:val="00E32D13"/>
    <w:rsid w:val="00E34837"/>
    <w:rsid w:val="00E35BB2"/>
    <w:rsid w:val="00E35E24"/>
    <w:rsid w:val="00E36C14"/>
    <w:rsid w:val="00E41DBE"/>
    <w:rsid w:val="00E427F2"/>
    <w:rsid w:val="00E431A4"/>
    <w:rsid w:val="00E4525B"/>
    <w:rsid w:val="00E46787"/>
    <w:rsid w:val="00E471AF"/>
    <w:rsid w:val="00E47236"/>
    <w:rsid w:val="00E47639"/>
    <w:rsid w:val="00E4789B"/>
    <w:rsid w:val="00E47A43"/>
    <w:rsid w:val="00E50687"/>
    <w:rsid w:val="00E51299"/>
    <w:rsid w:val="00E51371"/>
    <w:rsid w:val="00E528D5"/>
    <w:rsid w:val="00E52BA5"/>
    <w:rsid w:val="00E52BB0"/>
    <w:rsid w:val="00E54653"/>
    <w:rsid w:val="00E57FC1"/>
    <w:rsid w:val="00E62802"/>
    <w:rsid w:val="00E677F7"/>
    <w:rsid w:val="00E67B9A"/>
    <w:rsid w:val="00E67DFB"/>
    <w:rsid w:val="00E7078D"/>
    <w:rsid w:val="00E713DD"/>
    <w:rsid w:val="00E71B02"/>
    <w:rsid w:val="00E72F8A"/>
    <w:rsid w:val="00E742D4"/>
    <w:rsid w:val="00E7536A"/>
    <w:rsid w:val="00E77041"/>
    <w:rsid w:val="00E77EB3"/>
    <w:rsid w:val="00E80EF7"/>
    <w:rsid w:val="00E81525"/>
    <w:rsid w:val="00E82332"/>
    <w:rsid w:val="00E826A9"/>
    <w:rsid w:val="00E82F3B"/>
    <w:rsid w:val="00E83003"/>
    <w:rsid w:val="00E84C2E"/>
    <w:rsid w:val="00E85DA7"/>
    <w:rsid w:val="00E87BE2"/>
    <w:rsid w:val="00E906F0"/>
    <w:rsid w:val="00E90CD8"/>
    <w:rsid w:val="00E93D0A"/>
    <w:rsid w:val="00E948FC"/>
    <w:rsid w:val="00E9694C"/>
    <w:rsid w:val="00E970FE"/>
    <w:rsid w:val="00EA2D1D"/>
    <w:rsid w:val="00EA4806"/>
    <w:rsid w:val="00EA6574"/>
    <w:rsid w:val="00EA68B0"/>
    <w:rsid w:val="00EA6924"/>
    <w:rsid w:val="00EA7486"/>
    <w:rsid w:val="00EA7C5F"/>
    <w:rsid w:val="00EB0E82"/>
    <w:rsid w:val="00EB0F65"/>
    <w:rsid w:val="00EB16D5"/>
    <w:rsid w:val="00EB1E1C"/>
    <w:rsid w:val="00EB47FC"/>
    <w:rsid w:val="00EB4DC3"/>
    <w:rsid w:val="00EB7FAC"/>
    <w:rsid w:val="00EC223F"/>
    <w:rsid w:val="00EC6A36"/>
    <w:rsid w:val="00ED0C60"/>
    <w:rsid w:val="00ED0CE2"/>
    <w:rsid w:val="00ED15E3"/>
    <w:rsid w:val="00ED17B8"/>
    <w:rsid w:val="00ED25EE"/>
    <w:rsid w:val="00ED4C85"/>
    <w:rsid w:val="00ED6789"/>
    <w:rsid w:val="00ED7A3F"/>
    <w:rsid w:val="00EE08A6"/>
    <w:rsid w:val="00EE14FF"/>
    <w:rsid w:val="00EE166D"/>
    <w:rsid w:val="00EE27A0"/>
    <w:rsid w:val="00EE4408"/>
    <w:rsid w:val="00EE4AD2"/>
    <w:rsid w:val="00EE58A0"/>
    <w:rsid w:val="00EE5BAB"/>
    <w:rsid w:val="00EE6DAD"/>
    <w:rsid w:val="00EE7F95"/>
    <w:rsid w:val="00EF212D"/>
    <w:rsid w:val="00EF403E"/>
    <w:rsid w:val="00EF5B96"/>
    <w:rsid w:val="00EF5E2D"/>
    <w:rsid w:val="00EF5EEE"/>
    <w:rsid w:val="00EF6913"/>
    <w:rsid w:val="00EF7F74"/>
    <w:rsid w:val="00F00339"/>
    <w:rsid w:val="00F00831"/>
    <w:rsid w:val="00F0104E"/>
    <w:rsid w:val="00F012CE"/>
    <w:rsid w:val="00F02204"/>
    <w:rsid w:val="00F026E2"/>
    <w:rsid w:val="00F02B8E"/>
    <w:rsid w:val="00F02BFF"/>
    <w:rsid w:val="00F02C95"/>
    <w:rsid w:val="00F0392A"/>
    <w:rsid w:val="00F03B16"/>
    <w:rsid w:val="00F040A1"/>
    <w:rsid w:val="00F061C6"/>
    <w:rsid w:val="00F06A45"/>
    <w:rsid w:val="00F0704B"/>
    <w:rsid w:val="00F075E3"/>
    <w:rsid w:val="00F07DB4"/>
    <w:rsid w:val="00F07FE1"/>
    <w:rsid w:val="00F10158"/>
    <w:rsid w:val="00F10D8C"/>
    <w:rsid w:val="00F113B5"/>
    <w:rsid w:val="00F12393"/>
    <w:rsid w:val="00F13BF7"/>
    <w:rsid w:val="00F16361"/>
    <w:rsid w:val="00F17E4B"/>
    <w:rsid w:val="00F20BF5"/>
    <w:rsid w:val="00F23F2A"/>
    <w:rsid w:val="00F24BD1"/>
    <w:rsid w:val="00F263E9"/>
    <w:rsid w:val="00F309FD"/>
    <w:rsid w:val="00F32854"/>
    <w:rsid w:val="00F33A0C"/>
    <w:rsid w:val="00F341C4"/>
    <w:rsid w:val="00F40104"/>
    <w:rsid w:val="00F40EF3"/>
    <w:rsid w:val="00F41B88"/>
    <w:rsid w:val="00F4324E"/>
    <w:rsid w:val="00F43694"/>
    <w:rsid w:val="00F43CB2"/>
    <w:rsid w:val="00F43D18"/>
    <w:rsid w:val="00F44003"/>
    <w:rsid w:val="00F441A9"/>
    <w:rsid w:val="00F4518B"/>
    <w:rsid w:val="00F45280"/>
    <w:rsid w:val="00F4536C"/>
    <w:rsid w:val="00F454F0"/>
    <w:rsid w:val="00F46CE2"/>
    <w:rsid w:val="00F46DC3"/>
    <w:rsid w:val="00F50CA4"/>
    <w:rsid w:val="00F5197E"/>
    <w:rsid w:val="00F51B0D"/>
    <w:rsid w:val="00F5244F"/>
    <w:rsid w:val="00F5281B"/>
    <w:rsid w:val="00F52C04"/>
    <w:rsid w:val="00F53E7C"/>
    <w:rsid w:val="00F5572E"/>
    <w:rsid w:val="00F55C87"/>
    <w:rsid w:val="00F57F94"/>
    <w:rsid w:val="00F6291D"/>
    <w:rsid w:val="00F63014"/>
    <w:rsid w:val="00F63A14"/>
    <w:rsid w:val="00F64032"/>
    <w:rsid w:val="00F649FD"/>
    <w:rsid w:val="00F65F2F"/>
    <w:rsid w:val="00F67324"/>
    <w:rsid w:val="00F70008"/>
    <w:rsid w:val="00F71A20"/>
    <w:rsid w:val="00F71ECD"/>
    <w:rsid w:val="00F74057"/>
    <w:rsid w:val="00F757EE"/>
    <w:rsid w:val="00F76AE3"/>
    <w:rsid w:val="00F77BB3"/>
    <w:rsid w:val="00F803BD"/>
    <w:rsid w:val="00F8081A"/>
    <w:rsid w:val="00F816F3"/>
    <w:rsid w:val="00F86FBD"/>
    <w:rsid w:val="00F915F3"/>
    <w:rsid w:val="00F91EAC"/>
    <w:rsid w:val="00F929D1"/>
    <w:rsid w:val="00F93782"/>
    <w:rsid w:val="00F93E1C"/>
    <w:rsid w:val="00F93E8B"/>
    <w:rsid w:val="00F95471"/>
    <w:rsid w:val="00FA0C24"/>
    <w:rsid w:val="00FA111E"/>
    <w:rsid w:val="00FA1CF4"/>
    <w:rsid w:val="00FA354F"/>
    <w:rsid w:val="00FA394D"/>
    <w:rsid w:val="00FA58C6"/>
    <w:rsid w:val="00FA593B"/>
    <w:rsid w:val="00FA6C21"/>
    <w:rsid w:val="00FB1284"/>
    <w:rsid w:val="00FB402D"/>
    <w:rsid w:val="00FB5239"/>
    <w:rsid w:val="00FB5461"/>
    <w:rsid w:val="00FB5E78"/>
    <w:rsid w:val="00FB6660"/>
    <w:rsid w:val="00FC0EE2"/>
    <w:rsid w:val="00FC110B"/>
    <w:rsid w:val="00FC2445"/>
    <w:rsid w:val="00FC259E"/>
    <w:rsid w:val="00FC2FD7"/>
    <w:rsid w:val="00FC54E8"/>
    <w:rsid w:val="00FD1BE4"/>
    <w:rsid w:val="00FD2238"/>
    <w:rsid w:val="00FD27B7"/>
    <w:rsid w:val="00FD3A4C"/>
    <w:rsid w:val="00FD3F15"/>
    <w:rsid w:val="00FD400C"/>
    <w:rsid w:val="00FD40AE"/>
    <w:rsid w:val="00FD4BCC"/>
    <w:rsid w:val="00FD5005"/>
    <w:rsid w:val="00FD5BE2"/>
    <w:rsid w:val="00FD6BF1"/>
    <w:rsid w:val="00FD74A8"/>
    <w:rsid w:val="00FD78BF"/>
    <w:rsid w:val="00FD79FD"/>
    <w:rsid w:val="00FE0EBE"/>
    <w:rsid w:val="00FE182B"/>
    <w:rsid w:val="00FE2563"/>
    <w:rsid w:val="00FE256F"/>
    <w:rsid w:val="00FE2AC8"/>
    <w:rsid w:val="00FE2BD7"/>
    <w:rsid w:val="00FE2CA1"/>
    <w:rsid w:val="00FE4670"/>
    <w:rsid w:val="00FE46E7"/>
    <w:rsid w:val="00FE6868"/>
    <w:rsid w:val="00FE71B4"/>
    <w:rsid w:val="00FF16AA"/>
    <w:rsid w:val="00FF3D30"/>
    <w:rsid w:val="00FF4298"/>
    <w:rsid w:val="00FF42B3"/>
    <w:rsid w:val="00FF4819"/>
    <w:rsid w:val="00FF52B7"/>
    <w:rsid w:val="00FF535E"/>
    <w:rsid w:val="00FF5808"/>
    <w:rsid w:val="00FF5966"/>
    <w:rsid w:val="00FF640E"/>
    <w:rsid w:val="00FF682B"/>
    <w:rsid w:val="00FF6C14"/>
    <w:rsid w:val="00FF777F"/>
    <w:rsid w:val="00FF7A06"/>
  </w:rsids>
  <m:mathPr>
    <m:mathFont m:val="Cambria Math"/>
    <m:brkBin m:val="before"/>
    <m:brkBinSub m:val="--"/>
    <m:smallFrac m:val="0"/>
    <m:dispDef/>
    <m:lMargin m:val="0"/>
    <m:rMargin m:val="0"/>
    <m:defJc m:val="centerGroup"/>
    <m:wrapRight/>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032783F"/>
  <w15:docId w15:val="{F129B9F1-C07A-47F8-818C-733E661B9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BB7131"/>
    <w:pPr>
      <w:suppressAutoHyphens/>
      <w:spacing w:after="120"/>
      <w:jc w:val="both"/>
    </w:pPr>
    <w:rPr>
      <w:rFonts w:ascii="Calibri" w:hAnsi="Calibri" w:cs="Calibri"/>
      <w:sz w:val="22"/>
      <w:szCs w:val="24"/>
      <w:lang w:val="en-GB" w:eastAsia="ar-SA" w:bidi="ar-SA"/>
    </w:rPr>
  </w:style>
  <w:style w:type="paragraph" w:styleId="1">
    <w:name w:val="heading 1"/>
    <w:basedOn w:val="a6"/>
    <w:next w:val="a6"/>
    <w:link w:val="1Char"/>
    <w:uiPriority w:val="9"/>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2">
    <w:name w:val="heading 2"/>
    <w:basedOn w:val="1"/>
    <w:next w:val="a6"/>
    <w:link w:val="2Char"/>
    <w:uiPriority w:val="9"/>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1">
    <w:name w:val="heading 3"/>
    <w:basedOn w:val="a6"/>
    <w:next w:val="a6"/>
    <w:link w:val="3Char"/>
    <w:uiPriority w:val="9"/>
    <w:qFormat/>
    <w:pPr>
      <w:keepNext/>
      <w:spacing w:before="240" w:after="60"/>
      <w:ind w:left="567" w:hanging="567"/>
      <w:outlineLvl w:val="2"/>
    </w:pPr>
    <w:rPr>
      <w:rFonts w:ascii="Arial" w:hAnsi="Arial" w:cs="Times New Roman"/>
      <w:b/>
      <w:bCs/>
      <w:szCs w:val="26"/>
    </w:rPr>
  </w:style>
  <w:style w:type="paragraph" w:styleId="41">
    <w:name w:val="heading 4"/>
    <w:basedOn w:val="a6"/>
    <w:next w:val="a6"/>
    <w:link w:val="4Char"/>
    <w:uiPriority w:val="9"/>
    <w:qFormat/>
    <w:pPr>
      <w:keepNext/>
      <w:spacing w:before="240" w:after="60"/>
      <w:outlineLvl w:val="3"/>
    </w:pPr>
    <w:rPr>
      <w:rFonts w:ascii="Arial" w:hAnsi="Arial" w:cs="Times New Roman"/>
      <w:b/>
      <w:bCs/>
      <w:szCs w:val="28"/>
    </w:rPr>
  </w:style>
  <w:style w:type="paragraph" w:styleId="5">
    <w:name w:val="heading 5"/>
    <w:basedOn w:val="a6"/>
    <w:next w:val="a6"/>
    <w:link w:val="5Char"/>
    <w:uiPriority w:val="9"/>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6"/>
    <w:next w:val="a6"/>
    <w:link w:val="6Char"/>
    <w:qFormat/>
    <w:rsid w:val="00310F1F"/>
    <w:pPr>
      <w:keepNext/>
      <w:suppressAutoHyphens w:val="0"/>
      <w:spacing w:after="0"/>
      <w:ind w:left="426"/>
      <w:outlineLvl w:val="5"/>
    </w:pPr>
    <w:rPr>
      <w:rFonts w:ascii="Times New Roman" w:hAnsi="Times New Roman" w:cs="Times New Roman"/>
      <w:b/>
      <w:bCs/>
      <w:sz w:val="24"/>
      <w:szCs w:val="20"/>
      <w:lang w:val="fr-FR" w:eastAsia="el-GR"/>
    </w:rPr>
  </w:style>
  <w:style w:type="paragraph" w:styleId="7">
    <w:name w:val="heading 7"/>
    <w:basedOn w:val="a6"/>
    <w:next w:val="a6"/>
    <w:link w:val="7Char"/>
    <w:uiPriority w:val="9"/>
    <w:qFormat/>
    <w:rsid w:val="00310F1F"/>
    <w:pPr>
      <w:keepNext/>
      <w:suppressAutoHyphens w:val="0"/>
      <w:spacing w:after="0"/>
      <w:ind w:left="426"/>
      <w:outlineLvl w:val="6"/>
    </w:pPr>
    <w:rPr>
      <w:rFonts w:ascii="Arial" w:hAnsi="Arial" w:cs="Arial"/>
      <w:color w:val="000000"/>
      <w:sz w:val="24"/>
      <w:szCs w:val="17"/>
      <w:lang w:val="en-US" w:eastAsia="el-GR"/>
    </w:rPr>
  </w:style>
  <w:style w:type="paragraph" w:styleId="8">
    <w:name w:val="heading 8"/>
    <w:basedOn w:val="a6"/>
    <w:next w:val="a6"/>
    <w:link w:val="8Char"/>
    <w:uiPriority w:val="9"/>
    <w:qFormat/>
    <w:rsid w:val="00310F1F"/>
    <w:pPr>
      <w:keepNext/>
      <w:suppressAutoHyphens w:val="0"/>
      <w:spacing w:after="0"/>
      <w:ind w:left="426"/>
      <w:jc w:val="left"/>
      <w:outlineLvl w:val="7"/>
    </w:pPr>
    <w:rPr>
      <w:rFonts w:ascii="Times New Roman" w:hAnsi="Times New Roman" w:cs="Times New Roman"/>
      <w:sz w:val="24"/>
      <w:szCs w:val="20"/>
      <w:lang w:val="el-GR" w:eastAsia="el-GR"/>
    </w:rPr>
  </w:style>
  <w:style w:type="paragraph" w:styleId="9">
    <w:name w:val="heading 9"/>
    <w:basedOn w:val="a6"/>
    <w:next w:val="a6"/>
    <w:link w:val="9Char"/>
    <w:uiPriority w:val="9"/>
    <w:qFormat/>
    <w:rsid w:val="00310F1F"/>
    <w:pPr>
      <w:keepNext/>
      <w:suppressAutoHyphens w:val="0"/>
      <w:spacing w:after="0"/>
      <w:ind w:left="567"/>
      <w:jc w:val="left"/>
      <w:outlineLvl w:val="8"/>
    </w:pPr>
    <w:rPr>
      <w:rFonts w:ascii="Times New Roman" w:hAnsi="Times New Roman" w:cs="Times New Roman"/>
      <w:sz w:val="24"/>
      <w:szCs w:val="20"/>
      <w:lang w:val="el-GR" w:eastAsia="el-GR"/>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Char">
    <w:name w:val="Επικεφαλίδα 1 Char"/>
    <w:link w:val="1"/>
    <w:uiPriority w:val="9"/>
    <w:rsid w:val="00310F1F"/>
    <w:rPr>
      <w:rFonts w:ascii="Arial" w:hAnsi="Arial" w:cs="Arial"/>
      <w:b/>
      <w:bCs/>
      <w:color w:val="333399"/>
      <w:sz w:val="28"/>
      <w:szCs w:val="32"/>
      <w:lang w:val="en-US" w:eastAsia="ar-SA"/>
    </w:rPr>
  </w:style>
  <w:style w:type="character" w:customStyle="1" w:styleId="2Char">
    <w:name w:val="Επικεφαλίδα 2 Char"/>
    <w:link w:val="22"/>
    <w:uiPriority w:val="9"/>
    <w:rsid w:val="003A47C4"/>
    <w:rPr>
      <w:rFonts w:ascii="Arial" w:hAnsi="Arial" w:cs="Arial"/>
      <w:b/>
      <w:color w:val="002060"/>
      <w:sz w:val="24"/>
      <w:szCs w:val="22"/>
      <w:lang w:val="en-GB" w:eastAsia="ar-SA"/>
    </w:rPr>
  </w:style>
  <w:style w:type="character" w:customStyle="1" w:styleId="3Char">
    <w:name w:val="Επικεφαλίδα 3 Char"/>
    <w:link w:val="31"/>
    <w:uiPriority w:val="9"/>
    <w:rsid w:val="00310F1F"/>
    <w:rPr>
      <w:rFonts w:ascii="Arial" w:hAnsi="Arial"/>
      <w:b/>
      <w:bCs/>
      <w:sz w:val="22"/>
      <w:szCs w:val="26"/>
      <w:lang w:val="en-GB" w:eastAsia="ar-SA"/>
    </w:rPr>
  </w:style>
  <w:style w:type="character" w:customStyle="1" w:styleId="4Char">
    <w:name w:val="Επικεφαλίδα 4 Char"/>
    <w:link w:val="41"/>
    <w:uiPriority w:val="9"/>
    <w:rsid w:val="00310F1F"/>
    <w:rPr>
      <w:rFonts w:ascii="Arial" w:hAnsi="Arial"/>
      <w:b/>
      <w:bCs/>
      <w:sz w:val="22"/>
      <w:szCs w:val="28"/>
      <w:lang w:val="en-GB" w:eastAsia="ar-SA"/>
    </w:rPr>
  </w:style>
  <w:style w:type="character" w:customStyle="1" w:styleId="5Char">
    <w:name w:val="Επικεφαλίδα 5 Char"/>
    <w:link w:val="5"/>
    <w:uiPriority w:val="9"/>
    <w:rsid w:val="00310F1F"/>
    <w:rPr>
      <w:rFonts w:ascii="Lucida Sans" w:hAnsi="Lucida Sans" w:cs="Lucida Sans"/>
      <w:b/>
      <w:sz w:val="22"/>
      <w:lang w:val="en-US" w:eastAsia="ar-SA" w:bidi="ar-SA"/>
    </w:rPr>
  </w:style>
  <w:style w:type="character" w:customStyle="1" w:styleId="6Char">
    <w:name w:val="Επικεφαλίδα 6 Char"/>
    <w:link w:val="6"/>
    <w:rsid w:val="00310F1F"/>
    <w:rPr>
      <w:b/>
      <w:bCs/>
      <w:sz w:val="24"/>
      <w:lang w:val="fr-FR"/>
    </w:rPr>
  </w:style>
  <w:style w:type="character" w:customStyle="1" w:styleId="7Char">
    <w:name w:val="Επικεφαλίδα 7 Char"/>
    <w:link w:val="7"/>
    <w:uiPriority w:val="9"/>
    <w:rsid w:val="00310F1F"/>
    <w:rPr>
      <w:rFonts w:ascii="Arial" w:hAnsi="Arial" w:cs="Arial"/>
      <w:color w:val="000000"/>
      <w:sz w:val="24"/>
      <w:szCs w:val="17"/>
      <w:lang w:val="en-US"/>
    </w:rPr>
  </w:style>
  <w:style w:type="character" w:customStyle="1" w:styleId="8Char">
    <w:name w:val="Επικεφαλίδα 8 Char"/>
    <w:link w:val="8"/>
    <w:uiPriority w:val="9"/>
    <w:rsid w:val="00310F1F"/>
    <w:rPr>
      <w:sz w:val="24"/>
    </w:rPr>
  </w:style>
  <w:style w:type="character" w:customStyle="1" w:styleId="9Char">
    <w:name w:val="Επικεφαλίδα 9 Char"/>
    <w:link w:val="9"/>
    <w:uiPriority w:val="9"/>
    <w:rsid w:val="00310F1F"/>
    <w:rPr>
      <w:sz w:val="24"/>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1">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2">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2">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3">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4">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a">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b">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c">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d">
    <w:name w:val="Κουκκίδες"/>
    <w:rPr>
      <w:rFonts w:ascii="OpenSymbol" w:eastAsia="OpenSymbol" w:hAnsi="OpenSymbol" w:cs="OpenSymbol"/>
    </w:rPr>
  </w:style>
  <w:style w:type="character" w:styleId="ae">
    <w:name w:val="Strong"/>
    <w:uiPriority w:val="22"/>
    <w:qFormat/>
    <w:rPr>
      <w:b/>
      <w:bCs/>
    </w:rPr>
  </w:style>
  <w:style w:type="character" w:customStyle="1" w:styleId="11">
    <w:name w:val="Προεπιλεγμένη γραμματοσειρά1"/>
  </w:style>
  <w:style w:type="character" w:customStyle="1" w:styleId="af">
    <w:name w:val="Σύμβολο υποσημείωσης"/>
    <w:rPr>
      <w:vertAlign w:val="superscript"/>
    </w:rPr>
  </w:style>
  <w:style w:type="character" w:styleId="af0">
    <w:name w:val="Emphasis"/>
    <w:uiPriority w:val="20"/>
    <w:qFormat/>
    <w:rPr>
      <w:i/>
      <w:iCs/>
    </w:rPr>
  </w:style>
  <w:style w:type="character" w:customStyle="1" w:styleId="af1">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link w:val="-HTML"/>
    <w:rPr>
      <w:rFonts w:ascii="Courier New" w:eastAsia="Times New Roman" w:hAnsi="Courier New" w:cs="Courier New"/>
    </w:rPr>
  </w:style>
  <w:style w:type="paragraph" w:styleId="-HTML">
    <w:name w:val="HTML Preformatted"/>
    <w:basedOn w:val="a6"/>
    <w:link w:val="-HTMLChar"/>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3">
    <w:name w:val="Παραπομπή υποσημείωσης4"/>
    <w:rPr>
      <w:vertAlign w:val="superscript"/>
    </w:rPr>
  </w:style>
  <w:style w:type="character" w:customStyle="1" w:styleId="af2">
    <w:name w:val="Σύμβολα σημείωσης τέλους"/>
    <w:rPr>
      <w:vertAlign w:val="superscript"/>
    </w:rPr>
  </w:style>
  <w:style w:type="character" w:customStyle="1" w:styleId="25">
    <w:name w:val="Παραπομπή υποσημείωσης2"/>
    <w:rPr>
      <w:vertAlign w:val="superscript"/>
    </w:rPr>
  </w:style>
  <w:style w:type="character" w:customStyle="1" w:styleId="26">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3">
    <w:name w:val="Παραπομπή υποσημείωσης3"/>
    <w:rPr>
      <w:vertAlign w:val="superscript"/>
    </w:rPr>
  </w:style>
  <w:style w:type="character" w:customStyle="1" w:styleId="34">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f3">
    <w:name w:val="Σύνδεση ευρετηρίου"/>
  </w:style>
  <w:style w:type="character" w:customStyle="1" w:styleId="WW-0">
    <w:name w:val="WW-Παραπομπή υποσημείωσης"/>
    <w:rPr>
      <w:vertAlign w:val="superscript"/>
    </w:rPr>
  </w:style>
  <w:style w:type="character" w:customStyle="1" w:styleId="44">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f4">
    <w:name w:val="footnote reference"/>
    <w:uiPriority w:val="99"/>
    <w:rPr>
      <w:vertAlign w:val="superscript"/>
    </w:rPr>
  </w:style>
  <w:style w:type="character" w:styleId="af5">
    <w:name w:val="endnote reference"/>
    <w:rPr>
      <w:vertAlign w:val="superscript"/>
    </w:rPr>
  </w:style>
  <w:style w:type="character" w:customStyle="1" w:styleId="WW-FootnoteReference123">
    <w:name w:val="WW-Footnote Reference123"/>
    <w:rPr>
      <w:vertAlign w:val="superscript"/>
    </w:rPr>
  </w:style>
  <w:style w:type="paragraph" w:customStyle="1" w:styleId="af6">
    <w:name w:val="Επικεφαλίδα"/>
    <w:basedOn w:val="a6"/>
    <w:next w:val="af7"/>
    <w:pPr>
      <w:keepNext/>
      <w:spacing w:before="240"/>
    </w:pPr>
    <w:rPr>
      <w:rFonts w:ascii="Liberation Sans" w:eastAsia="Microsoft YaHei" w:hAnsi="Liberation Sans" w:cs="Mangal"/>
      <w:sz w:val="28"/>
      <w:szCs w:val="28"/>
    </w:rPr>
  </w:style>
  <w:style w:type="paragraph" w:styleId="af7">
    <w:name w:val="Body Text"/>
    <w:basedOn w:val="a6"/>
    <w:link w:val="Char3"/>
    <w:uiPriority w:val="1"/>
    <w:qFormat/>
    <w:pPr>
      <w:spacing w:after="240"/>
    </w:pPr>
  </w:style>
  <w:style w:type="character" w:customStyle="1" w:styleId="Char3">
    <w:name w:val="Σώμα κειμένου Char"/>
    <w:link w:val="af7"/>
    <w:uiPriority w:val="1"/>
    <w:rsid w:val="009A3327"/>
    <w:rPr>
      <w:rFonts w:ascii="Calibri" w:hAnsi="Calibri" w:cs="Calibri"/>
      <w:sz w:val="22"/>
      <w:szCs w:val="24"/>
      <w:lang w:val="en-GB" w:eastAsia="ar-SA"/>
    </w:rPr>
  </w:style>
  <w:style w:type="paragraph" w:styleId="af8">
    <w:name w:val="List"/>
    <w:basedOn w:val="af7"/>
    <w:rPr>
      <w:rFonts w:cs="Mangal"/>
    </w:rPr>
  </w:style>
  <w:style w:type="paragraph" w:customStyle="1" w:styleId="45">
    <w:name w:val="Λεζάντα4"/>
    <w:basedOn w:val="a6"/>
    <w:pPr>
      <w:suppressLineNumbers/>
      <w:spacing w:before="120"/>
    </w:pPr>
    <w:rPr>
      <w:rFonts w:cs="Mangal"/>
      <w:i/>
      <w:iCs/>
      <w:sz w:val="24"/>
    </w:rPr>
  </w:style>
  <w:style w:type="paragraph" w:customStyle="1" w:styleId="af9">
    <w:name w:val="Ευρετήριο"/>
    <w:basedOn w:val="a6"/>
    <w:pPr>
      <w:suppressLineNumbers/>
    </w:pPr>
    <w:rPr>
      <w:rFonts w:cs="Mangal"/>
    </w:rPr>
  </w:style>
  <w:style w:type="paragraph" w:customStyle="1" w:styleId="WW-1">
    <w:name w:val="WW-Λεζάντα"/>
    <w:basedOn w:val="a6"/>
    <w:pPr>
      <w:suppressLineNumbers/>
      <w:spacing w:before="120"/>
    </w:pPr>
    <w:rPr>
      <w:rFonts w:cs="Mangal"/>
      <w:i/>
      <w:iCs/>
      <w:sz w:val="24"/>
    </w:rPr>
  </w:style>
  <w:style w:type="paragraph" w:customStyle="1" w:styleId="WW-Caption">
    <w:name w:val="WW-Caption"/>
    <w:basedOn w:val="a6"/>
    <w:pPr>
      <w:suppressLineNumbers/>
      <w:spacing w:before="120"/>
    </w:pPr>
    <w:rPr>
      <w:rFonts w:cs="Mangal"/>
      <w:i/>
      <w:iCs/>
      <w:sz w:val="24"/>
    </w:rPr>
  </w:style>
  <w:style w:type="paragraph" w:customStyle="1" w:styleId="WW-Caption1">
    <w:name w:val="WW-Caption1"/>
    <w:basedOn w:val="a6"/>
    <w:pPr>
      <w:suppressLineNumbers/>
      <w:spacing w:before="120"/>
    </w:pPr>
    <w:rPr>
      <w:rFonts w:cs="Mangal"/>
      <w:i/>
      <w:iCs/>
      <w:sz w:val="24"/>
    </w:rPr>
  </w:style>
  <w:style w:type="paragraph" w:customStyle="1" w:styleId="35">
    <w:name w:val="Λεζάντα3"/>
    <w:basedOn w:val="a6"/>
    <w:pPr>
      <w:suppressLineNumbers/>
      <w:spacing w:before="120"/>
    </w:pPr>
    <w:rPr>
      <w:rFonts w:cs="Mangal"/>
      <w:i/>
      <w:iCs/>
      <w:sz w:val="24"/>
    </w:rPr>
  </w:style>
  <w:style w:type="paragraph" w:customStyle="1" w:styleId="WW-Caption11">
    <w:name w:val="WW-Caption11"/>
    <w:basedOn w:val="a6"/>
    <w:pPr>
      <w:suppressLineNumbers/>
      <w:spacing w:before="120"/>
    </w:pPr>
    <w:rPr>
      <w:rFonts w:cs="Mangal"/>
      <w:i/>
      <w:iCs/>
      <w:sz w:val="24"/>
    </w:rPr>
  </w:style>
  <w:style w:type="paragraph" w:customStyle="1" w:styleId="WW-Caption111">
    <w:name w:val="WW-Caption111"/>
    <w:basedOn w:val="a6"/>
    <w:pPr>
      <w:suppressLineNumbers/>
      <w:spacing w:before="120"/>
    </w:pPr>
    <w:rPr>
      <w:rFonts w:cs="Mangal"/>
      <w:i/>
      <w:iCs/>
      <w:sz w:val="24"/>
    </w:rPr>
  </w:style>
  <w:style w:type="paragraph" w:customStyle="1" w:styleId="WW-Caption1111">
    <w:name w:val="WW-Caption1111"/>
    <w:basedOn w:val="a6"/>
    <w:pPr>
      <w:suppressLineNumbers/>
      <w:spacing w:before="120"/>
    </w:pPr>
    <w:rPr>
      <w:rFonts w:cs="Mangal"/>
      <w:i/>
      <w:iCs/>
      <w:sz w:val="24"/>
    </w:rPr>
  </w:style>
  <w:style w:type="paragraph" w:customStyle="1" w:styleId="WW-Caption11111">
    <w:name w:val="WW-Caption11111"/>
    <w:basedOn w:val="a6"/>
    <w:pPr>
      <w:suppressLineNumbers/>
      <w:spacing w:before="120"/>
    </w:pPr>
    <w:rPr>
      <w:rFonts w:cs="Mangal"/>
      <w:i/>
      <w:iCs/>
      <w:sz w:val="24"/>
    </w:rPr>
  </w:style>
  <w:style w:type="paragraph" w:customStyle="1" w:styleId="27">
    <w:name w:val="Λεζάντα2"/>
    <w:basedOn w:val="a6"/>
    <w:pPr>
      <w:suppressLineNumbers/>
      <w:spacing w:before="120"/>
    </w:pPr>
    <w:rPr>
      <w:rFonts w:cs="Mangal"/>
      <w:i/>
      <w:iCs/>
      <w:sz w:val="24"/>
    </w:rPr>
  </w:style>
  <w:style w:type="paragraph" w:customStyle="1" w:styleId="Caption1">
    <w:name w:val="Caption1"/>
    <w:basedOn w:val="a6"/>
    <w:pPr>
      <w:suppressLineNumbers/>
      <w:spacing w:before="120"/>
    </w:pPr>
    <w:rPr>
      <w:rFonts w:cs="Mangal"/>
      <w:i/>
      <w:iCs/>
      <w:sz w:val="24"/>
    </w:rPr>
  </w:style>
  <w:style w:type="paragraph" w:customStyle="1" w:styleId="WW-Caption111111">
    <w:name w:val="WW-Caption111111"/>
    <w:basedOn w:val="a6"/>
    <w:pPr>
      <w:suppressLineNumbers/>
      <w:spacing w:before="120"/>
    </w:pPr>
    <w:rPr>
      <w:rFonts w:cs="Mangal"/>
      <w:i/>
      <w:iCs/>
      <w:sz w:val="24"/>
    </w:rPr>
  </w:style>
  <w:style w:type="paragraph" w:customStyle="1" w:styleId="WW-Caption1111111">
    <w:name w:val="WW-Caption1111111"/>
    <w:basedOn w:val="a6"/>
    <w:pPr>
      <w:suppressLineNumbers/>
      <w:spacing w:before="120"/>
    </w:pPr>
    <w:rPr>
      <w:rFonts w:cs="Mangal"/>
      <w:i/>
      <w:iCs/>
      <w:sz w:val="24"/>
    </w:rPr>
  </w:style>
  <w:style w:type="paragraph" w:customStyle="1" w:styleId="WW-Caption11111111">
    <w:name w:val="WW-Caption11111111"/>
    <w:basedOn w:val="a6"/>
    <w:pPr>
      <w:suppressLineNumbers/>
      <w:spacing w:before="120"/>
    </w:pPr>
    <w:rPr>
      <w:rFonts w:cs="Mangal"/>
      <w:i/>
      <w:iCs/>
      <w:sz w:val="24"/>
    </w:rPr>
  </w:style>
  <w:style w:type="paragraph" w:customStyle="1" w:styleId="WW-Caption111111111">
    <w:name w:val="WW-Caption111111111"/>
    <w:basedOn w:val="a6"/>
    <w:pPr>
      <w:suppressLineNumbers/>
      <w:spacing w:before="120"/>
    </w:pPr>
    <w:rPr>
      <w:rFonts w:cs="Mangal"/>
      <w:i/>
      <w:iCs/>
      <w:sz w:val="24"/>
    </w:rPr>
  </w:style>
  <w:style w:type="paragraph" w:customStyle="1" w:styleId="WW-Caption1111111111">
    <w:name w:val="WW-Caption1111111111"/>
    <w:basedOn w:val="a6"/>
    <w:pPr>
      <w:suppressLineNumbers/>
      <w:spacing w:before="120"/>
    </w:pPr>
    <w:rPr>
      <w:rFonts w:cs="Mangal"/>
      <w:i/>
      <w:iCs/>
      <w:sz w:val="24"/>
    </w:rPr>
  </w:style>
  <w:style w:type="paragraph" w:customStyle="1" w:styleId="WW-Caption11111111111">
    <w:name w:val="WW-Caption11111111111"/>
    <w:basedOn w:val="a6"/>
    <w:pPr>
      <w:suppressLineNumbers/>
      <w:spacing w:before="120"/>
    </w:pPr>
    <w:rPr>
      <w:rFonts w:cs="Mangal"/>
      <w:i/>
      <w:iCs/>
      <w:sz w:val="24"/>
    </w:rPr>
  </w:style>
  <w:style w:type="paragraph" w:customStyle="1" w:styleId="WW-Caption111111111111">
    <w:name w:val="WW-Caption111111111111"/>
    <w:basedOn w:val="a6"/>
    <w:pPr>
      <w:suppressLineNumbers/>
      <w:spacing w:before="120"/>
    </w:pPr>
    <w:rPr>
      <w:rFonts w:cs="Mangal"/>
      <w:i/>
      <w:iCs/>
      <w:sz w:val="24"/>
    </w:rPr>
  </w:style>
  <w:style w:type="paragraph" w:customStyle="1" w:styleId="WW-Caption1111111111111">
    <w:name w:val="WW-Caption1111111111111"/>
    <w:basedOn w:val="a6"/>
    <w:pPr>
      <w:suppressLineNumbers/>
      <w:spacing w:before="120"/>
    </w:pPr>
    <w:rPr>
      <w:rFonts w:cs="Mangal"/>
      <w:i/>
      <w:iCs/>
      <w:sz w:val="24"/>
    </w:rPr>
  </w:style>
  <w:style w:type="paragraph" w:customStyle="1" w:styleId="WW-Caption11111111111111">
    <w:name w:val="WW-Caption11111111111111"/>
    <w:basedOn w:val="a6"/>
    <w:pPr>
      <w:suppressLineNumbers/>
      <w:spacing w:before="120"/>
    </w:pPr>
    <w:rPr>
      <w:rFonts w:cs="Mangal"/>
      <w:i/>
      <w:iCs/>
      <w:sz w:val="24"/>
    </w:rPr>
  </w:style>
  <w:style w:type="paragraph" w:customStyle="1" w:styleId="WW-Caption111111111111111">
    <w:name w:val="WW-Caption111111111111111"/>
    <w:basedOn w:val="a6"/>
    <w:pPr>
      <w:suppressLineNumbers/>
      <w:spacing w:before="120"/>
    </w:pPr>
    <w:rPr>
      <w:rFonts w:cs="Mangal"/>
      <w:i/>
      <w:iCs/>
      <w:sz w:val="24"/>
    </w:rPr>
  </w:style>
  <w:style w:type="paragraph" w:customStyle="1" w:styleId="WW-Caption1111111111111111">
    <w:name w:val="WW-Caption1111111111111111"/>
    <w:basedOn w:val="a6"/>
    <w:pPr>
      <w:suppressLineNumbers/>
      <w:spacing w:before="120"/>
    </w:pPr>
    <w:rPr>
      <w:rFonts w:cs="Mangal"/>
      <w:i/>
      <w:iCs/>
      <w:sz w:val="24"/>
    </w:rPr>
  </w:style>
  <w:style w:type="paragraph" w:customStyle="1" w:styleId="15">
    <w:name w:val="Λεζάντα1"/>
    <w:basedOn w:val="a6"/>
    <w:pPr>
      <w:suppressLineNumbers/>
      <w:spacing w:before="120"/>
    </w:pPr>
    <w:rPr>
      <w:rFonts w:cs="Mangal"/>
      <w:i/>
      <w:iCs/>
      <w:sz w:val="24"/>
    </w:rPr>
  </w:style>
  <w:style w:type="paragraph" w:customStyle="1" w:styleId="WW-Caption11111111111111111">
    <w:name w:val="WW-Caption11111111111111111"/>
    <w:basedOn w:val="a6"/>
    <w:pPr>
      <w:suppressLineNumbers/>
      <w:spacing w:before="120"/>
    </w:pPr>
    <w:rPr>
      <w:rFonts w:cs="Mangal"/>
      <w:i/>
      <w:iCs/>
      <w:sz w:val="24"/>
    </w:rPr>
  </w:style>
  <w:style w:type="paragraph" w:customStyle="1" w:styleId="WW-Caption111111111111111111">
    <w:name w:val="WW-Caption111111111111111111"/>
    <w:basedOn w:val="a6"/>
    <w:pPr>
      <w:suppressLineNumbers/>
      <w:spacing w:before="120"/>
    </w:pPr>
    <w:rPr>
      <w:rFonts w:cs="Mangal"/>
      <w:i/>
      <w:iCs/>
      <w:sz w:val="24"/>
    </w:rPr>
  </w:style>
  <w:style w:type="paragraph" w:customStyle="1" w:styleId="WW-Caption1111111111111111111">
    <w:name w:val="WW-Caption1111111111111111111"/>
    <w:basedOn w:val="a6"/>
    <w:pPr>
      <w:suppressLineNumbers/>
      <w:spacing w:before="120"/>
    </w:pPr>
    <w:rPr>
      <w:rFonts w:cs="Mangal"/>
      <w:i/>
      <w:iCs/>
      <w:sz w:val="24"/>
    </w:rPr>
  </w:style>
  <w:style w:type="paragraph" w:customStyle="1" w:styleId="WW-Caption11111111111111111111">
    <w:name w:val="WW-Caption11111111111111111111"/>
    <w:basedOn w:val="a6"/>
    <w:pPr>
      <w:suppressLineNumbers/>
      <w:spacing w:before="120"/>
    </w:pPr>
    <w:rPr>
      <w:rFonts w:cs="Mangal"/>
      <w:i/>
      <w:iCs/>
      <w:sz w:val="24"/>
    </w:rPr>
  </w:style>
  <w:style w:type="paragraph" w:customStyle="1" w:styleId="Bullet">
    <w:name w:val="Bullet"/>
    <w:basedOn w:val="a6"/>
    <w:pPr>
      <w:numPr>
        <w:numId w:val="4"/>
      </w:numPr>
      <w:spacing w:after="100"/>
    </w:pPr>
    <w:rPr>
      <w:rFonts w:eastAsia="MS Mincho"/>
      <w:lang w:val="en-US" w:eastAsia="ja-JP"/>
    </w:rPr>
  </w:style>
  <w:style w:type="paragraph" w:customStyle="1" w:styleId="16">
    <w:name w:val="Ημερομηνία1"/>
    <w:basedOn w:val="a6"/>
    <w:next w:val="a6"/>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6"/>
    <w:pPr>
      <w:spacing w:after="100"/>
      <w:ind w:left="794"/>
    </w:pPr>
    <w:rPr>
      <w:rFonts w:eastAsia="MS Mincho"/>
      <w:lang w:val="en-US" w:eastAsia="ja-JP"/>
    </w:rPr>
  </w:style>
  <w:style w:type="paragraph" w:styleId="afa">
    <w:name w:val="footer"/>
    <w:basedOn w:val="a6"/>
    <w:link w:val="Char4"/>
    <w:uiPriority w:val="99"/>
    <w:pPr>
      <w:spacing w:after="100"/>
    </w:pPr>
    <w:rPr>
      <w:rFonts w:eastAsia="MS Mincho"/>
      <w:lang w:val="en-US" w:eastAsia="ja-JP"/>
    </w:rPr>
  </w:style>
  <w:style w:type="character" w:customStyle="1" w:styleId="Char4">
    <w:name w:val="Υποσέλιδο Char"/>
    <w:link w:val="afa"/>
    <w:uiPriority w:val="99"/>
    <w:rsid w:val="00310F1F"/>
    <w:rPr>
      <w:rFonts w:ascii="Calibri" w:eastAsia="MS Mincho" w:hAnsi="Calibri" w:cs="Calibri"/>
      <w:sz w:val="22"/>
      <w:szCs w:val="24"/>
      <w:lang w:val="en-US" w:eastAsia="ja-JP"/>
    </w:rPr>
  </w:style>
  <w:style w:type="paragraph" w:styleId="afb">
    <w:name w:val="header"/>
    <w:basedOn w:val="a6"/>
    <w:link w:val="Char5"/>
    <w:uiPriority w:val="99"/>
  </w:style>
  <w:style w:type="character" w:customStyle="1" w:styleId="Char5">
    <w:name w:val="Κεφαλίδα Char"/>
    <w:link w:val="afb"/>
    <w:uiPriority w:val="99"/>
    <w:rsid w:val="00310F1F"/>
    <w:rPr>
      <w:rFonts w:ascii="Calibri" w:hAnsi="Calibri" w:cs="Calibri"/>
      <w:sz w:val="22"/>
      <w:szCs w:val="24"/>
      <w:lang w:val="en-GB" w:eastAsia="ar-SA"/>
    </w:rPr>
  </w:style>
  <w:style w:type="paragraph" w:customStyle="1" w:styleId="28">
    <w:name w:val="Κείμενο πλαισίου2"/>
    <w:basedOn w:val="a6"/>
    <w:rPr>
      <w:rFonts w:ascii="Tahoma" w:hAnsi="Tahoma" w:cs="Tahoma"/>
      <w:sz w:val="16"/>
      <w:szCs w:val="16"/>
    </w:rPr>
  </w:style>
  <w:style w:type="paragraph" w:customStyle="1" w:styleId="29">
    <w:name w:val="Κείμενο σχολίου2"/>
    <w:basedOn w:val="a6"/>
    <w:rPr>
      <w:sz w:val="20"/>
      <w:szCs w:val="20"/>
    </w:rPr>
  </w:style>
  <w:style w:type="paragraph" w:customStyle="1" w:styleId="2a">
    <w:name w:val="Θέμα σχολίου2"/>
    <w:basedOn w:val="29"/>
    <w:next w:val="29"/>
    <w:rPr>
      <w:b/>
      <w:bCs/>
    </w:rPr>
  </w:style>
  <w:style w:type="paragraph" w:customStyle="1" w:styleId="2b">
    <w:name w:val="Αναθεώρηση2"/>
    <w:pPr>
      <w:suppressAutoHyphens/>
    </w:pPr>
    <w:rPr>
      <w:sz w:val="24"/>
      <w:szCs w:val="24"/>
      <w:lang w:val="en-GB" w:eastAsia="ar-SA" w:bidi="ar-SA"/>
    </w:rPr>
  </w:style>
  <w:style w:type="paragraph" w:customStyle="1" w:styleId="western">
    <w:name w:val="western"/>
    <w:basedOn w:val="a6"/>
    <w:pPr>
      <w:spacing w:before="280" w:after="200"/>
    </w:pPr>
    <w:rPr>
      <w:rFonts w:ascii="Arial Unicode MS" w:eastAsia="Arial Unicode MS" w:hAnsi="Arial Unicode MS" w:cs="Arial Unicode MS"/>
    </w:rPr>
  </w:style>
  <w:style w:type="paragraph" w:customStyle="1" w:styleId="17">
    <w:name w:val="Παράγραφος λίστας1"/>
    <w:basedOn w:val="a6"/>
    <w:pPr>
      <w:spacing w:after="200"/>
      <w:ind w:left="720"/>
    </w:pPr>
  </w:style>
  <w:style w:type="paragraph" w:styleId="afc">
    <w:name w:val="footnote text"/>
    <w:basedOn w:val="a6"/>
    <w:pPr>
      <w:spacing w:after="0"/>
      <w:ind w:left="425" w:hanging="425"/>
    </w:pPr>
    <w:rPr>
      <w:sz w:val="18"/>
      <w:szCs w:val="20"/>
      <w:lang w:val="en-IE"/>
    </w:rPr>
  </w:style>
  <w:style w:type="paragraph" w:styleId="18">
    <w:name w:val="toc 1"/>
    <w:basedOn w:val="a6"/>
    <w:next w:val="a6"/>
    <w:uiPriority w:val="39"/>
    <w:pPr>
      <w:spacing w:before="120"/>
      <w:jc w:val="left"/>
    </w:pPr>
    <w:rPr>
      <w:b/>
      <w:bCs/>
      <w:caps/>
      <w:sz w:val="20"/>
      <w:szCs w:val="20"/>
    </w:rPr>
  </w:style>
  <w:style w:type="paragraph" w:styleId="2c">
    <w:name w:val="toc 2"/>
    <w:basedOn w:val="a6"/>
    <w:next w:val="a6"/>
    <w:uiPriority w:val="39"/>
    <w:pPr>
      <w:spacing w:after="0"/>
      <w:ind w:left="220"/>
      <w:jc w:val="left"/>
    </w:pPr>
    <w:rPr>
      <w:smallCaps/>
      <w:sz w:val="20"/>
      <w:szCs w:val="20"/>
    </w:rPr>
  </w:style>
  <w:style w:type="paragraph" w:styleId="36">
    <w:name w:val="toc 3"/>
    <w:basedOn w:val="a6"/>
    <w:next w:val="a6"/>
    <w:uiPriority w:val="39"/>
    <w:pPr>
      <w:spacing w:after="0"/>
      <w:ind w:left="440"/>
      <w:jc w:val="left"/>
    </w:pPr>
    <w:rPr>
      <w:i/>
      <w:iCs/>
      <w:sz w:val="20"/>
      <w:szCs w:val="20"/>
    </w:rPr>
  </w:style>
  <w:style w:type="paragraph" w:styleId="46">
    <w:name w:val="toc 4"/>
    <w:basedOn w:val="a6"/>
    <w:next w:val="a6"/>
    <w:uiPriority w:val="39"/>
    <w:pPr>
      <w:spacing w:after="0"/>
      <w:ind w:left="660"/>
      <w:jc w:val="left"/>
    </w:pPr>
    <w:rPr>
      <w:sz w:val="18"/>
      <w:szCs w:val="18"/>
    </w:rPr>
  </w:style>
  <w:style w:type="paragraph" w:styleId="52">
    <w:name w:val="toc 5"/>
    <w:basedOn w:val="a6"/>
    <w:next w:val="a6"/>
    <w:uiPriority w:val="39"/>
    <w:pPr>
      <w:spacing w:after="0"/>
      <w:ind w:left="880"/>
      <w:jc w:val="left"/>
    </w:pPr>
    <w:rPr>
      <w:sz w:val="18"/>
      <w:szCs w:val="18"/>
    </w:rPr>
  </w:style>
  <w:style w:type="paragraph" w:styleId="60">
    <w:name w:val="toc 6"/>
    <w:basedOn w:val="a6"/>
    <w:next w:val="a6"/>
    <w:uiPriority w:val="39"/>
    <w:pPr>
      <w:spacing w:after="0"/>
      <w:ind w:left="1100"/>
      <w:jc w:val="left"/>
    </w:pPr>
    <w:rPr>
      <w:sz w:val="18"/>
      <w:szCs w:val="18"/>
    </w:rPr>
  </w:style>
  <w:style w:type="paragraph" w:styleId="70">
    <w:name w:val="toc 7"/>
    <w:basedOn w:val="a6"/>
    <w:next w:val="a6"/>
    <w:uiPriority w:val="39"/>
    <w:pPr>
      <w:spacing w:after="0"/>
      <w:ind w:left="1320"/>
      <w:jc w:val="left"/>
    </w:pPr>
    <w:rPr>
      <w:sz w:val="18"/>
      <w:szCs w:val="18"/>
    </w:rPr>
  </w:style>
  <w:style w:type="paragraph" w:styleId="80">
    <w:name w:val="toc 8"/>
    <w:basedOn w:val="a6"/>
    <w:next w:val="a6"/>
    <w:uiPriority w:val="39"/>
    <w:pPr>
      <w:spacing w:after="0"/>
      <w:ind w:left="1540"/>
      <w:jc w:val="left"/>
    </w:pPr>
    <w:rPr>
      <w:sz w:val="18"/>
      <w:szCs w:val="18"/>
    </w:rPr>
  </w:style>
  <w:style w:type="paragraph" w:styleId="90">
    <w:name w:val="toc 9"/>
    <w:basedOn w:val="a6"/>
    <w:next w:val="a6"/>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d">
    <w:name w:val="endnote text"/>
    <w:basedOn w:val="a6"/>
    <w:link w:val="Char6"/>
    <w:rPr>
      <w:sz w:val="20"/>
      <w:szCs w:val="20"/>
    </w:rPr>
  </w:style>
  <w:style w:type="character" w:customStyle="1" w:styleId="Char6">
    <w:name w:val="Κείμενο σημείωσης τέλους Char"/>
    <w:link w:val="afd"/>
    <w:rsid w:val="009669F2"/>
    <w:rPr>
      <w:rFonts w:ascii="Calibri" w:hAnsi="Calibri" w:cs="Calibri"/>
      <w:lang w:val="en-GB" w:eastAsia="ar-SA"/>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e">
    <w:name w:val="Προμορφοποιημένο κείμενο"/>
    <w:basedOn w:val="a6"/>
  </w:style>
  <w:style w:type="paragraph" w:styleId="aff">
    <w:name w:val="Body Text Indent"/>
    <w:basedOn w:val="a6"/>
    <w:link w:val="Char10"/>
    <w:pPr>
      <w:ind w:firstLine="1134"/>
    </w:pPr>
    <w:rPr>
      <w:rFonts w:ascii="Arial" w:hAnsi="Arial" w:cs="Arial"/>
    </w:rPr>
  </w:style>
  <w:style w:type="character" w:customStyle="1" w:styleId="Char10">
    <w:name w:val="Σώμα κείμενου με εσοχή Char1"/>
    <w:link w:val="aff"/>
    <w:rsid w:val="00310F1F"/>
    <w:rPr>
      <w:rFonts w:ascii="Arial" w:hAnsi="Arial" w:cs="Arial"/>
      <w:sz w:val="22"/>
      <w:szCs w:val="24"/>
      <w:lang w:val="en-GB" w:eastAsia="ar-SA"/>
    </w:rPr>
  </w:style>
  <w:style w:type="paragraph" w:customStyle="1" w:styleId="normalwithoutspacing">
    <w:name w:val="normal_without_spacing"/>
    <w:basedOn w:val="a6"/>
    <w:pPr>
      <w:spacing w:after="60"/>
    </w:pPr>
    <w:rPr>
      <w:lang w:val="el-GR"/>
    </w:rPr>
  </w:style>
  <w:style w:type="paragraph" w:customStyle="1" w:styleId="foothanging">
    <w:name w:val="foot_hanging"/>
    <w:basedOn w:val="afc"/>
    <w:pPr>
      <w:ind w:left="426" w:hanging="426"/>
    </w:pPr>
    <w:rPr>
      <w:szCs w:val="18"/>
    </w:rPr>
  </w:style>
  <w:style w:type="paragraph" w:customStyle="1" w:styleId="-HTML2">
    <w:name w:val="Προ-διαμορφωμένο HTML2"/>
    <w:basedOn w:val="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bidi="ar-SA"/>
    </w:rPr>
  </w:style>
  <w:style w:type="paragraph" w:customStyle="1" w:styleId="310">
    <w:name w:val="Σώμα κείμενου με εσοχή 31"/>
    <w:basedOn w:val="a6"/>
    <w:pPr>
      <w:suppressAutoHyphens w:val="0"/>
      <w:spacing w:line="312" w:lineRule="auto"/>
      <w:ind w:left="283"/>
    </w:pPr>
    <w:rPr>
      <w:rFonts w:cs="Times New Roman"/>
      <w:sz w:val="16"/>
      <w:szCs w:val="16"/>
    </w:rPr>
  </w:style>
  <w:style w:type="paragraph" w:customStyle="1" w:styleId="19">
    <w:name w:val="Χωρίς διάστιχο1"/>
    <w:link w:val="Char7"/>
    <w:uiPriority w:val="1"/>
    <w:qFormat/>
    <w:pPr>
      <w:suppressAutoHyphens/>
      <w:jc w:val="both"/>
    </w:pPr>
    <w:rPr>
      <w:rFonts w:ascii="Calibri" w:hAnsi="Calibri" w:cs="Calibri"/>
      <w:sz w:val="22"/>
      <w:szCs w:val="24"/>
      <w:lang w:val="en-GB" w:eastAsia="ar-SA" w:bidi="ar-SA"/>
    </w:rPr>
  </w:style>
  <w:style w:type="paragraph" w:customStyle="1" w:styleId="aff0">
    <w:name w:val="Περιεχόμενα πίνακα"/>
    <w:basedOn w:val="a6"/>
    <w:pPr>
      <w:suppressLineNumbers/>
    </w:pPr>
  </w:style>
  <w:style w:type="paragraph" w:customStyle="1" w:styleId="aff1">
    <w:name w:val="Επικεφαλίδα πίνακα"/>
    <w:basedOn w:val="aff0"/>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6"/>
    <w:rPr>
      <w:sz w:val="16"/>
      <w:szCs w:val="16"/>
    </w:rPr>
  </w:style>
  <w:style w:type="paragraph" w:customStyle="1" w:styleId="fooot">
    <w:name w:val="fooot"/>
    <w:basedOn w:val="footers"/>
  </w:style>
  <w:style w:type="paragraph" w:customStyle="1" w:styleId="1a">
    <w:name w:val="Κείμενο πλαισίου1"/>
    <w:basedOn w:val="a6"/>
    <w:pPr>
      <w:spacing w:after="0"/>
    </w:pPr>
    <w:rPr>
      <w:rFonts w:ascii="Tahoma" w:hAnsi="Tahoma" w:cs="Tahoma"/>
      <w:sz w:val="16"/>
      <w:szCs w:val="16"/>
    </w:rPr>
  </w:style>
  <w:style w:type="paragraph" w:customStyle="1" w:styleId="1b">
    <w:name w:val="Κείμενο σχολίου1"/>
    <w:basedOn w:val="a6"/>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bidi="ar-SA"/>
    </w:rPr>
  </w:style>
  <w:style w:type="paragraph" w:customStyle="1" w:styleId="21">
    <w:name w:val="Λίστα με κουκκίδες 21"/>
    <w:basedOn w:val="a6"/>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9"/>
    <w:pPr>
      <w:tabs>
        <w:tab w:val="right" w:leader="dot" w:pos="7091"/>
      </w:tabs>
      <w:ind w:left="2547"/>
    </w:pPr>
  </w:style>
  <w:style w:type="paragraph" w:customStyle="1" w:styleId="aff2">
    <w:name w:val="Οριζόντια γραμμή"/>
    <w:basedOn w:val="a6"/>
    <w:next w:val="af7"/>
    <w:pPr>
      <w:suppressLineNumbers/>
      <w:spacing w:after="283"/>
    </w:pPr>
    <w:rPr>
      <w:sz w:val="12"/>
      <w:szCs w:val="12"/>
    </w:rPr>
  </w:style>
  <w:style w:type="paragraph" w:customStyle="1" w:styleId="210">
    <w:name w:val="Σώμα κείμενου 21"/>
    <w:basedOn w:val="a6"/>
    <w:pPr>
      <w:overflowPunct w:val="0"/>
      <w:autoSpaceDE w:val="0"/>
      <w:spacing w:after="0"/>
      <w:textAlignment w:val="baseline"/>
    </w:pPr>
    <w:rPr>
      <w:rFonts w:ascii="Arial" w:hAnsi="Arial" w:cs="Arial"/>
      <w:szCs w:val="20"/>
      <w:lang w:val="el-GR"/>
    </w:rPr>
  </w:style>
  <w:style w:type="paragraph" w:customStyle="1" w:styleId="para-1">
    <w:name w:val="para-1"/>
    <w:basedOn w:val="a6"/>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9"/>
    <w:pPr>
      <w:tabs>
        <w:tab w:val="right" w:leader="dot" w:pos="7091"/>
      </w:tabs>
      <w:ind w:left="2547"/>
    </w:pPr>
  </w:style>
  <w:style w:type="paragraph" w:styleId="aff3">
    <w:name w:val="Balloon Text"/>
    <w:basedOn w:val="a6"/>
    <w:link w:val="Char11"/>
    <w:uiPriority w:val="99"/>
    <w:semiHidden/>
    <w:unhideWhenUsed/>
    <w:rsid w:val="009E5776"/>
    <w:pPr>
      <w:spacing w:after="0"/>
    </w:pPr>
    <w:rPr>
      <w:rFonts w:ascii="Segoe UI" w:hAnsi="Segoe UI" w:cs="Times New Roman"/>
      <w:sz w:val="18"/>
      <w:szCs w:val="18"/>
    </w:rPr>
  </w:style>
  <w:style w:type="character" w:customStyle="1" w:styleId="Char11">
    <w:name w:val="Κείμενο πλαισίου Char1"/>
    <w:link w:val="aff3"/>
    <w:uiPriority w:val="99"/>
    <w:semiHidden/>
    <w:rsid w:val="009E5776"/>
    <w:rPr>
      <w:rFonts w:ascii="Segoe UI" w:hAnsi="Segoe UI" w:cs="Segoe UI"/>
      <w:sz w:val="18"/>
      <w:szCs w:val="18"/>
      <w:lang w:val="en-GB" w:eastAsia="ar-SA"/>
    </w:rPr>
  </w:style>
  <w:style w:type="character" w:styleId="aff4">
    <w:name w:val="annotation reference"/>
    <w:uiPriority w:val="99"/>
    <w:unhideWhenUsed/>
    <w:rsid w:val="009E5776"/>
    <w:rPr>
      <w:sz w:val="16"/>
      <w:szCs w:val="16"/>
    </w:rPr>
  </w:style>
  <w:style w:type="paragraph" w:styleId="aff5">
    <w:name w:val="annotation text"/>
    <w:basedOn w:val="a6"/>
    <w:link w:val="Char12"/>
    <w:uiPriority w:val="99"/>
    <w:unhideWhenUsed/>
    <w:rsid w:val="009E5776"/>
    <w:rPr>
      <w:rFonts w:cs="Times New Roman"/>
      <w:sz w:val="20"/>
      <w:szCs w:val="20"/>
    </w:rPr>
  </w:style>
  <w:style w:type="character" w:customStyle="1" w:styleId="Char12">
    <w:name w:val="Κείμενο σχολίου Char1"/>
    <w:link w:val="aff5"/>
    <w:uiPriority w:val="99"/>
    <w:rsid w:val="009E5776"/>
    <w:rPr>
      <w:rFonts w:ascii="Calibri" w:hAnsi="Calibri" w:cs="Calibri"/>
      <w:lang w:val="en-GB" w:eastAsia="ar-SA"/>
    </w:rPr>
  </w:style>
  <w:style w:type="paragraph" w:styleId="aff6">
    <w:name w:val="annotation subject"/>
    <w:basedOn w:val="aff5"/>
    <w:next w:val="aff5"/>
    <w:link w:val="Char13"/>
    <w:uiPriority w:val="99"/>
    <w:semiHidden/>
    <w:unhideWhenUsed/>
    <w:rsid w:val="009E5776"/>
    <w:rPr>
      <w:b/>
      <w:bCs/>
    </w:rPr>
  </w:style>
  <w:style w:type="character" w:customStyle="1" w:styleId="Char13">
    <w:name w:val="Θέμα σχολίου Char1"/>
    <w:link w:val="aff6"/>
    <w:uiPriority w:val="99"/>
    <w:semiHidden/>
    <w:rsid w:val="009E5776"/>
    <w:rPr>
      <w:rFonts w:ascii="Calibri" w:hAnsi="Calibri" w:cs="Calibri"/>
      <w:b/>
      <w:bCs/>
      <w:lang w:val="en-GB" w:eastAsia="ar-SA"/>
    </w:rPr>
  </w:style>
  <w:style w:type="paragraph" w:styleId="aff7">
    <w:name w:val="Revision"/>
    <w:hidden/>
    <w:uiPriority w:val="99"/>
    <w:semiHidden/>
    <w:rsid w:val="000F3FCE"/>
    <w:rPr>
      <w:rFonts w:ascii="Calibri" w:hAnsi="Calibri" w:cs="Calibri"/>
      <w:sz w:val="22"/>
      <w:szCs w:val="24"/>
      <w:lang w:val="en-GB" w:eastAsia="ar-SA" w:bidi="ar-SA"/>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paragraph" w:styleId="aff8">
    <w:name w:val="List Paragraph"/>
    <w:basedOn w:val="a6"/>
    <w:uiPriority w:val="1"/>
    <w:qFormat/>
    <w:rsid w:val="00292883"/>
    <w:pPr>
      <w:suppressAutoHyphens w:val="0"/>
      <w:spacing w:after="0"/>
      <w:ind w:left="720"/>
      <w:contextualSpacing/>
      <w:jc w:val="left"/>
    </w:pPr>
    <w:rPr>
      <w:rFonts w:ascii="CG Times" w:hAnsi="CG Times" w:cs="Times New Roman"/>
      <w:sz w:val="20"/>
      <w:szCs w:val="20"/>
      <w:lang w:val="en-US" w:eastAsia="el-GR"/>
    </w:rPr>
  </w:style>
  <w:style w:type="character" w:styleId="aff9">
    <w:name w:val="Unresolved Mention"/>
    <w:uiPriority w:val="99"/>
    <w:semiHidden/>
    <w:unhideWhenUsed/>
    <w:rsid w:val="0049092A"/>
    <w:rPr>
      <w:color w:val="605E5C"/>
      <w:shd w:val="clear" w:color="auto" w:fill="E1DFDD"/>
    </w:rPr>
  </w:style>
  <w:style w:type="character" w:customStyle="1" w:styleId="affa">
    <w:name w:val="Σώμα κειμένου_"/>
    <w:link w:val="1e"/>
    <w:rsid w:val="00746E95"/>
    <w:rPr>
      <w:rFonts w:ascii="Tahoma" w:eastAsia="Tahoma" w:hAnsi="Tahoma" w:cs="Tahoma"/>
      <w:sz w:val="22"/>
      <w:szCs w:val="22"/>
    </w:rPr>
  </w:style>
  <w:style w:type="paragraph" w:customStyle="1" w:styleId="1e">
    <w:name w:val="Σώμα κειμένου1"/>
    <w:basedOn w:val="a6"/>
    <w:link w:val="affa"/>
    <w:rsid w:val="00746E95"/>
    <w:pPr>
      <w:widowControl w:val="0"/>
      <w:suppressAutoHyphens w:val="0"/>
      <w:spacing w:after="0" w:line="360" w:lineRule="auto"/>
      <w:ind w:firstLine="20"/>
      <w:jc w:val="left"/>
    </w:pPr>
    <w:rPr>
      <w:rFonts w:ascii="Tahoma" w:eastAsia="Tahoma" w:hAnsi="Tahoma" w:cs="Tahoma"/>
      <w:szCs w:val="22"/>
      <w:lang w:val="el-GR" w:eastAsia="el-GR"/>
    </w:rPr>
  </w:style>
  <w:style w:type="paragraph" w:customStyle="1" w:styleId="2d">
    <w:name w:val="Παράγραφος λίστας2"/>
    <w:basedOn w:val="a6"/>
    <w:rsid w:val="00A0163C"/>
    <w:pPr>
      <w:suppressAutoHyphens w:val="0"/>
      <w:spacing w:after="160" w:line="259" w:lineRule="auto"/>
      <w:ind w:left="720"/>
      <w:contextualSpacing/>
      <w:jc w:val="left"/>
    </w:pPr>
    <w:rPr>
      <w:rFonts w:cs="Times New Roman"/>
      <w:szCs w:val="22"/>
      <w:lang w:val="el-GR" w:eastAsia="en-US"/>
    </w:rPr>
  </w:style>
  <w:style w:type="paragraph" w:styleId="Web">
    <w:name w:val="Normal (Web)"/>
    <w:basedOn w:val="a6"/>
    <w:uiPriority w:val="99"/>
    <w:rsid w:val="00310F1F"/>
    <w:pPr>
      <w:suppressAutoHyphens w:val="0"/>
      <w:spacing w:after="0"/>
      <w:jc w:val="left"/>
    </w:pPr>
    <w:rPr>
      <w:rFonts w:ascii="Times New Roman" w:hAnsi="Times New Roman" w:cs="Times New Roman"/>
      <w:sz w:val="24"/>
      <w:lang w:val="el-GR" w:eastAsia="el-GR"/>
    </w:rPr>
  </w:style>
  <w:style w:type="table" w:styleId="affb">
    <w:name w:val="Table Grid"/>
    <w:basedOn w:val="a8"/>
    <w:uiPriority w:val="59"/>
    <w:rsid w:val="00310F1F"/>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e">
    <w:name w:val="Body Text 2"/>
    <w:basedOn w:val="a6"/>
    <w:link w:val="2Char0"/>
    <w:rsid w:val="00310F1F"/>
    <w:pPr>
      <w:suppressAutoHyphens w:val="0"/>
      <w:spacing w:after="0"/>
    </w:pPr>
    <w:rPr>
      <w:rFonts w:ascii="Times New Roman" w:hAnsi="Times New Roman" w:cs="Times New Roman"/>
      <w:sz w:val="24"/>
      <w:lang w:val="el-GR" w:eastAsia="el-GR"/>
    </w:rPr>
  </w:style>
  <w:style w:type="character" w:customStyle="1" w:styleId="2Char0">
    <w:name w:val="Σώμα κείμενου 2 Char"/>
    <w:link w:val="2e"/>
    <w:rsid w:val="00310F1F"/>
    <w:rPr>
      <w:sz w:val="24"/>
      <w:szCs w:val="24"/>
    </w:rPr>
  </w:style>
  <w:style w:type="paragraph" w:styleId="37">
    <w:name w:val="Body Text 3"/>
    <w:basedOn w:val="a6"/>
    <w:link w:val="3Char0"/>
    <w:uiPriority w:val="99"/>
    <w:rsid w:val="00310F1F"/>
    <w:pPr>
      <w:suppressAutoHyphens w:val="0"/>
      <w:spacing w:after="0"/>
    </w:pPr>
    <w:rPr>
      <w:rFonts w:ascii="Times New Roman" w:hAnsi="Times New Roman" w:cs="Times New Roman"/>
      <w:color w:val="FF0000"/>
      <w:sz w:val="24"/>
      <w:lang w:val="el-GR" w:eastAsia="el-GR"/>
    </w:rPr>
  </w:style>
  <w:style w:type="character" w:customStyle="1" w:styleId="3Char0">
    <w:name w:val="Σώμα κείμενου 3 Char"/>
    <w:link w:val="37"/>
    <w:uiPriority w:val="99"/>
    <w:rsid w:val="00310F1F"/>
    <w:rPr>
      <w:color w:val="FF0000"/>
      <w:sz w:val="24"/>
      <w:szCs w:val="24"/>
    </w:rPr>
  </w:style>
  <w:style w:type="character" w:customStyle="1" w:styleId="Char8">
    <w:name w:val="Σώμα κείμενου με εσοχή Char"/>
    <w:rsid w:val="00310F1F"/>
    <w:rPr>
      <w:rFonts w:ascii="Times New Roman" w:eastAsia="Times New Roman" w:hAnsi="Times New Roman" w:cs="Times New Roman"/>
      <w:sz w:val="24"/>
      <w:szCs w:val="24"/>
      <w:lang w:eastAsia="el-GR"/>
    </w:rPr>
  </w:style>
  <w:style w:type="paragraph" w:styleId="2f">
    <w:name w:val="Body Text Indent 2"/>
    <w:basedOn w:val="a6"/>
    <w:link w:val="2Char1"/>
    <w:rsid w:val="00310F1F"/>
    <w:pPr>
      <w:suppressAutoHyphens w:val="0"/>
      <w:spacing w:after="0"/>
      <w:ind w:left="284" w:hanging="284"/>
    </w:pPr>
    <w:rPr>
      <w:rFonts w:ascii="Times New Roman" w:hAnsi="Times New Roman" w:cs="Times New Roman"/>
      <w:sz w:val="24"/>
      <w:szCs w:val="20"/>
      <w:lang w:val="el-GR" w:eastAsia="el-GR"/>
    </w:rPr>
  </w:style>
  <w:style w:type="character" w:customStyle="1" w:styleId="2Char1">
    <w:name w:val="Σώμα κείμενου με εσοχή 2 Char"/>
    <w:link w:val="2f"/>
    <w:rsid w:val="00310F1F"/>
    <w:rPr>
      <w:sz w:val="24"/>
    </w:rPr>
  </w:style>
  <w:style w:type="paragraph" w:styleId="38">
    <w:name w:val="Body Text Indent 3"/>
    <w:basedOn w:val="a6"/>
    <w:link w:val="3Char1"/>
    <w:rsid w:val="00310F1F"/>
    <w:pPr>
      <w:suppressAutoHyphens w:val="0"/>
      <w:spacing w:after="0"/>
      <w:ind w:left="426" w:firstLine="567"/>
    </w:pPr>
    <w:rPr>
      <w:rFonts w:ascii="Times New Roman" w:hAnsi="Times New Roman" w:cs="Times New Roman"/>
      <w:sz w:val="24"/>
      <w:szCs w:val="20"/>
      <w:lang w:val="el-GR" w:eastAsia="el-GR"/>
    </w:rPr>
  </w:style>
  <w:style w:type="character" w:customStyle="1" w:styleId="3Char1">
    <w:name w:val="Σώμα κείμενου με εσοχή 3 Char"/>
    <w:link w:val="38"/>
    <w:rsid w:val="00310F1F"/>
    <w:rPr>
      <w:sz w:val="24"/>
    </w:rPr>
  </w:style>
  <w:style w:type="character" w:customStyle="1" w:styleId="text1">
    <w:name w:val="text1"/>
    <w:rsid w:val="00310F1F"/>
    <w:rPr>
      <w:rFonts w:ascii="Arial" w:hAnsi="Arial" w:cs="Arial" w:hint="default"/>
      <w:color w:val="000000"/>
      <w:sz w:val="17"/>
      <w:szCs w:val="17"/>
    </w:rPr>
  </w:style>
  <w:style w:type="character" w:customStyle="1" w:styleId="textbig1">
    <w:name w:val="textbig1"/>
    <w:rsid w:val="00310F1F"/>
    <w:rPr>
      <w:rFonts w:ascii="Arial" w:hAnsi="Arial" w:cs="Arial" w:hint="default"/>
      <w:color w:val="000000"/>
      <w:sz w:val="21"/>
      <w:szCs w:val="21"/>
    </w:rPr>
  </w:style>
  <w:style w:type="character" w:customStyle="1" w:styleId="price1">
    <w:name w:val="price1"/>
    <w:rsid w:val="00310F1F"/>
    <w:rPr>
      <w:rFonts w:ascii="Arial" w:hAnsi="Arial" w:cs="Arial" w:hint="default"/>
      <w:b/>
      <w:bCs/>
      <w:color w:val="009F50"/>
      <w:sz w:val="24"/>
      <w:szCs w:val="24"/>
    </w:rPr>
  </w:style>
  <w:style w:type="paragraph" w:customStyle="1" w:styleId="xl24">
    <w:name w:val="xl24"/>
    <w:basedOn w:val="a6"/>
    <w:rsid w:val="00310F1F"/>
    <w:pP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25">
    <w:name w:val="xl25"/>
    <w:basedOn w:val="a6"/>
    <w:rsid w:val="00310F1F"/>
    <w:pP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26">
    <w:name w:val="xl26"/>
    <w:basedOn w:val="a6"/>
    <w:rsid w:val="00310F1F"/>
    <w:pPr>
      <w:suppressAutoHyphens w:val="0"/>
      <w:spacing w:before="100" w:beforeAutospacing="1" w:after="100" w:afterAutospacing="1"/>
      <w:jc w:val="left"/>
    </w:pPr>
    <w:rPr>
      <w:rFonts w:ascii="Times New Roman" w:hAnsi="Times New Roman" w:cs="Times New Roman"/>
      <w:sz w:val="24"/>
      <w:lang w:val="el-GR" w:eastAsia="el-GR"/>
    </w:rPr>
  </w:style>
  <w:style w:type="paragraph" w:styleId="z-">
    <w:name w:val="HTML Top of Form"/>
    <w:basedOn w:val="a6"/>
    <w:next w:val="a6"/>
    <w:link w:val="z-Char"/>
    <w:hidden/>
    <w:rsid w:val="00310F1F"/>
    <w:pPr>
      <w:pBdr>
        <w:bottom w:val="single" w:sz="6" w:space="1" w:color="auto"/>
      </w:pBdr>
      <w:suppressAutoHyphens w:val="0"/>
      <w:spacing w:after="0"/>
      <w:jc w:val="center"/>
    </w:pPr>
    <w:rPr>
      <w:rFonts w:ascii="Arial" w:hAnsi="Arial" w:cs="Arial"/>
      <w:vanish/>
      <w:sz w:val="16"/>
      <w:szCs w:val="16"/>
      <w:lang w:val="el-GR" w:eastAsia="el-GR"/>
    </w:rPr>
  </w:style>
  <w:style w:type="character" w:customStyle="1" w:styleId="z-Char">
    <w:name w:val="z-Αρχή φόρμας Char"/>
    <w:link w:val="z-"/>
    <w:rsid w:val="00310F1F"/>
    <w:rPr>
      <w:rFonts w:ascii="Arial" w:hAnsi="Arial" w:cs="Arial"/>
      <w:vanish/>
      <w:sz w:val="16"/>
      <w:szCs w:val="16"/>
    </w:rPr>
  </w:style>
  <w:style w:type="paragraph" w:styleId="z-0">
    <w:name w:val="HTML Bottom of Form"/>
    <w:basedOn w:val="a6"/>
    <w:next w:val="a6"/>
    <w:link w:val="z-Char0"/>
    <w:hidden/>
    <w:rsid w:val="00310F1F"/>
    <w:pPr>
      <w:pBdr>
        <w:top w:val="single" w:sz="6" w:space="1" w:color="auto"/>
      </w:pBdr>
      <w:suppressAutoHyphens w:val="0"/>
      <w:spacing w:after="0"/>
      <w:jc w:val="center"/>
    </w:pPr>
    <w:rPr>
      <w:rFonts w:ascii="Arial" w:hAnsi="Arial" w:cs="Arial"/>
      <w:vanish/>
      <w:sz w:val="16"/>
      <w:szCs w:val="16"/>
      <w:lang w:val="el-GR" w:eastAsia="el-GR"/>
    </w:rPr>
  </w:style>
  <w:style w:type="character" w:customStyle="1" w:styleId="z-Char0">
    <w:name w:val="z-Τέλος φόρμας Char"/>
    <w:link w:val="z-0"/>
    <w:rsid w:val="00310F1F"/>
    <w:rPr>
      <w:rFonts w:ascii="Arial" w:hAnsi="Arial" w:cs="Arial"/>
      <w:vanish/>
      <w:sz w:val="16"/>
      <w:szCs w:val="16"/>
    </w:rPr>
  </w:style>
  <w:style w:type="character" w:customStyle="1" w:styleId="themebody1">
    <w:name w:val="themebody1"/>
    <w:rsid w:val="00310F1F"/>
    <w:rPr>
      <w:color w:val="FFFFFF"/>
    </w:rPr>
  </w:style>
  <w:style w:type="character" w:customStyle="1" w:styleId="text">
    <w:name w:val="text"/>
    <w:basedOn w:val="a7"/>
    <w:rsid w:val="00310F1F"/>
  </w:style>
  <w:style w:type="character" w:customStyle="1" w:styleId="lineitems1">
    <w:name w:val="lineitems1"/>
    <w:rsid w:val="00310F1F"/>
    <w:rPr>
      <w:sz w:val="17"/>
      <w:szCs w:val="17"/>
    </w:rPr>
  </w:style>
  <w:style w:type="paragraph" w:customStyle="1" w:styleId="affc">
    <w:name w:val="Ομάδα εργασιών"/>
    <w:basedOn w:val="1"/>
    <w:rsid w:val="00310F1F"/>
    <w:pPr>
      <w:pageBreakBefore w:val="0"/>
      <w:pBdr>
        <w:bottom w:val="none" w:sz="0" w:space="0" w:color="auto"/>
      </w:pBdr>
      <w:suppressAutoHyphens w:val="0"/>
      <w:spacing w:before="120" w:after="60"/>
      <w:ind w:firstLine="567"/>
    </w:pPr>
    <w:rPr>
      <w:rFonts w:ascii="Times New Roman" w:hAnsi="Times New Roman" w:cs="Times New Roman"/>
      <w:bCs w:val="0"/>
      <w:i/>
      <w:color w:val="auto"/>
      <w:kern w:val="28"/>
      <w:sz w:val="32"/>
      <w:szCs w:val="20"/>
      <w:u w:val="double"/>
      <w:lang w:val="el-GR" w:eastAsia="el-GR"/>
    </w:rPr>
  </w:style>
  <w:style w:type="paragraph" w:customStyle="1" w:styleId="BodyText22">
    <w:name w:val="Body Text 22"/>
    <w:basedOn w:val="a6"/>
    <w:rsid w:val="00310F1F"/>
    <w:pPr>
      <w:suppressAutoHyphens w:val="0"/>
      <w:overflowPunct w:val="0"/>
      <w:autoSpaceDE w:val="0"/>
      <w:autoSpaceDN w:val="0"/>
      <w:adjustRightInd w:val="0"/>
      <w:spacing w:after="0"/>
      <w:textAlignment w:val="baseline"/>
    </w:pPr>
    <w:rPr>
      <w:rFonts w:ascii="Arial" w:hAnsi="Arial" w:cs="Times New Roman"/>
      <w:b/>
      <w:i/>
      <w:sz w:val="24"/>
      <w:szCs w:val="20"/>
      <w:u w:val="single"/>
      <w:lang w:val="el-GR" w:eastAsia="el-GR"/>
    </w:rPr>
  </w:style>
  <w:style w:type="paragraph" w:customStyle="1" w:styleId="BodyText21">
    <w:name w:val="Body Text 21"/>
    <w:basedOn w:val="a6"/>
    <w:rsid w:val="00310F1F"/>
    <w:pPr>
      <w:suppressAutoHyphens w:val="0"/>
      <w:overflowPunct w:val="0"/>
      <w:autoSpaceDE w:val="0"/>
      <w:autoSpaceDN w:val="0"/>
      <w:adjustRightInd w:val="0"/>
      <w:spacing w:after="0"/>
      <w:ind w:left="567" w:hanging="567"/>
      <w:textAlignment w:val="baseline"/>
    </w:pPr>
    <w:rPr>
      <w:rFonts w:ascii="Arial" w:hAnsi="Arial" w:cs="Times New Roman"/>
      <w:sz w:val="24"/>
      <w:szCs w:val="20"/>
      <w:lang w:val="el-GR" w:eastAsia="el-GR"/>
    </w:rPr>
  </w:style>
  <w:style w:type="paragraph" w:customStyle="1" w:styleId="BodyText24">
    <w:name w:val="Body Text 24"/>
    <w:basedOn w:val="a6"/>
    <w:rsid w:val="00310F1F"/>
    <w:pPr>
      <w:suppressAutoHyphens w:val="0"/>
      <w:overflowPunct w:val="0"/>
      <w:autoSpaceDE w:val="0"/>
      <w:autoSpaceDN w:val="0"/>
      <w:adjustRightInd w:val="0"/>
      <w:spacing w:after="0"/>
      <w:jc w:val="center"/>
      <w:textAlignment w:val="baseline"/>
    </w:pPr>
    <w:rPr>
      <w:rFonts w:ascii="Times New Roman" w:hAnsi="Times New Roman" w:cs="Times New Roman"/>
      <w:b/>
      <w:sz w:val="24"/>
      <w:szCs w:val="20"/>
      <w:lang w:val="el-GR" w:eastAsia="el-GR"/>
    </w:rPr>
  </w:style>
  <w:style w:type="paragraph" w:customStyle="1" w:styleId="Aaoeeu">
    <w:name w:val="Aaoeeu"/>
    <w:rsid w:val="00310F1F"/>
    <w:pPr>
      <w:widowControl w:val="0"/>
      <w:overflowPunct w:val="0"/>
      <w:autoSpaceDE w:val="0"/>
      <w:autoSpaceDN w:val="0"/>
      <w:adjustRightInd w:val="0"/>
      <w:spacing w:after="48"/>
      <w:ind w:left="115" w:right="130"/>
      <w:jc w:val="both"/>
      <w:textAlignment w:val="baseline"/>
    </w:pPr>
    <w:rPr>
      <w:rFonts w:ascii="Arial" w:hAnsi="Arial"/>
      <w:sz w:val="18"/>
      <w:lang w:val="en-US" w:bidi="ar-SA"/>
    </w:rPr>
  </w:style>
  <w:style w:type="paragraph" w:styleId="affd">
    <w:name w:val="Plain Text"/>
    <w:basedOn w:val="a6"/>
    <w:link w:val="Char9"/>
    <w:rsid w:val="00310F1F"/>
    <w:pPr>
      <w:suppressAutoHyphens w:val="0"/>
      <w:spacing w:after="0"/>
      <w:jc w:val="left"/>
    </w:pPr>
    <w:rPr>
      <w:rFonts w:ascii="Courier New" w:hAnsi="Courier New" w:cs="Courier New"/>
      <w:sz w:val="20"/>
      <w:szCs w:val="20"/>
      <w:lang w:val="el-GR" w:eastAsia="el-GR"/>
    </w:rPr>
  </w:style>
  <w:style w:type="character" w:customStyle="1" w:styleId="Char9">
    <w:name w:val="Απλό κείμενο Char"/>
    <w:link w:val="affd"/>
    <w:rsid w:val="00310F1F"/>
    <w:rPr>
      <w:rFonts w:ascii="Courier New" w:hAnsi="Courier New" w:cs="Courier New"/>
    </w:rPr>
  </w:style>
  <w:style w:type="paragraph" w:styleId="affe">
    <w:name w:val="Normal Indent"/>
    <w:basedOn w:val="a6"/>
    <w:rsid w:val="00310F1F"/>
    <w:pPr>
      <w:suppressAutoHyphens w:val="0"/>
      <w:spacing w:after="0"/>
      <w:ind w:left="720"/>
      <w:jc w:val="left"/>
    </w:pPr>
    <w:rPr>
      <w:rFonts w:ascii="Times New Roman" w:hAnsi="Times New Roman" w:cs="Times New Roman"/>
      <w:sz w:val="20"/>
      <w:szCs w:val="20"/>
      <w:lang w:val="el-GR" w:eastAsia="el-GR"/>
    </w:rPr>
  </w:style>
  <w:style w:type="paragraph" w:styleId="HTML">
    <w:name w:val="HTML Address"/>
    <w:basedOn w:val="a6"/>
    <w:link w:val="HTMLChar"/>
    <w:rsid w:val="00310F1F"/>
    <w:pPr>
      <w:suppressAutoHyphens w:val="0"/>
      <w:spacing w:after="0"/>
      <w:jc w:val="left"/>
    </w:pPr>
    <w:rPr>
      <w:rFonts w:ascii="Times New Roman" w:hAnsi="Times New Roman" w:cs="Times New Roman"/>
      <w:i/>
      <w:iCs/>
      <w:sz w:val="20"/>
      <w:szCs w:val="20"/>
      <w:lang w:val="el-GR" w:eastAsia="el-GR"/>
    </w:rPr>
  </w:style>
  <w:style w:type="character" w:customStyle="1" w:styleId="HTMLChar">
    <w:name w:val="Διεύθυνση HTML Char"/>
    <w:link w:val="HTML"/>
    <w:rsid w:val="00310F1F"/>
    <w:rPr>
      <w:i/>
      <w:iCs/>
    </w:rPr>
  </w:style>
  <w:style w:type="paragraph" w:styleId="afff">
    <w:name w:val="envelope return"/>
    <w:basedOn w:val="a6"/>
    <w:rsid w:val="00310F1F"/>
    <w:pPr>
      <w:suppressAutoHyphens w:val="0"/>
      <w:spacing w:after="0"/>
      <w:jc w:val="left"/>
    </w:pPr>
    <w:rPr>
      <w:rFonts w:ascii="Arial" w:hAnsi="Arial" w:cs="Arial"/>
      <w:sz w:val="20"/>
      <w:szCs w:val="20"/>
      <w:lang w:val="el-GR" w:eastAsia="el-GR"/>
    </w:rPr>
  </w:style>
  <w:style w:type="paragraph" w:styleId="afff0">
    <w:name w:val="envelope address"/>
    <w:basedOn w:val="a6"/>
    <w:rsid w:val="00310F1F"/>
    <w:pPr>
      <w:framePr w:w="7920" w:h="1980" w:hRule="exact" w:hSpace="180" w:wrap="auto" w:hAnchor="page" w:xAlign="center" w:yAlign="bottom"/>
      <w:suppressAutoHyphens w:val="0"/>
      <w:spacing w:after="0"/>
      <w:ind w:left="2880"/>
      <w:jc w:val="left"/>
    </w:pPr>
    <w:rPr>
      <w:rFonts w:ascii="Arial" w:hAnsi="Arial" w:cs="Arial"/>
      <w:sz w:val="24"/>
      <w:lang w:val="el-GR" w:eastAsia="el-GR"/>
    </w:rPr>
  </w:style>
  <w:style w:type="paragraph" w:styleId="afff1">
    <w:name w:val="Note Heading"/>
    <w:basedOn w:val="a6"/>
    <w:next w:val="a6"/>
    <w:link w:val="Chara"/>
    <w:rsid w:val="00310F1F"/>
    <w:pPr>
      <w:suppressAutoHyphens w:val="0"/>
      <w:spacing w:after="0"/>
      <w:jc w:val="left"/>
    </w:pPr>
    <w:rPr>
      <w:rFonts w:ascii="Times New Roman" w:hAnsi="Times New Roman" w:cs="Times New Roman"/>
      <w:sz w:val="20"/>
      <w:szCs w:val="20"/>
      <w:lang w:val="el-GR" w:eastAsia="el-GR"/>
    </w:rPr>
  </w:style>
  <w:style w:type="character" w:customStyle="1" w:styleId="Chara">
    <w:name w:val="Επικεφαλίδα σημείωσης Char"/>
    <w:basedOn w:val="a7"/>
    <w:link w:val="afff1"/>
    <w:rsid w:val="00310F1F"/>
  </w:style>
  <w:style w:type="paragraph" w:styleId="afff2">
    <w:name w:val="Date"/>
    <w:basedOn w:val="a6"/>
    <w:next w:val="a6"/>
    <w:link w:val="Charb"/>
    <w:rsid w:val="00310F1F"/>
    <w:pPr>
      <w:suppressAutoHyphens w:val="0"/>
      <w:spacing w:after="0"/>
      <w:jc w:val="left"/>
    </w:pPr>
    <w:rPr>
      <w:rFonts w:ascii="Times New Roman" w:hAnsi="Times New Roman" w:cs="Times New Roman"/>
      <w:sz w:val="20"/>
      <w:szCs w:val="20"/>
      <w:lang w:val="el-GR" w:eastAsia="el-GR"/>
    </w:rPr>
  </w:style>
  <w:style w:type="character" w:customStyle="1" w:styleId="Charb">
    <w:name w:val="Ημερομηνία Char"/>
    <w:basedOn w:val="a7"/>
    <w:link w:val="afff2"/>
    <w:rsid w:val="00310F1F"/>
  </w:style>
  <w:style w:type="paragraph" w:styleId="afff3">
    <w:name w:val="Message Header"/>
    <w:basedOn w:val="a6"/>
    <w:link w:val="Charc"/>
    <w:rsid w:val="00310F1F"/>
    <w:pPr>
      <w:pBdr>
        <w:top w:val="single" w:sz="6" w:space="1" w:color="auto"/>
        <w:left w:val="single" w:sz="6" w:space="1" w:color="auto"/>
        <w:bottom w:val="single" w:sz="6" w:space="1" w:color="auto"/>
        <w:right w:val="single" w:sz="6" w:space="1" w:color="auto"/>
      </w:pBdr>
      <w:shd w:val="pct20" w:color="auto" w:fill="auto"/>
      <w:suppressAutoHyphens w:val="0"/>
      <w:spacing w:after="0"/>
      <w:ind w:left="1134" w:hanging="1134"/>
      <w:jc w:val="left"/>
    </w:pPr>
    <w:rPr>
      <w:rFonts w:ascii="Arial" w:hAnsi="Arial" w:cs="Arial"/>
      <w:sz w:val="24"/>
      <w:lang w:val="el-GR" w:eastAsia="el-GR"/>
    </w:rPr>
  </w:style>
  <w:style w:type="character" w:customStyle="1" w:styleId="Charc">
    <w:name w:val="Κεφαλίδα μηνύματος Char"/>
    <w:link w:val="afff3"/>
    <w:rsid w:val="00310F1F"/>
    <w:rPr>
      <w:rFonts w:ascii="Arial" w:hAnsi="Arial" w:cs="Arial"/>
      <w:sz w:val="24"/>
      <w:szCs w:val="24"/>
      <w:shd w:val="pct20" w:color="auto" w:fill="auto"/>
    </w:rPr>
  </w:style>
  <w:style w:type="paragraph" w:styleId="afff4">
    <w:name w:val="Closing"/>
    <w:basedOn w:val="a6"/>
    <w:link w:val="Chard"/>
    <w:rsid w:val="00310F1F"/>
    <w:pPr>
      <w:suppressAutoHyphens w:val="0"/>
      <w:spacing w:after="0"/>
      <w:ind w:left="4252"/>
      <w:jc w:val="left"/>
    </w:pPr>
    <w:rPr>
      <w:rFonts w:ascii="Times New Roman" w:hAnsi="Times New Roman" w:cs="Times New Roman"/>
      <w:sz w:val="20"/>
      <w:szCs w:val="20"/>
      <w:lang w:val="el-GR" w:eastAsia="el-GR"/>
    </w:rPr>
  </w:style>
  <w:style w:type="character" w:customStyle="1" w:styleId="Chard">
    <w:name w:val="Κλείσιμο Char"/>
    <w:basedOn w:val="a7"/>
    <w:link w:val="afff4"/>
    <w:rsid w:val="00310F1F"/>
  </w:style>
  <w:style w:type="paragraph" w:styleId="2f0">
    <w:name w:val="List 2"/>
    <w:basedOn w:val="a6"/>
    <w:rsid w:val="00310F1F"/>
    <w:pPr>
      <w:suppressAutoHyphens w:val="0"/>
      <w:spacing w:after="0"/>
      <w:ind w:left="566" w:hanging="283"/>
      <w:jc w:val="left"/>
    </w:pPr>
    <w:rPr>
      <w:rFonts w:ascii="Times New Roman" w:hAnsi="Times New Roman" w:cs="Times New Roman"/>
      <w:sz w:val="20"/>
      <w:szCs w:val="20"/>
      <w:lang w:val="el-GR" w:eastAsia="el-GR"/>
    </w:rPr>
  </w:style>
  <w:style w:type="paragraph" w:styleId="39">
    <w:name w:val="List 3"/>
    <w:basedOn w:val="a6"/>
    <w:rsid w:val="00310F1F"/>
    <w:pPr>
      <w:suppressAutoHyphens w:val="0"/>
      <w:spacing w:after="0"/>
      <w:ind w:left="849" w:hanging="283"/>
      <w:jc w:val="left"/>
    </w:pPr>
    <w:rPr>
      <w:rFonts w:ascii="Times New Roman" w:hAnsi="Times New Roman" w:cs="Times New Roman"/>
      <w:sz w:val="20"/>
      <w:szCs w:val="20"/>
      <w:lang w:val="el-GR" w:eastAsia="el-GR"/>
    </w:rPr>
  </w:style>
  <w:style w:type="paragraph" w:styleId="47">
    <w:name w:val="List 4"/>
    <w:basedOn w:val="a6"/>
    <w:rsid w:val="00310F1F"/>
    <w:pPr>
      <w:suppressAutoHyphens w:val="0"/>
      <w:spacing w:after="0"/>
      <w:ind w:left="1132" w:hanging="283"/>
      <w:jc w:val="left"/>
    </w:pPr>
    <w:rPr>
      <w:rFonts w:ascii="Times New Roman" w:hAnsi="Times New Roman" w:cs="Times New Roman"/>
      <w:sz w:val="20"/>
      <w:szCs w:val="20"/>
      <w:lang w:val="el-GR" w:eastAsia="el-GR"/>
    </w:rPr>
  </w:style>
  <w:style w:type="paragraph" w:styleId="53">
    <w:name w:val="List 5"/>
    <w:basedOn w:val="a6"/>
    <w:rsid w:val="00310F1F"/>
    <w:pPr>
      <w:suppressAutoHyphens w:val="0"/>
      <w:spacing w:after="0"/>
      <w:ind w:left="1415" w:hanging="283"/>
      <w:jc w:val="left"/>
    </w:pPr>
    <w:rPr>
      <w:rFonts w:ascii="Times New Roman" w:hAnsi="Times New Roman" w:cs="Times New Roman"/>
      <w:sz w:val="20"/>
      <w:szCs w:val="20"/>
      <w:lang w:val="el-GR" w:eastAsia="el-GR"/>
    </w:rPr>
  </w:style>
  <w:style w:type="paragraph" w:styleId="a5">
    <w:name w:val="List Number"/>
    <w:basedOn w:val="a6"/>
    <w:rsid w:val="00310F1F"/>
    <w:pPr>
      <w:numPr>
        <w:numId w:val="8"/>
      </w:numPr>
      <w:suppressAutoHyphens w:val="0"/>
      <w:spacing w:after="0"/>
      <w:jc w:val="left"/>
    </w:pPr>
    <w:rPr>
      <w:rFonts w:ascii="Times New Roman" w:hAnsi="Times New Roman" w:cs="Times New Roman"/>
      <w:sz w:val="20"/>
      <w:szCs w:val="20"/>
      <w:lang w:val="el-GR" w:eastAsia="el-GR"/>
    </w:rPr>
  </w:style>
  <w:style w:type="paragraph" w:styleId="2">
    <w:name w:val="List Number 2"/>
    <w:basedOn w:val="a6"/>
    <w:rsid w:val="00310F1F"/>
    <w:pPr>
      <w:numPr>
        <w:numId w:val="9"/>
      </w:numPr>
      <w:suppressAutoHyphens w:val="0"/>
      <w:spacing w:after="0"/>
      <w:jc w:val="left"/>
    </w:pPr>
    <w:rPr>
      <w:rFonts w:ascii="Times New Roman" w:hAnsi="Times New Roman" w:cs="Times New Roman"/>
      <w:sz w:val="20"/>
      <w:szCs w:val="20"/>
      <w:lang w:val="el-GR" w:eastAsia="el-GR"/>
    </w:rPr>
  </w:style>
  <w:style w:type="paragraph" w:styleId="30">
    <w:name w:val="List Number 3"/>
    <w:basedOn w:val="a6"/>
    <w:rsid w:val="00310F1F"/>
    <w:pPr>
      <w:numPr>
        <w:numId w:val="10"/>
      </w:numPr>
      <w:suppressAutoHyphens w:val="0"/>
      <w:spacing w:after="0"/>
      <w:jc w:val="left"/>
    </w:pPr>
    <w:rPr>
      <w:rFonts w:ascii="Times New Roman" w:hAnsi="Times New Roman" w:cs="Times New Roman"/>
      <w:sz w:val="20"/>
      <w:szCs w:val="20"/>
      <w:lang w:val="el-GR" w:eastAsia="el-GR"/>
    </w:rPr>
  </w:style>
  <w:style w:type="paragraph" w:styleId="40">
    <w:name w:val="List Number 4"/>
    <w:basedOn w:val="a6"/>
    <w:rsid w:val="00310F1F"/>
    <w:pPr>
      <w:numPr>
        <w:numId w:val="11"/>
      </w:numPr>
      <w:suppressAutoHyphens w:val="0"/>
      <w:spacing w:after="0"/>
      <w:jc w:val="left"/>
    </w:pPr>
    <w:rPr>
      <w:rFonts w:ascii="Times New Roman" w:hAnsi="Times New Roman" w:cs="Times New Roman"/>
      <w:sz w:val="20"/>
      <w:szCs w:val="20"/>
      <w:lang w:val="el-GR" w:eastAsia="el-GR"/>
    </w:rPr>
  </w:style>
  <w:style w:type="paragraph" w:styleId="54">
    <w:name w:val="List Number 5"/>
    <w:basedOn w:val="a6"/>
    <w:rsid w:val="00310F1F"/>
    <w:pPr>
      <w:suppressAutoHyphens w:val="0"/>
      <w:spacing w:after="0"/>
      <w:ind w:left="283" w:hanging="283"/>
      <w:jc w:val="left"/>
    </w:pPr>
    <w:rPr>
      <w:rFonts w:ascii="Times New Roman" w:hAnsi="Times New Roman" w:cs="Times New Roman"/>
      <w:sz w:val="20"/>
      <w:szCs w:val="20"/>
      <w:lang w:val="el-GR" w:eastAsia="el-GR"/>
    </w:rPr>
  </w:style>
  <w:style w:type="paragraph" w:styleId="a4">
    <w:name w:val="List Bullet"/>
    <w:basedOn w:val="a6"/>
    <w:rsid w:val="00310F1F"/>
    <w:pPr>
      <w:numPr>
        <w:numId w:val="12"/>
      </w:numPr>
      <w:suppressAutoHyphens w:val="0"/>
      <w:spacing w:after="0"/>
      <w:jc w:val="left"/>
    </w:pPr>
    <w:rPr>
      <w:rFonts w:ascii="Times New Roman" w:hAnsi="Times New Roman" w:cs="Times New Roman"/>
      <w:sz w:val="20"/>
      <w:szCs w:val="20"/>
      <w:lang w:val="el-GR" w:eastAsia="el-GR"/>
    </w:rPr>
  </w:style>
  <w:style w:type="paragraph" w:styleId="20">
    <w:name w:val="List Bullet 2"/>
    <w:basedOn w:val="a6"/>
    <w:rsid w:val="00310F1F"/>
    <w:pPr>
      <w:numPr>
        <w:numId w:val="13"/>
      </w:numPr>
      <w:suppressAutoHyphens w:val="0"/>
      <w:spacing w:after="0"/>
      <w:jc w:val="left"/>
    </w:pPr>
    <w:rPr>
      <w:rFonts w:ascii="Times New Roman" w:hAnsi="Times New Roman" w:cs="Times New Roman"/>
      <w:sz w:val="20"/>
      <w:szCs w:val="20"/>
      <w:lang w:val="el-GR" w:eastAsia="el-GR"/>
    </w:rPr>
  </w:style>
  <w:style w:type="paragraph" w:styleId="3">
    <w:name w:val="List Bullet 3"/>
    <w:basedOn w:val="a6"/>
    <w:rsid w:val="00310F1F"/>
    <w:pPr>
      <w:numPr>
        <w:numId w:val="14"/>
      </w:numPr>
      <w:suppressAutoHyphens w:val="0"/>
      <w:spacing w:after="0"/>
      <w:jc w:val="left"/>
    </w:pPr>
    <w:rPr>
      <w:rFonts w:ascii="Times New Roman" w:hAnsi="Times New Roman" w:cs="Times New Roman"/>
      <w:sz w:val="20"/>
      <w:szCs w:val="20"/>
      <w:lang w:val="el-GR" w:eastAsia="el-GR"/>
    </w:rPr>
  </w:style>
  <w:style w:type="paragraph" w:styleId="4">
    <w:name w:val="List Bullet 4"/>
    <w:basedOn w:val="a6"/>
    <w:rsid w:val="00310F1F"/>
    <w:pPr>
      <w:numPr>
        <w:numId w:val="15"/>
      </w:numPr>
      <w:suppressAutoHyphens w:val="0"/>
      <w:spacing w:after="0"/>
      <w:jc w:val="left"/>
    </w:pPr>
    <w:rPr>
      <w:rFonts w:ascii="Times New Roman" w:hAnsi="Times New Roman" w:cs="Times New Roman"/>
      <w:sz w:val="20"/>
      <w:szCs w:val="20"/>
      <w:lang w:val="el-GR" w:eastAsia="el-GR"/>
    </w:rPr>
  </w:style>
  <w:style w:type="paragraph" w:styleId="50">
    <w:name w:val="List Bullet 5"/>
    <w:basedOn w:val="a6"/>
    <w:rsid w:val="00310F1F"/>
    <w:pPr>
      <w:numPr>
        <w:numId w:val="16"/>
      </w:numPr>
      <w:suppressAutoHyphens w:val="0"/>
      <w:spacing w:after="0"/>
      <w:jc w:val="left"/>
    </w:pPr>
    <w:rPr>
      <w:rFonts w:ascii="Times New Roman" w:hAnsi="Times New Roman" w:cs="Times New Roman"/>
      <w:sz w:val="20"/>
      <w:szCs w:val="20"/>
      <w:lang w:val="el-GR" w:eastAsia="el-GR"/>
    </w:rPr>
  </w:style>
  <w:style w:type="paragraph" w:styleId="afff5">
    <w:name w:val="List Continue"/>
    <w:basedOn w:val="a6"/>
    <w:rsid w:val="00310F1F"/>
    <w:pPr>
      <w:suppressAutoHyphens w:val="0"/>
      <w:ind w:left="283"/>
      <w:jc w:val="left"/>
    </w:pPr>
    <w:rPr>
      <w:rFonts w:ascii="Times New Roman" w:hAnsi="Times New Roman" w:cs="Times New Roman"/>
      <w:sz w:val="20"/>
      <w:szCs w:val="20"/>
      <w:lang w:val="el-GR" w:eastAsia="el-GR"/>
    </w:rPr>
  </w:style>
  <w:style w:type="paragraph" w:styleId="2f1">
    <w:name w:val="List Continue 2"/>
    <w:basedOn w:val="a6"/>
    <w:rsid w:val="00310F1F"/>
    <w:pPr>
      <w:suppressAutoHyphens w:val="0"/>
      <w:ind w:left="566"/>
      <w:jc w:val="left"/>
    </w:pPr>
    <w:rPr>
      <w:rFonts w:ascii="Times New Roman" w:hAnsi="Times New Roman" w:cs="Times New Roman"/>
      <w:sz w:val="20"/>
      <w:szCs w:val="20"/>
      <w:lang w:val="el-GR" w:eastAsia="el-GR"/>
    </w:rPr>
  </w:style>
  <w:style w:type="paragraph" w:styleId="3a">
    <w:name w:val="List Continue 3"/>
    <w:basedOn w:val="a6"/>
    <w:rsid w:val="00310F1F"/>
    <w:pPr>
      <w:suppressAutoHyphens w:val="0"/>
      <w:ind w:left="849"/>
      <w:jc w:val="left"/>
    </w:pPr>
    <w:rPr>
      <w:rFonts w:ascii="Times New Roman" w:hAnsi="Times New Roman" w:cs="Times New Roman"/>
      <w:sz w:val="20"/>
      <w:szCs w:val="20"/>
      <w:lang w:val="el-GR" w:eastAsia="el-GR"/>
    </w:rPr>
  </w:style>
  <w:style w:type="paragraph" w:styleId="48">
    <w:name w:val="List Continue 4"/>
    <w:basedOn w:val="a6"/>
    <w:rsid w:val="00310F1F"/>
    <w:pPr>
      <w:suppressAutoHyphens w:val="0"/>
      <w:ind w:left="1132"/>
      <w:jc w:val="left"/>
    </w:pPr>
    <w:rPr>
      <w:rFonts w:ascii="Times New Roman" w:hAnsi="Times New Roman" w:cs="Times New Roman"/>
      <w:sz w:val="20"/>
      <w:szCs w:val="20"/>
      <w:lang w:val="el-GR" w:eastAsia="el-GR"/>
    </w:rPr>
  </w:style>
  <w:style w:type="paragraph" w:styleId="55">
    <w:name w:val="List Continue 5"/>
    <w:basedOn w:val="a6"/>
    <w:rsid w:val="00310F1F"/>
    <w:pPr>
      <w:suppressAutoHyphens w:val="0"/>
      <w:ind w:left="1415"/>
      <w:jc w:val="left"/>
    </w:pPr>
    <w:rPr>
      <w:rFonts w:ascii="Times New Roman" w:hAnsi="Times New Roman" w:cs="Times New Roman"/>
      <w:sz w:val="20"/>
      <w:szCs w:val="20"/>
      <w:lang w:val="el-GR" w:eastAsia="el-GR"/>
    </w:rPr>
  </w:style>
  <w:style w:type="paragraph" w:styleId="afff6">
    <w:name w:val="Body Text First Indent"/>
    <w:basedOn w:val="af7"/>
    <w:link w:val="Chare"/>
    <w:rsid w:val="00310F1F"/>
    <w:pPr>
      <w:suppressAutoHyphens w:val="0"/>
      <w:spacing w:after="120"/>
      <w:ind w:firstLine="210"/>
      <w:jc w:val="left"/>
    </w:pPr>
    <w:rPr>
      <w:rFonts w:ascii="Times New Roman" w:hAnsi="Times New Roman" w:cs="Times New Roman"/>
      <w:sz w:val="20"/>
      <w:szCs w:val="20"/>
      <w:lang w:val="el-GR" w:eastAsia="el-GR"/>
    </w:rPr>
  </w:style>
  <w:style w:type="character" w:customStyle="1" w:styleId="Chare">
    <w:name w:val="Σώμα κείμενου Πρώτη Εσοχή Char"/>
    <w:basedOn w:val="Char3"/>
    <w:link w:val="afff6"/>
    <w:rsid w:val="00310F1F"/>
    <w:rPr>
      <w:rFonts w:ascii="Calibri" w:hAnsi="Calibri" w:cs="Calibri"/>
      <w:sz w:val="22"/>
      <w:szCs w:val="24"/>
      <w:lang w:val="en-GB" w:eastAsia="ar-SA"/>
    </w:rPr>
  </w:style>
  <w:style w:type="paragraph" w:styleId="2f2">
    <w:name w:val="Body Text First Indent 2"/>
    <w:basedOn w:val="aff"/>
    <w:link w:val="2Char2"/>
    <w:rsid w:val="00310F1F"/>
    <w:pPr>
      <w:suppressAutoHyphens w:val="0"/>
      <w:ind w:left="283" w:firstLine="210"/>
      <w:jc w:val="left"/>
    </w:pPr>
    <w:rPr>
      <w:rFonts w:ascii="Times New Roman" w:hAnsi="Times New Roman" w:cs="Times New Roman"/>
      <w:sz w:val="20"/>
      <w:szCs w:val="20"/>
      <w:lang w:val="el-GR" w:eastAsia="el-GR"/>
    </w:rPr>
  </w:style>
  <w:style w:type="character" w:customStyle="1" w:styleId="2Char2">
    <w:name w:val="Σώμα κείμενου Πρώτη Εσοχή 2 Char"/>
    <w:basedOn w:val="Char10"/>
    <w:link w:val="2f2"/>
    <w:rsid w:val="00310F1F"/>
    <w:rPr>
      <w:rFonts w:ascii="Arial" w:hAnsi="Arial" w:cs="Arial"/>
      <w:sz w:val="22"/>
      <w:szCs w:val="24"/>
      <w:lang w:val="en-GB" w:eastAsia="ar-SA"/>
    </w:rPr>
  </w:style>
  <w:style w:type="paragraph" w:styleId="afff7">
    <w:name w:val="Title"/>
    <w:basedOn w:val="a6"/>
    <w:link w:val="Charf"/>
    <w:uiPriority w:val="10"/>
    <w:qFormat/>
    <w:rsid w:val="00310F1F"/>
    <w:pPr>
      <w:suppressAutoHyphens w:val="0"/>
      <w:spacing w:before="240" w:after="60"/>
      <w:jc w:val="center"/>
      <w:outlineLvl w:val="0"/>
    </w:pPr>
    <w:rPr>
      <w:rFonts w:ascii="Arial" w:hAnsi="Arial" w:cs="Arial"/>
      <w:b/>
      <w:bCs/>
      <w:kern w:val="28"/>
      <w:sz w:val="32"/>
      <w:szCs w:val="32"/>
      <w:lang w:val="el-GR" w:eastAsia="el-GR"/>
    </w:rPr>
  </w:style>
  <w:style w:type="character" w:customStyle="1" w:styleId="Charf">
    <w:name w:val="Τίτλος Char"/>
    <w:link w:val="afff7"/>
    <w:uiPriority w:val="10"/>
    <w:rsid w:val="00310F1F"/>
    <w:rPr>
      <w:rFonts w:ascii="Arial" w:hAnsi="Arial" w:cs="Arial"/>
      <w:b/>
      <w:bCs/>
      <w:kern w:val="28"/>
      <w:sz w:val="32"/>
      <w:szCs w:val="32"/>
    </w:rPr>
  </w:style>
  <w:style w:type="paragraph" w:styleId="a3">
    <w:name w:val="Block Text"/>
    <w:basedOn w:val="a6"/>
    <w:rsid w:val="00310F1F"/>
    <w:pPr>
      <w:numPr>
        <w:numId w:val="17"/>
      </w:numPr>
      <w:tabs>
        <w:tab w:val="clear" w:pos="360"/>
      </w:tabs>
      <w:suppressAutoHyphens w:val="0"/>
      <w:ind w:left="1440" w:right="1440" w:firstLine="0"/>
      <w:jc w:val="left"/>
    </w:pPr>
    <w:rPr>
      <w:rFonts w:ascii="Times New Roman" w:hAnsi="Times New Roman" w:cs="Times New Roman"/>
      <w:sz w:val="20"/>
      <w:szCs w:val="20"/>
      <w:lang w:val="el-GR" w:eastAsia="el-GR"/>
    </w:rPr>
  </w:style>
  <w:style w:type="paragraph" w:styleId="a2">
    <w:name w:val="Signature"/>
    <w:basedOn w:val="a6"/>
    <w:link w:val="Charf0"/>
    <w:rsid w:val="00310F1F"/>
    <w:pPr>
      <w:numPr>
        <w:numId w:val="18"/>
      </w:numPr>
      <w:tabs>
        <w:tab w:val="clear" w:pos="643"/>
      </w:tabs>
      <w:suppressAutoHyphens w:val="0"/>
      <w:spacing w:after="0"/>
      <w:ind w:left="4252" w:firstLine="0"/>
      <w:jc w:val="left"/>
    </w:pPr>
    <w:rPr>
      <w:rFonts w:ascii="Times New Roman" w:hAnsi="Times New Roman" w:cs="Times New Roman"/>
      <w:sz w:val="20"/>
      <w:szCs w:val="20"/>
      <w:lang w:val="el-GR" w:eastAsia="el-GR"/>
    </w:rPr>
  </w:style>
  <w:style w:type="character" w:customStyle="1" w:styleId="Charf0">
    <w:name w:val="Υπογραφή Char"/>
    <w:basedOn w:val="a7"/>
    <w:link w:val="a2"/>
    <w:rsid w:val="00310F1F"/>
    <w:rPr>
      <w:lang w:bidi="ar-SA"/>
    </w:rPr>
  </w:style>
  <w:style w:type="paragraph" w:styleId="a1">
    <w:name w:val="E-mail Signature"/>
    <w:basedOn w:val="a6"/>
    <w:link w:val="Charf1"/>
    <w:rsid w:val="00310F1F"/>
    <w:pPr>
      <w:numPr>
        <w:numId w:val="19"/>
      </w:numPr>
      <w:tabs>
        <w:tab w:val="clear" w:pos="926"/>
      </w:tabs>
      <w:suppressAutoHyphens w:val="0"/>
      <w:spacing w:after="0"/>
      <w:ind w:left="0" w:firstLine="0"/>
      <w:jc w:val="left"/>
    </w:pPr>
    <w:rPr>
      <w:rFonts w:ascii="Times New Roman" w:hAnsi="Times New Roman" w:cs="Times New Roman"/>
      <w:sz w:val="20"/>
      <w:szCs w:val="20"/>
      <w:lang w:val="el-GR" w:eastAsia="el-GR"/>
    </w:rPr>
  </w:style>
  <w:style w:type="character" w:customStyle="1" w:styleId="Charf1">
    <w:name w:val="Υπογραφή ηλεκτρονικού ταχυδρομείου Char"/>
    <w:basedOn w:val="a7"/>
    <w:link w:val="a1"/>
    <w:rsid w:val="00310F1F"/>
    <w:rPr>
      <w:lang w:bidi="ar-SA"/>
    </w:rPr>
  </w:style>
  <w:style w:type="paragraph" w:styleId="a0">
    <w:name w:val="Subtitle"/>
    <w:basedOn w:val="a6"/>
    <w:link w:val="Charf2"/>
    <w:uiPriority w:val="11"/>
    <w:qFormat/>
    <w:rsid w:val="00310F1F"/>
    <w:pPr>
      <w:numPr>
        <w:numId w:val="20"/>
      </w:numPr>
      <w:tabs>
        <w:tab w:val="clear" w:pos="1209"/>
      </w:tabs>
      <w:suppressAutoHyphens w:val="0"/>
      <w:spacing w:after="60"/>
      <w:ind w:left="0" w:firstLine="0"/>
      <w:jc w:val="center"/>
      <w:outlineLvl w:val="1"/>
    </w:pPr>
    <w:rPr>
      <w:rFonts w:ascii="Arial" w:hAnsi="Arial" w:cs="Arial"/>
      <w:sz w:val="24"/>
      <w:lang w:val="el-GR" w:eastAsia="el-GR"/>
    </w:rPr>
  </w:style>
  <w:style w:type="character" w:customStyle="1" w:styleId="Charf2">
    <w:name w:val="Υπότιτλος Char"/>
    <w:link w:val="a0"/>
    <w:uiPriority w:val="11"/>
    <w:rsid w:val="00310F1F"/>
    <w:rPr>
      <w:rFonts w:ascii="Arial" w:hAnsi="Arial" w:cs="Arial"/>
      <w:sz w:val="24"/>
      <w:szCs w:val="24"/>
      <w:lang w:bidi="ar-SA"/>
    </w:rPr>
  </w:style>
  <w:style w:type="paragraph" w:styleId="a">
    <w:name w:val="Salutation"/>
    <w:basedOn w:val="a6"/>
    <w:next w:val="a6"/>
    <w:link w:val="Charf3"/>
    <w:rsid w:val="00310F1F"/>
    <w:pPr>
      <w:numPr>
        <w:numId w:val="21"/>
      </w:numPr>
      <w:tabs>
        <w:tab w:val="clear" w:pos="1492"/>
      </w:tabs>
      <w:suppressAutoHyphens w:val="0"/>
      <w:spacing w:after="0"/>
      <w:ind w:left="0" w:firstLine="0"/>
      <w:jc w:val="left"/>
    </w:pPr>
    <w:rPr>
      <w:rFonts w:ascii="Times New Roman" w:hAnsi="Times New Roman" w:cs="Times New Roman"/>
      <w:sz w:val="20"/>
      <w:szCs w:val="20"/>
      <w:lang w:val="el-GR" w:eastAsia="el-GR"/>
    </w:rPr>
  </w:style>
  <w:style w:type="character" w:customStyle="1" w:styleId="Charf3">
    <w:name w:val="Χαιρετισμός Char"/>
    <w:basedOn w:val="a7"/>
    <w:link w:val="a"/>
    <w:rsid w:val="00310F1F"/>
    <w:rPr>
      <w:lang w:bidi="ar-SA"/>
    </w:rPr>
  </w:style>
  <w:style w:type="paragraph" w:customStyle="1" w:styleId="msonormal0">
    <w:name w:val="msonormal"/>
    <w:basedOn w:val="a6"/>
    <w:rsid w:val="00310F1F"/>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xl68">
    <w:name w:val="xl68"/>
    <w:basedOn w:val="a6"/>
    <w:rsid w:val="00310F1F"/>
    <w:pPr>
      <w:suppressAutoHyphens w:val="0"/>
      <w:spacing w:before="100" w:beforeAutospacing="1" w:after="100" w:afterAutospacing="1"/>
      <w:jc w:val="left"/>
    </w:pPr>
    <w:rPr>
      <w:sz w:val="20"/>
      <w:szCs w:val="20"/>
      <w:lang w:val="en-US" w:eastAsia="en-US"/>
    </w:rPr>
  </w:style>
  <w:style w:type="paragraph" w:customStyle="1" w:styleId="xl69">
    <w:name w:val="xl69"/>
    <w:basedOn w:val="a6"/>
    <w:rsid w:val="00310F1F"/>
    <w:pPr>
      <w:suppressAutoHyphens w:val="0"/>
      <w:spacing w:before="100" w:beforeAutospacing="1" w:after="100" w:afterAutospacing="1"/>
      <w:jc w:val="center"/>
    </w:pPr>
    <w:rPr>
      <w:b/>
      <w:bCs/>
      <w:sz w:val="20"/>
      <w:szCs w:val="20"/>
      <w:lang w:val="en-US" w:eastAsia="en-US"/>
    </w:rPr>
  </w:style>
  <w:style w:type="paragraph" w:customStyle="1" w:styleId="xl70">
    <w:name w:val="xl70"/>
    <w:basedOn w:val="a6"/>
    <w:rsid w:val="00310F1F"/>
    <w:pPr>
      <w:pBdr>
        <w:top w:val="single" w:sz="4" w:space="0" w:color="D9D9D9"/>
        <w:left w:val="single" w:sz="4" w:space="0" w:color="D9D9D9"/>
        <w:bottom w:val="single" w:sz="4" w:space="0" w:color="D9D9D9"/>
        <w:right w:val="single" w:sz="4" w:space="0" w:color="D9D9D9"/>
      </w:pBdr>
      <w:shd w:val="clear" w:color="000000" w:fill="808080"/>
      <w:suppressAutoHyphens w:val="0"/>
      <w:spacing w:before="100" w:beforeAutospacing="1" w:after="100" w:afterAutospacing="1"/>
      <w:jc w:val="center"/>
    </w:pPr>
    <w:rPr>
      <w:rFonts w:ascii="Century Gothic" w:hAnsi="Century Gothic" w:cs="Times New Roman"/>
      <w:b/>
      <w:bCs/>
      <w:color w:val="FFFFFF"/>
      <w:sz w:val="18"/>
      <w:szCs w:val="18"/>
      <w:lang w:val="en-US" w:eastAsia="en-US"/>
    </w:rPr>
  </w:style>
  <w:style w:type="paragraph" w:customStyle="1" w:styleId="xl71">
    <w:name w:val="xl71"/>
    <w:basedOn w:val="a6"/>
    <w:rsid w:val="00310F1F"/>
    <w:pPr>
      <w:pBdr>
        <w:top w:val="single" w:sz="4" w:space="0" w:color="D9D9D9"/>
        <w:left w:val="single" w:sz="4" w:space="0" w:color="D9D9D9"/>
        <w:bottom w:val="single" w:sz="4" w:space="0" w:color="D9D9D9"/>
        <w:right w:val="single" w:sz="4" w:space="0" w:color="D9D9D9"/>
      </w:pBdr>
      <w:suppressAutoHyphens w:val="0"/>
      <w:spacing w:before="100" w:beforeAutospacing="1" w:after="100" w:afterAutospacing="1"/>
      <w:jc w:val="right"/>
    </w:pPr>
    <w:rPr>
      <w:rFonts w:ascii="Century Gothic" w:hAnsi="Century Gothic" w:cs="Times New Roman"/>
      <w:sz w:val="18"/>
      <w:szCs w:val="18"/>
      <w:lang w:val="en-US" w:eastAsia="en-US"/>
    </w:rPr>
  </w:style>
  <w:style w:type="paragraph" w:customStyle="1" w:styleId="xl72">
    <w:name w:val="xl72"/>
    <w:basedOn w:val="a6"/>
    <w:rsid w:val="00310F1F"/>
    <w:pPr>
      <w:pBdr>
        <w:top w:val="single" w:sz="4" w:space="0" w:color="D9D9D9"/>
        <w:left w:val="single" w:sz="4" w:space="0" w:color="D9D9D9"/>
        <w:bottom w:val="single" w:sz="4" w:space="0" w:color="D9D9D9"/>
        <w:right w:val="single" w:sz="4" w:space="0" w:color="D9D9D9"/>
      </w:pBdr>
      <w:suppressAutoHyphens w:val="0"/>
      <w:spacing w:before="100" w:beforeAutospacing="1" w:after="100" w:afterAutospacing="1"/>
      <w:jc w:val="center"/>
      <w:textAlignment w:val="center"/>
    </w:pPr>
    <w:rPr>
      <w:rFonts w:ascii="Century Gothic" w:hAnsi="Century Gothic" w:cs="Times New Roman"/>
      <w:sz w:val="18"/>
      <w:szCs w:val="18"/>
      <w:lang w:val="en-US" w:eastAsia="en-US"/>
    </w:rPr>
  </w:style>
  <w:style w:type="paragraph" w:customStyle="1" w:styleId="xl73">
    <w:name w:val="xl73"/>
    <w:basedOn w:val="a6"/>
    <w:rsid w:val="00310F1F"/>
    <w:pPr>
      <w:pBdr>
        <w:top w:val="single" w:sz="4" w:space="0" w:color="D9D9D9"/>
        <w:left w:val="single" w:sz="4" w:space="0" w:color="D9D9D9"/>
        <w:bottom w:val="single" w:sz="4" w:space="0" w:color="D9D9D9"/>
        <w:right w:val="single" w:sz="4" w:space="0" w:color="D9D9D9"/>
      </w:pBdr>
      <w:suppressAutoHyphens w:val="0"/>
      <w:spacing w:before="100" w:beforeAutospacing="1" w:after="100" w:afterAutospacing="1"/>
      <w:jc w:val="right"/>
    </w:pPr>
    <w:rPr>
      <w:rFonts w:ascii="Century Gothic" w:hAnsi="Century Gothic" w:cs="Times New Roman"/>
      <w:sz w:val="18"/>
      <w:szCs w:val="18"/>
      <w:lang w:val="en-US" w:eastAsia="en-US"/>
    </w:rPr>
  </w:style>
  <w:style w:type="paragraph" w:customStyle="1" w:styleId="xl74">
    <w:name w:val="xl74"/>
    <w:basedOn w:val="a6"/>
    <w:rsid w:val="00310F1F"/>
    <w:pPr>
      <w:pBdr>
        <w:top w:val="single" w:sz="4" w:space="0" w:color="D9D9D9"/>
        <w:left w:val="single" w:sz="4" w:space="0" w:color="D9D9D9"/>
        <w:bottom w:val="single" w:sz="4" w:space="0" w:color="D9D9D9"/>
        <w:right w:val="single" w:sz="4" w:space="0" w:color="D9D9D9"/>
      </w:pBdr>
      <w:suppressAutoHyphens w:val="0"/>
      <w:spacing w:before="100" w:beforeAutospacing="1" w:after="100" w:afterAutospacing="1"/>
      <w:jc w:val="right"/>
    </w:pPr>
    <w:rPr>
      <w:rFonts w:ascii="Century Gothic" w:hAnsi="Century Gothic" w:cs="Times New Roman"/>
      <w:sz w:val="18"/>
      <w:szCs w:val="18"/>
      <w:lang w:val="en-US" w:eastAsia="en-US"/>
    </w:rPr>
  </w:style>
  <w:style w:type="paragraph" w:customStyle="1" w:styleId="xl75">
    <w:name w:val="xl75"/>
    <w:basedOn w:val="a6"/>
    <w:rsid w:val="00310F1F"/>
    <w:pPr>
      <w:pBdr>
        <w:top w:val="single" w:sz="4" w:space="0" w:color="D9D9D9"/>
        <w:left w:val="single" w:sz="4" w:space="0" w:color="D9D9D9"/>
        <w:bottom w:val="single" w:sz="4" w:space="0" w:color="D9D9D9"/>
      </w:pBdr>
      <w:suppressAutoHyphens w:val="0"/>
      <w:spacing w:before="100" w:beforeAutospacing="1" w:after="100" w:afterAutospacing="1"/>
      <w:jc w:val="left"/>
      <w:textAlignment w:val="center"/>
    </w:pPr>
    <w:rPr>
      <w:rFonts w:ascii="Century Gothic" w:hAnsi="Century Gothic" w:cs="Times New Roman"/>
      <w:sz w:val="18"/>
      <w:szCs w:val="18"/>
      <w:lang w:val="en-US" w:eastAsia="en-US"/>
    </w:rPr>
  </w:style>
  <w:style w:type="paragraph" w:customStyle="1" w:styleId="xl76">
    <w:name w:val="xl76"/>
    <w:basedOn w:val="a6"/>
    <w:rsid w:val="00310F1F"/>
    <w:pPr>
      <w:pBdr>
        <w:top w:val="single" w:sz="4" w:space="0" w:color="D9D9D9"/>
        <w:bottom w:val="single" w:sz="4" w:space="0" w:color="D9D9D9"/>
      </w:pBdr>
      <w:suppressAutoHyphens w:val="0"/>
      <w:spacing w:before="100" w:beforeAutospacing="1" w:after="100" w:afterAutospacing="1"/>
      <w:jc w:val="left"/>
      <w:textAlignment w:val="center"/>
    </w:pPr>
    <w:rPr>
      <w:rFonts w:ascii="Century Gothic" w:hAnsi="Century Gothic" w:cs="Times New Roman"/>
      <w:sz w:val="18"/>
      <w:szCs w:val="18"/>
      <w:lang w:val="en-US" w:eastAsia="en-US"/>
    </w:rPr>
  </w:style>
  <w:style w:type="paragraph" w:customStyle="1" w:styleId="xl77">
    <w:name w:val="xl77"/>
    <w:basedOn w:val="a6"/>
    <w:rsid w:val="00310F1F"/>
    <w:pPr>
      <w:pBdr>
        <w:top w:val="single" w:sz="4" w:space="0" w:color="D9D9D9"/>
        <w:bottom w:val="single" w:sz="4" w:space="0" w:color="D9D9D9"/>
        <w:right w:val="single" w:sz="4" w:space="0" w:color="D9D9D9"/>
      </w:pBdr>
      <w:suppressAutoHyphens w:val="0"/>
      <w:spacing w:before="100" w:beforeAutospacing="1" w:after="100" w:afterAutospacing="1"/>
      <w:jc w:val="left"/>
      <w:textAlignment w:val="center"/>
    </w:pPr>
    <w:rPr>
      <w:rFonts w:ascii="Century Gothic" w:hAnsi="Century Gothic" w:cs="Times New Roman"/>
      <w:sz w:val="18"/>
      <w:szCs w:val="18"/>
      <w:lang w:val="en-US" w:eastAsia="en-US"/>
    </w:rPr>
  </w:style>
  <w:style w:type="paragraph" w:customStyle="1" w:styleId="xl78">
    <w:name w:val="xl78"/>
    <w:basedOn w:val="a6"/>
    <w:rsid w:val="00310F1F"/>
    <w:pPr>
      <w:pBdr>
        <w:top w:val="single" w:sz="4" w:space="0" w:color="D9D9D9"/>
        <w:left w:val="single" w:sz="4" w:space="0" w:color="D9D9D9"/>
        <w:bottom w:val="single" w:sz="4" w:space="0" w:color="D9D9D9"/>
      </w:pBdr>
      <w:shd w:val="clear" w:color="000000" w:fill="FFE79B"/>
      <w:suppressAutoHyphens w:val="0"/>
      <w:spacing w:before="100" w:beforeAutospacing="1" w:after="100" w:afterAutospacing="1"/>
      <w:jc w:val="center"/>
      <w:textAlignment w:val="center"/>
    </w:pPr>
    <w:rPr>
      <w:rFonts w:ascii="Century Gothic" w:hAnsi="Century Gothic" w:cs="Times New Roman"/>
      <w:sz w:val="18"/>
      <w:szCs w:val="18"/>
      <w:lang w:val="en-US" w:eastAsia="en-US"/>
    </w:rPr>
  </w:style>
  <w:style w:type="paragraph" w:customStyle="1" w:styleId="xl79">
    <w:name w:val="xl79"/>
    <w:basedOn w:val="a6"/>
    <w:rsid w:val="00310F1F"/>
    <w:pPr>
      <w:pBdr>
        <w:top w:val="single" w:sz="4" w:space="0" w:color="D9D9D9"/>
        <w:bottom w:val="single" w:sz="4" w:space="0" w:color="D9D9D9"/>
      </w:pBdr>
      <w:shd w:val="clear" w:color="000000" w:fill="FFE79B"/>
      <w:suppressAutoHyphens w:val="0"/>
      <w:spacing w:before="100" w:beforeAutospacing="1" w:after="100" w:afterAutospacing="1"/>
      <w:jc w:val="center"/>
      <w:textAlignment w:val="center"/>
    </w:pPr>
    <w:rPr>
      <w:rFonts w:ascii="Century Gothic" w:hAnsi="Century Gothic" w:cs="Times New Roman"/>
      <w:sz w:val="18"/>
      <w:szCs w:val="18"/>
      <w:lang w:val="en-US" w:eastAsia="en-US"/>
    </w:rPr>
  </w:style>
  <w:style w:type="paragraph" w:customStyle="1" w:styleId="xl80">
    <w:name w:val="xl80"/>
    <w:basedOn w:val="a6"/>
    <w:rsid w:val="00310F1F"/>
    <w:pPr>
      <w:pBdr>
        <w:top w:val="single" w:sz="4" w:space="0" w:color="D9D9D9"/>
        <w:bottom w:val="single" w:sz="4" w:space="0" w:color="D9D9D9"/>
        <w:right w:val="single" w:sz="4" w:space="0" w:color="D9D9D9"/>
      </w:pBdr>
      <w:shd w:val="clear" w:color="000000" w:fill="FFE79B"/>
      <w:suppressAutoHyphens w:val="0"/>
      <w:spacing w:before="100" w:beforeAutospacing="1" w:after="100" w:afterAutospacing="1"/>
      <w:jc w:val="center"/>
      <w:textAlignment w:val="center"/>
    </w:pPr>
    <w:rPr>
      <w:rFonts w:ascii="Century Gothic" w:hAnsi="Century Gothic" w:cs="Times New Roman"/>
      <w:sz w:val="18"/>
      <w:szCs w:val="18"/>
      <w:lang w:val="en-US" w:eastAsia="en-US"/>
    </w:rPr>
  </w:style>
  <w:style w:type="paragraph" w:customStyle="1" w:styleId="xl81">
    <w:name w:val="xl81"/>
    <w:basedOn w:val="a6"/>
    <w:rsid w:val="00310F1F"/>
    <w:pPr>
      <w:pBdr>
        <w:top w:val="single" w:sz="4" w:space="0" w:color="D9D9D9"/>
        <w:left w:val="single" w:sz="4" w:space="0" w:color="D9D9D9"/>
        <w:bottom w:val="single" w:sz="4" w:space="0" w:color="D9D9D9"/>
        <w:right w:val="single" w:sz="4" w:space="0" w:color="D9D9D9"/>
      </w:pBdr>
      <w:suppressAutoHyphens w:val="0"/>
      <w:spacing w:before="100" w:beforeAutospacing="1" w:after="100" w:afterAutospacing="1"/>
      <w:jc w:val="left"/>
    </w:pPr>
    <w:rPr>
      <w:rFonts w:ascii="Century Gothic" w:hAnsi="Century Gothic" w:cs="Times New Roman"/>
      <w:sz w:val="18"/>
      <w:szCs w:val="18"/>
      <w:lang w:val="en-US" w:eastAsia="en-US"/>
    </w:rPr>
  </w:style>
  <w:style w:type="paragraph" w:customStyle="1" w:styleId="xl82">
    <w:name w:val="xl82"/>
    <w:basedOn w:val="a6"/>
    <w:rsid w:val="00310F1F"/>
    <w:pPr>
      <w:pBdr>
        <w:left w:val="single" w:sz="8" w:space="0" w:color="auto"/>
        <w:bottom w:val="single" w:sz="8" w:space="0" w:color="auto"/>
      </w:pBdr>
      <w:suppressAutoHyphens w:val="0"/>
      <w:spacing w:before="100" w:beforeAutospacing="1" w:after="100" w:afterAutospacing="1"/>
      <w:jc w:val="center"/>
    </w:pPr>
    <w:rPr>
      <w:rFonts w:ascii="Century Gothic" w:hAnsi="Century Gothic" w:cs="Times New Roman"/>
      <w:b/>
      <w:bCs/>
      <w:color w:val="595959"/>
      <w:sz w:val="18"/>
      <w:szCs w:val="18"/>
      <w:lang w:val="en-US" w:eastAsia="en-US"/>
    </w:rPr>
  </w:style>
  <w:style w:type="paragraph" w:customStyle="1" w:styleId="xl83">
    <w:name w:val="xl83"/>
    <w:basedOn w:val="a6"/>
    <w:rsid w:val="00310F1F"/>
    <w:pPr>
      <w:pBdr>
        <w:bottom w:val="single" w:sz="8" w:space="0" w:color="auto"/>
      </w:pBdr>
      <w:suppressAutoHyphens w:val="0"/>
      <w:spacing w:before="100" w:beforeAutospacing="1" w:after="100" w:afterAutospacing="1"/>
      <w:jc w:val="center"/>
    </w:pPr>
    <w:rPr>
      <w:rFonts w:ascii="Century Gothic" w:hAnsi="Century Gothic" w:cs="Times New Roman"/>
      <w:b/>
      <w:bCs/>
      <w:color w:val="595959"/>
      <w:sz w:val="18"/>
      <w:szCs w:val="18"/>
      <w:lang w:val="en-US" w:eastAsia="en-US"/>
    </w:rPr>
  </w:style>
  <w:style w:type="paragraph" w:customStyle="1" w:styleId="xl84">
    <w:name w:val="xl84"/>
    <w:basedOn w:val="a6"/>
    <w:rsid w:val="00310F1F"/>
    <w:pPr>
      <w:pBdr>
        <w:bottom w:val="single" w:sz="8" w:space="0" w:color="auto"/>
        <w:right w:val="single" w:sz="8" w:space="0" w:color="auto"/>
      </w:pBdr>
      <w:suppressAutoHyphens w:val="0"/>
      <w:spacing w:before="100" w:beforeAutospacing="1" w:after="100" w:afterAutospacing="1"/>
      <w:jc w:val="center"/>
    </w:pPr>
    <w:rPr>
      <w:rFonts w:ascii="Century Gothic" w:hAnsi="Century Gothic" w:cs="Times New Roman"/>
      <w:b/>
      <w:bCs/>
      <w:color w:val="595959"/>
      <w:sz w:val="18"/>
      <w:szCs w:val="18"/>
      <w:lang w:val="en-US" w:eastAsia="en-US"/>
    </w:rPr>
  </w:style>
  <w:style w:type="paragraph" w:customStyle="1" w:styleId="xl85">
    <w:name w:val="xl85"/>
    <w:basedOn w:val="a6"/>
    <w:rsid w:val="00310F1F"/>
    <w:pPr>
      <w:pBdr>
        <w:top w:val="single" w:sz="4" w:space="0" w:color="D9D9D9"/>
        <w:left w:val="single" w:sz="4" w:space="0" w:color="D9D9D9"/>
        <w:bottom w:val="single" w:sz="4" w:space="0" w:color="D9D9D9"/>
        <w:right w:val="single" w:sz="4" w:space="0" w:color="D9D9D9"/>
      </w:pBdr>
      <w:suppressAutoHyphens w:val="0"/>
      <w:spacing w:before="100" w:beforeAutospacing="1" w:after="100" w:afterAutospacing="1"/>
      <w:jc w:val="left"/>
    </w:pPr>
    <w:rPr>
      <w:rFonts w:ascii="Century Gothic" w:hAnsi="Century Gothic" w:cs="Times New Roman"/>
      <w:sz w:val="18"/>
      <w:szCs w:val="18"/>
      <w:lang w:val="en-US" w:eastAsia="en-US"/>
    </w:rPr>
  </w:style>
  <w:style w:type="paragraph" w:customStyle="1" w:styleId="xl86">
    <w:name w:val="xl86"/>
    <w:basedOn w:val="a6"/>
    <w:rsid w:val="00310F1F"/>
    <w:pPr>
      <w:pBdr>
        <w:top w:val="single" w:sz="4" w:space="0" w:color="D9D9D9"/>
        <w:left w:val="single" w:sz="4" w:space="0" w:color="D9D9D9"/>
        <w:bottom w:val="single" w:sz="4" w:space="0" w:color="D9D9D9"/>
        <w:right w:val="single" w:sz="4" w:space="0" w:color="D9D9D9"/>
      </w:pBdr>
      <w:suppressAutoHyphens w:val="0"/>
      <w:spacing w:before="100" w:beforeAutospacing="1" w:after="100" w:afterAutospacing="1"/>
      <w:jc w:val="left"/>
    </w:pPr>
    <w:rPr>
      <w:rFonts w:ascii="Century Gothic" w:hAnsi="Century Gothic" w:cs="Times New Roman"/>
      <w:sz w:val="18"/>
      <w:szCs w:val="18"/>
      <w:lang w:val="en-US" w:eastAsia="en-US"/>
    </w:rPr>
  </w:style>
  <w:style w:type="paragraph" w:customStyle="1" w:styleId="xl87">
    <w:name w:val="xl87"/>
    <w:basedOn w:val="a6"/>
    <w:rsid w:val="00310F1F"/>
    <w:pPr>
      <w:pBdr>
        <w:top w:val="single" w:sz="8" w:space="0" w:color="auto"/>
        <w:left w:val="single" w:sz="8" w:space="0" w:color="auto"/>
      </w:pBdr>
      <w:suppressAutoHyphens w:val="0"/>
      <w:spacing w:before="100" w:beforeAutospacing="1" w:after="100" w:afterAutospacing="1"/>
      <w:jc w:val="center"/>
    </w:pPr>
    <w:rPr>
      <w:rFonts w:ascii="Century Gothic" w:hAnsi="Century Gothic" w:cs="Times New Roman"/>
      <w:b/>
      <w:bCs/>
      <w:color w:val="595959"/>
      <w:sz w:val="18"/>
      <w:szCs w:val="18"/>
      <w:u w:val="single"/>
      <w:lang w:val="en-US" w:eastAsia="en-US"/>
    </w:rPr>
  </w:style>
  <w:style w:type="paragraph" w:customStyle="1" w:styleId="xl88">
    <w:name w:val="xl88"/>
    <w:basedOn w:val="a6"/>
    <w:rsid w:val="00310F1F"/>
    <w:pPr>
      <w:pBdr>
        <w:top w:val="single" w:sz="8" w:space="0" w:color="auto"/>
      </w:pBdr>
      <w:suppressAutoHyphens w:val="0"/>
      <w:spacing w:before="100" w:beforeAutospacing="1" w:after="100" w:afterAutospacing="1"/>
      <w:jc w:val="center"/>
    </w:pPr>
    <w:rPr>
      <w:rFonts w:ascii="Century Gothic" w:hAnsi="Century Gothic" w:cs="Times New Roman"/>
      <w:b/>
      <w:bCs/>
      <w:color w:val="595959"/>
      <w:sz w:val="18"/>
      <w:szCs w:val="18"/>
      <w:u w:val="single"/>
      <w:lang w:val="en-US" w:eastAsia="en-US"/>
    </w:rPr>
  </w:style>
  <w:style w:type="paragraph" w:customStyle="1" w:styleId="xl89">
    <w:name w:val="xl89"/>
    <w:basedOn w:val="a6"/>
    <w:rsid w:val="00310F1F"/>
    <w:pPr>
      <w:pBdr>
        <w:top w:val="single" w:sz="8" w:space="0" w:color="auto"/>
        <w:right w:val="single" w:sz="8" w:space="0" w:color="auto"/>
      </w:pBdr>
      <w:suppressAutoHyphens w:val="0"/>
      <w:spacing w:before="100" w:beforeAutospacing="1" w:after="100" w:afterAutospacing="1"/>
      <w:jc w:val="center"/>
    </w:pPr>
    <w:rPr>
      <w:rFonts w:ascii="Century Gothic" w:hAnsi="Century Gothic" w:cs="Times New Roman"/>
      <w:b/>
      <w:bCs/>
      <w:color w:val="595959"/>
      <w:sz w:val="18"/>
      <w:szCs w:val="18"/>
      <w:u w:val="single"/>
      <w:lang w:val="en-US" w:eastAsia="en-US"/>
    </w:rPr>
  </w:style>
  <w:style w:type="paragraph" w:customStyle="1" w:styleId="xl90">
    <w:name w:val="xl90"/>
    <w:basedOn w:val="a6"/>
    <w:rsid w:val="00310F1F"/>
    <w:pPr>
      <w:pBdr>
        <w:top w:val="single" w:sz="4" w:space="0" w:color="D9D9D9"/>
      </w:pBdr>
      <w:suppressAutoHyphens w:val="0"/>
      <w:spacing w:before="100" w:beforeAutospacing="1" w:after="100" w:afterAutospacing="1"/>
      <w:jc w:val="center"/>
    </w:pPr>
    <w:rPr>
      <w:sz w:val="20"/>
      <w:szCs w:val="20"/>
      <w:lang w:val="en-US" w:eastAsia="en-US"/>
    </w:rPr>
  </w:style>
  <w:style w:type="paragraph" w:customStyle="1" w:styleId="xl91">
    <w:name w:val="xl91"/>
    <w:basedOn w:val="a6"/>
    <w:rsid w:val="00310F1F"/>
    <w:pPr>
      <w:suppressAutoHyphens w:val="0"/>
      <w:spacing w:before="100" w:beforeAutospacing="1" w:after="100" w:afterAutospacing="1"/>
      <w:jc w:val="center"/>
    </w:pPr>
    <w:rPr>
      <w:rFonts w:ascii="Century Gothic" w:hAnsi="Century Gothic" w:cs="Times New Roman"/>
      <w:b/>
      <w:bCs/>
      <w:color w:val="595959"/>
      <w:sz w:val="18"/>
      <w:szCs w:val="18"/>
      <w:u w:val="single"/>
      <w:lang w:val="en-US" w:eastAsia="en-US"/>
    </w:rPr>
  </w:style>
  <w:style w:type="paragraph" w:customStyle="1" w:styleId="xl92">
    <w:name w:val="xl92"/>
    <w:basedOn w:val="a6"/>
    <w:rsid w:val="00310F1F"/>
    <w:pPr>
      <w:pBdr>
        <w:top w:val="single" w:sz="4" w:space="0" w:color="D9D9D9"/>
        <w:left w:val="single" w:sz="4" w:space="0" w:color="D9D9D9"/>
        <w:bottom w:val="single" w:sz="4" w:space="0" w:color="D9D9D9"/>
      </w:pBdr>
      <w:shd w:val="clear" w:color="000000" w:fill="8DB4E2"/>
      <w:suppressAutoHyphens w:val="0"/>
      <w:spacing w:before="100" w:beforeAutospacing="1" w:after="100" w:afterAutospacing="1"/>
      <w:jc w:val="center"/>
    </w:pPr>
    <w:rPr>
      <w:rFonts w:ascii="Century Gothic" w:hAnsi="Century Gothic" w:cs="Times New Roman"/>
      <w:b/>
      <w:bCs/>
      <w:sz w:val="18"/>
      <w:szCs w:val="18"/>
      <w:lang w:val="en-US" w:eastAsia="en-US"/>
    </w:rPr>
  </w:style>
  <w:style w:type="paragraph" w:customStyle="1" w:styleId="xl93">
    <w:name w:val="xl93"/>
    <w:basedOn w:val="a6"/>
    <w:rsid w:val="00310F1F"/>
    <w:pPr>
      <w:pBdr>
        <w:top w:val="single" w:sz="4" w:space="0" w:color="D9D9D9"/>
        <w:bottom w:val="single" w:sz="4" w:space="0" w:color="D9D9D9"/>
      </w:pBdr>
      <w:shd w:val="clear" w:color="000000" w:fill="8DB4E2"/>
      <w:suppressAutoHyphens w:val="0"/>
      <w:spacing w:before="100" w:beforeAutospacing="1" w:after="100" w:afterAutospacing="1"/>
      <w:jc w:val="center"/>
    </w:pPr>
    <w:rPr>
      <w:rFonts w:ascii="Century Gothic" w:hAnsi="Century Gothic" w:cs="Times New Roman"/>
      <w:b/>
      <w:bCs/>
      <w:sz w:val="18"/>
      <w:szCs w:val="18"/>
      <w:lang w:val="en-US" w:eastAsia="en-US"/>
    </w:rPr>
  </w:style>
  <w:style w:type="paragraph" w:customStyle="1" w:styleId="xl94">
    <w:name w:val="xl94"/>
    <w:basedOn w:val="a6"/>
    <w:rsid w:val="00310F1F"/>
    <w:pPr>
      <w:pBdr>
        <w:top w:val="single" w:sz="4" w:space="0" w:color="D9D9D9"/>
        <w:bottom w:val="single" w:sz="4" w:space="0" w:color="D9D9D9"/>
        <w:right w:val="single" w:sz="4" w:space="0" w:color="D9D9D9"/>
      </w:pBdr>
      <w:shd w:val="clear" w:color="000000" w:fill="8DB4E2"/>
      <w:suppressAutoHyphens w:val="0"/>
      <w:spacing w:before="100" w:beforeAutospacing="1" w:after="100" w:afterAutospacing="1"/>
      <w:jc w:val="center"/>
    </w:pPr>
    <w:rPr>
      <w:rFonts w:ascii="Century Gothic" w:hAnsi="Century Gothic" w:cs="Times New Roman"/>
      <w:b/>
      <w:bCs/>
      <w:sz w:val="18"/>
      <w:szCs w:val="18"/>
      <w:lang w:val="en-US" w:eastAsia="en-US"/>
    </w:rPr>
  </w:style>
  <w:style w:type="table" w:customStyle="1" w:styleId="1f">
    <w:name w:val="Πλέγμα πίνακα1"/>
    <w:basedOn w:val="a8"/>
    <w:next w:val="affb"/>
    <w:uiPriority w:val="59"/>
    <w:rsid w:val="00A02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Πλέγμα πίνακα2"/>
    <w:basedOn w:val="a8"/>
    <w:next w:val="affb"/>
    <w:uiPriority w:val="39"/>
    <w:rsid w:val="005053C2"/>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Κείμενο - 1"/>
    <w:rsid w:val="00BD7320"/>
    <w:pPr>
      <w:keepLines/>
      <w:tabs>
        <w:tab w:val="left" w:pos="1482"/>
        <w:tab w:val="left" w:pos="1995"/>
        <w:tab w:val="left" w:pos="2551"/>
        <w:tab w:val="left" w:pos="3402"/>
        <w:tab w:val="left" w:pos="4252"/>
      </w:tabs>
      <w:suppressAutoHyphens/>
      <w:spacing w:line="362" w:lineRule="atLeast"/>
      <w:ind w:left="1474" w:hanging="340"/>
      <w:jc w:val="both"/>
      <w:textAlignment w:val="baseline"/>
    </w:pPr>
    <w:rPr>
      <w:rFonts w:ascii="HellasArial" w:hAnsi="HellasArial" w:cs="HellasArial"/>
      <w:color w:val="000000"/>
      <w:kern w:val="1"/>
      <w:sz w:val="24"/>
      <w:lang w:eastAsia="zh-CN" w:bidi="ar-SA"/>
    </w:rPr>
  </w:style>
  <w:style w:type="paragraph" w:styleId="afff8">
    <w:name w:val="No Spacing"/>
    <w:uiPriority w:val="1"/>
    <w:qFormat/>
    <w:rsid w:val="00BD7320"/>
    <w:pPr>
      <w:suppressAutoHyphens/>
    </w:pPr>
    <w:rPr>
      <w:rFonts w:ascii="Calibri" w:eastAsia="Calibri" w:hAnsi="Calibri"/>
      <w:sz w:val="22"/>
      <w:szCs w:val="22"/>
      <w:lang w:val="en-US" w:eastAsia="zh-CN" w:bidi="ar-SA"/>
    </w:rPr>
  </w:style>
  <w:style w:type="character" w:customStyle="1" w:styleId="2f4">
    <w:name w:val="Επικεφαλίδα #2"/>
    <w:rsid w:val="00BD7320"/>
    <w:rPr>
      <w:rFonts w:ascii="Times New Roman" w:eastAsia="Times New Roman" w:hAnsi="Times New Roman" w:cs="Times New Roman"/>
      <w:b/>
      <w:bCs/>
      <w:i w:val="0"/>
      <w:iCs w:val="0"/>
      <w:smallCaps w:val="0"/>
      <w:strike w:val="0"/>
      <w:color w:val="000000"/>
      <w:spacing w:val="0"/>
      <w:w w:val="100"/>
      <w:position w:val="0"/>
      <w:sz w:val="23"/>
      <w:szCs w:val="23"/>
      <w:u w:val="single"/>
      <w:lang w:val="el-GR"/>
    </w:rPr>
  </w:style>
  <w:style w:type="character" w:customStyle="1" w:styleId="2f5">
    <w:name w:val="Σώμα κειμένου (2)_"/>
    <w:link w:val="2f6"/>
    <w:rsid w:val="00BD7320"/>
    <w:rPr>
      <w:b/>
      <w:bCs/>
      <w:sz w:val="23"/>
      <w:szCs w:val="23"/>
      <w:shd w:val="clear" w:color="auto" w:fill="FFFFFF"/>
    </w:rPr>
  </w:style>
  <w:style w:type="paragraph" w:customStyle="1" w:styleId="49">
    <w:name w:val="Σώμα κειμένου4"/>
    <w:basedOn w:val="a6"/>
    <w:rsid w:val="00BD7320"/>
    <w:pPr>
      <w:widowControl w:val="0"/>
      <w:shd w:val="clear" w:color="auto" w:fill="FFFFFF"/>
      <w:suppressAutoHyphens w:val="0"/>
      <w:spacing w:before="60" w:after="60" w:line="0" w:lineRule="atLeast"/>
      <w:jc w:val="center"/>
    </w:pPr>
    <w:rPr>
      <w:rFonts w:ascii="Times New Roman" w:hAnsi="Times New Roman" w:cs="Times New Roman"/>
      <w:sz w:val="23"/>
      <w:szCs w:val="23"/>
      <w:lang w:val="el-GR" w:eastAsia="el-GR"/>
    </w:rPr>
  </w:style>
  <w:style w:type="paragraph" w:customStyle="1" w:styleId="2f6">
    <w:name w:val="Σώμα κειμένου (2)"/>
    <w:basedOn w:val="a6"/>
    <w:link w:val="2f5"/>
    <w:rsid w:val="00BD7320"/>
    <w:pPr>
      <w:widowControl w:val="0"/>
      <w:shd w:val="clear" w:color="auto" w:fill="FFFFFF"/>
      <w:suppressAutoHyphens w:val="0"/>
      <w:spacing w:before="2400" w:after="360" w:line="0" w:lineRule="atLeast"/>
      <w:jc w:val="center"/>
    </w:pPr>
    <w:rPr>
      <w:rFonts w:ascii="Times New Roman" w:hAnsi="Times New Roman" w:cs="Times New Roman"/>
      <w:b/>
      <w:bCs/>
      <w:sz w:val="23"/>
      <w:szCs w:val="23"/>
      <w:lang w:val="el-GR" w:eastAsia="el-GR"/>
    </w:rPr>
  </w:style>
  <w:style w:type="table" w:customStyle="1" w:styleId="4-31">
    <w:name w:val="Πίνακας 4 με πλέγμα - Έμφαση 31"/>
    <w:basedOn w:val="a8"/>
    <w:next w:val="4-3"/>
    <w:uiPriority w:val="49"/>
    <w:rsid w:val="0002373E"/>
    <w:pPr>
      <w:widowControl w:val="0"/>
    </w:pPr>
    <w:rPr>
      <w:rFonts w:ascii="Calibri" w:eastAsia="Aptos" w:hAnsi="Calibri"/>
      <w:sz w:val="22"/>
      <w:szCs w:val="22"/>
      <w:lang w:val="en-US" w:eastAsia="en-US" w:bidi="ar-SA"/>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styleId="4-3">
    <w:name w:val="Grid Table 4 Accent 3"/>
    <w:basedOn w:val="a8"/>
    <w:uiPriority w:val="49"/>
    <w:rsid w:val="0002373E"/>
    <w:tblPr>
      <w:tblStyleRowBandSize w:val="1"/>
      <w:tblStyleColBandSize w:val="1"/>
      <w:tblBorders>
        <w:top w:val="single" w:sz="4" w:space="0" w:color="47D459"/>
        <w:left w:val="single" w:sz="4" w:space="0" w:color="47D459"/>
        <w:bottom w:val="single" w:sz="4" w:space="0" w:color="47D459"/>
        <w:right w:val="single" w:sz="4" w:space="0" w:color="47D459"/>
        <w:insideH w:val="single" w:sz="4" w:space="0" w:color="47D459"/>
        <w:insideV w:val="single" w:sz="4" w:space="0" w:color="47D459"/>
      </w:tblBorders>
    </w:tblPr>
    <w:tblStylePr w:type="firstRow">
      <w:rPr>
        <w:b/>
        <w:bCs/>
        <w:color w:val="FFFFFF"/>
      </w:rPr>
      <w:tblPr/>
      <w:tcPr>
        <w:tcBorders>
          <w:top w:val="single" w:sz="4" w:space="0" w:color="196B24"/>
          <w:left w:val="single" w:sz="4" w:space="0" w:color="196B24"/>
          <w:bottom w:val="single" w:sz="4" w:space="0" w:color="196B24"/>
          <w:right w:val="single" w:sz="4" w:space="0" w:color="196B24"/>
          <w:insideH w:val="nil"/>
          <w:insideV w:val="nil"/>
        </w:tcBorders>
        <w:shd w:val="clear" w:color="auto" w:fill="196B24"/>
      </w:tcPr>
    </w:tblStylePr>
    <w:tblStylePr w:type="lastRow">
      <w:rPr>
        <w:b/>
        <w:bCs/>
      </w:rPr>
      <w:tblPr/>
      <w:tcPr>
        <w:tcBorders>
          <w:top w:val="double" w:sz="4" w:space="0" w:color="196B24"/>
        </w:tcBorders>
      </w:tcPr>
    </w:tblStylePr>
    <w:tblStylePr w:type="firstCol">
      <w:rPr>
        <w:b/>
        <w:bCs/>
      </w:rPr>
    </w:tblStylePr>
    <w:tblStylePr w:type="lastCol">
      <w:rPr>
        <w:b/>
        <w:bCs/>
      </w:rPr>
    </w:tblStylePr>
    <w:tblStylePr w:type="band1Vert">
      <w:tblPr/>
      <w:tcPr>
        <w:shd w:val="clear" w:color="auto" w:fill="C1F0C7"/>
      </w:tcPr>
    </w:tblStylePr>
    <w:tblStylePr w:type="band1Horz">
      <w:tblPr/>
      <w:tcPr>
        <w:shd w:val="clear" w:color="auto" w:fill="C1F0C7"/>
      </w:tcPr>
    </w:tblStylePr>
  </w:style>
  <w:style w:type="paragraph" w:styleId="afff9">
    <w:name w:val="caption"/>
    <w:basedOn w:val="a6"/>
    <w:next w:val="a6"/>
    <w:uiPriority w:val="35"/>
    <w:unhideWhenUsed/>
    <w:qFormat/>
    <w:rsid w:val="002F6E8F"/>
    <w:pPr>
      <w:suppressAutoHyphens w:val="0"/>
      <w:spacing w:after="0"/>
      <w:jc w:val="left"/>
    </w:pPr>
    <w:rPr>
      <w:rFonts w:ascii="Times New Roman" w:eastAsia="Aptos" w:hAnsi="Times New Roman" w:cs="Times New Roman"/>
      <w:i/>
      <w:iCs/>
      <w:color w:val="0E2841"/>
      <w:kern w:val="2"/>
      <w:sz w:val="18"/>
      <w:szCs w:val="18"/>
      <w:lang w:val="el-GR" w:eastAsia="en-US"/>
    </w:rPr>
  </w:style>
  <w:style w:type="paragraph" w:styleId="afffa">
    <w:name w:val="Quote"/>
    <w:basedOn w:val="a6"/>
    <w:next w:val="a6"/>
    <w:link w:val="Charf4"/>
    <w:uiPriority w:val="29"/>
    <w:qFormat/>
    <w:rsid w:val="002F6E8F"/>
    <w:pPr>
      <w:suppressAutoHyphens w:val="0"/>
      <w:spacing w:before="160" w:after="160"/>
      <w:jc w:val="center"/>
    </w:pPr>
    <w:rPr>
      <w:rFonts w:ascii="Times New Roman" w:eastAsia="Aptos" w:hAnsi="Times New Roman" w:cs="Times New Roman"/>
      <w:i/>
      <w:iCs/>
      <w:color w:val="404040"/>
      <w:kern w:val="2"/>
      <w:sz w:val="20"/>
      <w:szCs w:val="20"/>
      <w:lang w:val="el-GR" w:eastAsia="en-US"/>
    </w:rPr>
  </w:style>
  <w:style w:type="character" w:customStyle="1" w:styleId="Charf4">
    <w:name w:val="Απόσπασμα Char"/>
    <w:basedOn w:val="a7"/>
    <w:link w:val="afffa"/>
    <w:uiPriority w:val="29"/>
    <w:rsid w:val="002F6E8F"/>
    <w:rPr>
      <w:rFonts w:eastAsia="Aptos"/>
      <w:i/>
      <w:iCs/>
      <w:color w:val="404040"/>
      <w:kern w:val="2"/>
      <w:lang w:eastAsia="en-US" w:bidi="ar-SA"/>
    </w:rPr>
  </w:style>
  <w:style w:type="character" w:styleId="afffb">
    <w:name w:val="Intense Emphasis"/>
    <w:uiPriority w:val="21"/>
    <w:qFormat/>
    <w:rsid w:val="002F6E8F"/>
    <w:rPr>
      <w:i/>
      <w:iCs/>
      <w:color w:val="0F4761"/>
    </w:rPr>
  </w:style>
  <w:style w:type="paragraph" w:styleId="afffc">
    <w:name w:val="Intense Quote"/>
    <w:basedOn w:val="a6"/>
    <w:next w:val="a6"/>
    <w:link w:val="Charf5"/>
    <w:uiPriority w:val="30"/>
    <w:qFormat/>
    <w:rsid w:val="002F6E8F"/>
    <w:pPr>
      <w:pBdr>
        <w:top w:val="single" w:sz="4" w:space="10" w:color="0F4761"/>
        <w:bottom w:val="single" w:sz="4" w:space="10" w:color="0F4761"/>
      </w:pBdr>
      <w:suppressAutoHyphens w:val="0"/>
      <w:spacing w:before="360" w:after="360"/>
      <w:ind w:left="864" w:right="864"/>
      <w:jc w:val="center"/>
    </w:pPr>
    <w:rPr>
      <w:rFonts w:ascii="Times New Roman" w:eastAsia="Aptos" w:hAnsi="Times New Roman" w:cs="Times New Roman"/>
      <w:i/>
      <w:iCs/>
      <w:color w:val="0F4761"/>
      <w:kern w:val="2"/>
      <w:sz w:val="20"/>
      <w:szCs w:val="20"/>
      <w:lang w:val="el-GR" w:eastAsia="en-US"/>
    </w:rPr>
  </w:style>
  <w:style w:type="character" w:customStyle="1" w:styleId="Charf5">
    <w:name w:val="Έντονο απόσπ. Char"/>
    <w:basedOn w:val="a7"/>
    <w:link w:val="afffc"/>
    <w:uiPriority w:val="30"/>
    <w:rsid w:val="002F6E8F"/>
    <w:rPr>
      <w:rFonts w:eastAsia="Aptos"/>
      <w:i/>
      <w:iCs/>
      <w:color w:val="0F4761"/>
      <w:kern w:val="2"/>
      <w:lang w:eastAsia="en-US" w:bidi="ar-SA"/>
    </w:rPr>
  </w:style>
  <w:style w:type="character" w:styleId="afffd">
    <w:name w:val="Intense Reference"/>
    <w:uiPriority w:val="32"/>
    <w:qFormat/>
    <w:rsid w:val="002F6E8F"/>
    <w:rPr>
      <w:b/>
      <w:bCs/>
      <w:smallCaps/>
      <w:color w:val="0F4761"/>
      <w:spacing w:val="5"/>
    </w:rPr>
  </w:style>
  <w:style w:type="numbering" w:customStyle="1" w:styleId="1f0">
    <w:name w:val="Χωρίς λίστα1"/>
    <w:next w:val="a9"/>
    <w:uiPriority w:val="99"/>
    <w:semiHidden/>
    <w:unhideWhenUsed/>
    <w:rsid w:val="002F6E8F"/>
  </w:style>
  <w:style w:type="table" w:customStyle="1" w:styleId="TableNormal">
    <w:name w:val="Table Normal"/>
    <w:uiPriority w:val="2"/>
    <w:semiHidden/>
    <w:unhideWhenUsed/>
    <w:qFormat/>
    <w:rsid w:val="002F6E8F"/>
    <w:pPr>
      <w:widowControl w:val="0"/>
    </w:pPr>
    <w:rPr>
      <w:rFonts w:ascii="Calibri" w:eastAsia="Aptos" w:hAnsi="Calibr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2F6E8F"/>
    <w:pPr>
      <w:widowControl w:val="0"/>
      <w:suppressAutoHyphens w:val="0"/>
      <w:spacing w:after="0"/>
      <w:jc w:val="left"/>
    </w:pPr>
    <w:rPr>
      <w:rFonts w:eastAsia="Aptos" w:cs="Times New Roman"/>
      <w:szCs w:val="22"/>
      <w:lang w:val="en-US" w:eastAsia="en-US"/>
    </w:rPr>
  </w:style>
  <w:style w:type="character" w:customStyle="1" w:styleId="-10">
    <w:name w:val="Υπερ-σύνδεση1"/>
    <w:uiPriority w:val="99"/>
    <w:unhideWhenUsed/>
    <w:rsid w:val="002F6E8F"/>
    <w:rPr>
      <w:color w:val="0000FF"/>
      <w:u w:val="single"/>
    </w:rPr>
  </w:style>
  <w:style w:type="table" w:customStyle="1" w:styleId="5-61">
    <w:name w:val="Πίνακας 5 με σκούρο πλέγμα - Έμφαση 61"/>
    <w:basedOn w:val="a8"/>
    <w:next w:val="5-6"/>
    <w:uiPriority w:val="50"/>
    <w:rsid w:val="002F6E8F"/>
    <w:rPr>
      <w:rFonts w:ascii="Calibri" w:eastAsia="Aptos" w:hAnsi="Calibri"/>
      <w:sz w:val="22"/>
      <w:szCs w:val="22"/>
      <w:lang w:eastAsia="en-US"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shd w:val="clear" w:color="auto" w:fill="85BD5F"/>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tblStylePr w:type="band2Horz">
      <w:tblPr/>
      <w:tcPr>
        <w:shd w:val="clear" w:color="auto" w:fill="E2EFD9"/>
      </w:tcPr>
    </w:tblStylePr>
  </w:style>
  <w:style w:type="table" w:customStyle="1" w:styleId="5-62">
    <w:name w:val="Πίνακας 5 με σκούρο πλέγμα - Έμφαση 62"/>
    <w:basedOn w:val="a8"/>
    <w:next w:val="5-6"/>
    <w:uiPriority w:val="50"/>
    <w:rsid w:val="002F6E8F"/>
    <w:pPr>
      <w:widowControl w:val="0"/>
    </w:pPr>
    <w:rPr>
      <w:rFonts w:ascii="Calibri" w:eastAsia="Aptos" w:hAnsi="Calibri"/>
      <w:sz w:val="22"/>
      <w:szCs w:val="22"/>
      <w:lang w:val="en-US" w:eastAsia="en-US"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DE9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7964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7964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7964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79646"/>
      </w:tcPr>
    </w:tblStylePr>
    <w:tblStylePr w:type="band1Vert">
      <w:tblPr/>
      <w:tcPr>
        <w:shd w:val="clear" w:color="auto" w:fill="FBD4B4"/>
      </w:tcPr>
    </w:tblStylePr>
    <w:tblStylePr w:type="band1Horz">
      <w:tblPr/>
      <w:tcPr>
        <w:shd w:val="clear" w:color="auto" w:fill="FBD4B4"/>
      </w:tcPr>
    </w:tblStylePr>
  </w:style>
  <w:style w:type="character" w:customStyle="1" w:styleId="Char7">
    <w:name w:val="Χωρίς διάστιχο Char"/>
    <w:link w:val="19"/>
    <w:uiPriority w:val="1"/>
    <w:rsid w:val="002F6E8F"/>
    <w:rPr>
      <w:rFonts w:ascii="Calibri" w:hAnsi="Calibri" w:cs="Calibri"/>
      <w:sz w:val="22"/>
      <w:szCs w:val="24"/>
      <w:lang w:val="en-GB" w:eastAsia="ar-SA" w:bidi="ar-SA"/>
    </w:rPr>
  </w:style>
  <w:style w:type="table" w:customStyle="1" w:styleId="510">
    <w:name w:val="Απλός πίνακας 51"/>
    <w:basedOn w:val="a8"/>
    <w:next w:val="56"/>
    <w:uiPriority w:val="45"/>
    <w:rsid w:val="002F6E8F"/>
    <w:pPr>
      <w:widowControl w:val="0"/>
    </w:pPr>
    <w:rPr>
      <w:rFonts w:ascii="Calibri" w:eastAsia="Aptos" w:hAnsi="Calibri"/>
      <w:sz w:val="22"/>
      <w:szCs w:val="22"/>
      <w:lang w:val="en-US" w:eastAsia="en-US" w:bidi="ar-SA"/>
    </w:r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5-6">
    <w:name w:val="Grid Table 5 Dark Accent 6"/>
    <w:basedOn w:val="a8"/>
    <w:uiPriority w:val="50"/>
    <w:rsid w:val="002F6E8F"/>
    <w:rPr>
      <w:rFonts w:eastAsia="Aptos"/>
      <w:kern w:val="2"/>
      <w:lang w:eastAsia="en-US"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F2D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EA72E"/>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EA72E"/>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EA72E"/>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EA72E"/>
      </w:tcPr>
    </w:tblStylePr>
    <w:tblStylePr w:type="band1Vert">
      <w:tblPr/>
      <w:tcPr>
        <w:shd w:val="clear" w:color="auto" w:fill="B3E5A1"/>
      </w:tcPr>
    </w:tblStylePr>
    <w:tblStylePr w:type="band1Horz">
      <w:tblPr/>
      <w:tcPr>
        <w:shd w:val="clear" w:color="auto" w:fill="B3E5A1"/>
      </w:tcPr>
    </w:tblStylePr>
  </w:style>
  <w:style w:type="table" w:styleId="56">
    <w:name w:val="Plain Table 5"/>
    <w:basedOn w:val="a8"/>
    <w:uiPriority w:val="45"/>
    <w:rsid w:val="002F6E8F"/>
    <w:rPr>
      <w:rFonts w:eastAsia="Aptos"/>
      <w:kern w:val="2"/>
      <w:lang w:eastAsia="en-US" w:bidi="ar-SA"/>
    </w:rPr>
    <w:tblPr>
      <w:tblStyleRowBandSize w:val="1"/>
      <w:tblStyleColBandSize w:val="1"/>
    </w:tblPr>
    <w:tblStylePr w:type="firstRow">
      <w:rPr>
        <w:rFonts w:ascii="Aptos Display" w:eastAsia="Times New Roman" w:hAnsi="Aptos Display" w:cs="Times New Roman"/>
        <w:i/>
        <w:iCs/>
        <w:sz w:val="26"/>
      </w:rPr>
      <w:tblPr/>
      <w:tcPr>
        <w:tcBorders>
          <w:bottom w:val="single" w:sz="4" w:space="0" w:color="7F7F7F"/>
        </w:tcBorders>
        <w:shd w:val="clear" w:color="auto" w:fill="FFFFFF"/>
      </w:tcPr>
    </w:tblStylePr>
    <w:tblStylePr w:type="lastRow">
      <w:rPr>
        <w:rFonts w:ascii="Aptos Display" w:eastAsia="Times New Roman" w:hAnsi="Aptos Display" w:cs="Times New Roman"/>
        <w:i/>
        <w:iCs/>
        <w:sz w:val="26"/>
      </w:rPr>
      <w:tblPr/>
      <w:tcPr>
        <w:tcBorders>
          <w:top w:val="single" w:sz="4" w:space="0" w:color="7F7F7F"/>
        </w:tcBorders>
        <w:shd w:val="clear" w:color="auto" w:fill="FFFFFF"/>
      </w:tcPr>
    </w:tblStylePr>
    <w:tblStylePr w:type="firstCol">
      <w:pPr>
        <w:jc w:val="right"/>
      </w:pPr>
      <w:rPr>
        <w:rFonts w:ascii="Aptos Display" w:eastAsia="Times New Roman" w:hAnsi="Aptos Display" w:cs="Times New Roman"/>
        <w:i/>
        <w:iCs/>
        <w:sz w:val="26"/>
      </w:rPr>
      <w:tblPr/>
      <w:tcPr>
        <w:tcBorders>
          <w:right w:val="single" w:sz="4" w:space="0" w:color="7F7F7F"/>
        </w:tcBorders>
        <w:shd w:val="clear" w:color="auto" w:fill="FFFFFF"/>
      </w:tcPr>
    </w:tblStylePr>
    <w:tblStylePr w:type="lastCol">
      <w:rPr>
        <w:rFonts w:ascii="Aptos Display" w:eastAsia="Times New Roman" w:hAnsi="Aptos Display"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afffe">
    <w:name w:val="Λεζάντα εικόνας_"/>
    <w:basedOn w:val="a7"/>
    <w:link w:val="affff"/>
    <w:rsid w:val="00F52C04"/>
    <w:rPr>
      <w:rFonts w:ascii="Arial" w:eastAsia="Arial" w:hAnsi="Arial" w:cs="Arial"/>
      <w:sz w:val="19"/>
      <w:szCs w:val="19"/>
    </w:rPr>
  </w:style>
  <w:style w:type="character" w:customStyle="1" w:styleId="2f7">
    <w:name w:val="Κεφαλίδα ή υποσέλιδο (2)_"/>
    <w:basedOn w:val="a7"/>
    <w:link w:val="2f8"/>
    <w:rsid w:val="00F52C04"/>
  </w:style>
  <w:style w:type="paragraph" w:customStyle="1" w:styleId="affff">
    <w:name w:val="Λεζάντα εικόνας"/>
    <w:basedOn w:val="a6"/>
    <w:link w:val="afffe"/>
    <w:rsid w:val="00F52C04"/>
    <w:pPr>
      <w:widowControl w:val="0"/>
      <w:suppressAutoHyphens w:val="0"/>
      <w:spacing w:after="0"/>
      <w:jc w:val="left"/>
    </w:pPr>
    <w:rPr>
      <w:rFonts w:ascii="Arial" w:eastAsia="Arial" w:hAnsi="Arial" w:cs="Arial"/>
      <w:sz w:val="19"/>
      <w:szCs w:val="19"/>
      <w:lang w:val="el-GR" w:eastAsia="el-GR" w:bidi="he-IL"/>
    </w:rPr>
  </w:style>
  <w:style w:type="paragraph" w:customStyle="1" w:styleId="2f8">
    <w:name w:val="Κεφαλίδα ή υποσέλιδο (2)"/>
    <w:basedOn w:val="a6"/>
    <w:link w:val="2f7"/>
    <w:rsid w:val="00F52C04"/>
    <w:pPr>
      <w:widowControl w:val="0"/>
      <w:suppressAutoHyphens w:val="0"/>
      <w:spacing w:after="0"/>
      <w:jc w:val="left"/>
    </w:pPr>
    <w:rPr>
      <w:rFonts w:ascii="Times New Roman" w:hAnsi="Times New Roman" w:cs="Times New Roman"/>
      <w:sz w:val="20"/>
      <w:szCs w:val="20"/>
      <w:lang w:val="el-GR" w:eastAsia="el-GR" w:bidi="he-IL"/>
    </w:rPr>
  </w:style>
  <w:style w:type="character" w:customStyle="1" w:styleId="1f1">
    <w:name w:val="Επικεφαλίδα #1_"/>
    <w:basedOn w:val="a7"/>
    <w:link w:val="1f2"/>
    <w:rsid w:val="001E56CC"/>
    <w:rPr>
      <w:rFonts w:ascii="Cambria" w:eastAsia="Cambria" w:hAnsi="Cambria" w:cs="Cambria"/>
      <w:sz w:val="32"/>
      <w:szCs w:val="32"/>
    </w:rPr>
  </w:style>
  <w:style w:type="paragraph" w:customStyle="1" w:styleId="1f2">
    <w:name w:val="Επικεφαλίδα #1"/>
    <w:basedOn w:val="a6"/>
    <w:link w:val="1f1"/>
    <w:rsid w:val="001E56CC"/>
    <w:pPr>
      <w:widowControl w:val="0"/>
      <w:suppressAutoHyphens w:val="0"/>
      <w:spacing w:after="100"/>
      <w:ind w:left="1020" w:firstLine="320"/>
      <w:jc w:val="left"/>
      <w:outlineLvl w:val="0"/>
    </w:pPr>
    <w:rPr>
      <w:rFonts w:ascii="Cambria" w:eastAsia="Cambria" w:hAnsi="Cambria" w:cs="Cambria"/>
      <w:sz w:val="32"/>
      <w:szCs w:val="32"/>
      <w:lang w:val="el-GR" w:eastAsia="el-GR"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567934">
      <w:bodyDiv w:val="1"/>
      <w:marLeft w:val="0"/>
      <w:marRight w:val="0"/>
      <w:marTop w:val="0"/>
      <w:marBottom w:val="0"/>
      <w:divBdr>
        <w:top w:val="none" w:sz="0" w:space="0" w:color="auto"/>
        <w:left w:val="none" w:sz="0" w:space="0" w:color="auto"/>
        <w:bottom w:val="none" w:sz="0" w:space="0" w:color="auto"/>
        <w:right w:val="none" w:sz="0" w:space="0" w:color="auto"/>
      </w:divBdr>
    </w:div>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52275771">
      <w:bodyDiv w:val="1"/>
      <w:marLeft w:val="0"/>
      <w:marRight w:val="0"/>
      <w:marTop w:val="0"/>
      <w:marBottom w:val="0"/>
      <w:divBdr>
        <w:top w:val="none" w:sz="0" w:space="0" w:color="auto"/>
        <w:left w:val="none" w:sz="0" w:space="0" w:color="auto"/>
        <w:bottom w:val="none" w:sz="0" w:space="0" w:color="auto"/>
        <w:right w:val="none" w:sz="0" w:space="0" w:color="auto"/>
      </w:divBdr>
    </w:div>
    <w:div w:id="649795821">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79920927">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020009242">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79744899">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481456405">
      <w:bodyDiv w:val="1"/>
      <w:marLeft w:val="0"/>
      <w:marRight w:val="0"/>
      <w:marTop w:val="0"/>
      <w:marBottom w:val="0"/>
      <w:divBdr>
        <w:top w:val="none" w:sz="0" w:space="0" w:color="auto"/>
        <w:left w:val="none" w:sz="0" w:space="0" w:color="auto"/>
        <w:bottom w:val="none" w:sz="0" w:space="0" w:color="auto"/>
        <w:right w:val="none" w:sz="0" w:space="0" w:color="auto"/>
      </w:divBdr>
    </w:div>
    <w:div w:id="1792044698">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6996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pdint.eprocurement.gov.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omitheus.gov.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F7D61-E5C9-4ADD-92AF-1D0E98A52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9</Pages>
  <Words>1422</Words>
  <Characters>7684</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user039</cp:lastModifiedBy>
  <cp:revision>249</cp:revision>
  <cp:lastPrinted>2024-12-31T08:01:00Z</cp:lastPrinted>
  <dcterms:created xsi:type="dcterms:W3CDTF">2024-12-29T04:30:00Z</dcterms:created>
  <dcterms:modified xsi:type="dcterms:W3CDTF">2025-03-04T10:53:00Z</dcterms:modified>
</cp:coreProperties>
</file>