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0248" w:rsidRDefault="00870248">
      <w:pPr>
        <w:ind w:firstLine="0"/>
        <w:jc w:val="center"/>
      </w:pPr>
    </w:p>
    <w:p w:rsidR="00870248" w:rsidRDefault="00870248">
      <w:pPr>
        <w:ind w:firstLine="0"/>
        <w:jc w:val="center"/>
        <w:rPr>
          <w:b/>
          <w:bCs/>
          <w:sz w:val="24"/>
          <w:szCs w:val="24"/>
        </w:rPr>
      </w:pPr>
      <w:r>
        <w:rPr>
          <w:b/>
          <w:bCs/>
        </w:rPr>
        <w:t xml:space="preserve">ΤΥΠΟΠΟΙΗΜΕΝΟ ΕΝΤΥΠΟ ΥΠΕΥΘΥΝΗΣ ΔΗΛΩΣΗΣ </w:t>
      </w:r>
      <w:r>
        <w:rPr>
          <w:b/>
          <w:bCs/>
          <w:sz w:val="24"/>
          <w:szCs w:val="24"/>
        </w:rPr>
        <w:t>(TEΥΔ)</w:t>
      </w:r>
    </w:p>
    <w:p w:rsidR="00870248" w:rsidRDefault="00870248">
      <w:pPr>
        <w:jc w:val="center"/>
        <w:rPr>
          <w:b/>
          <w:bCs/>
          <w:sz w:val="24"/>
          <w:szCs w:val="24"/>
        </w:rPr>
      </w:pPr>
      <w:r>
        <w:rPr>
          <w:b/>
          <w:bCs/>
          <w:sz w:val="24"/>
          <w:szCs w:val="24"/>
        </w:rPr>
        <w:t>[άρθρου 79 παρ. 4 ν. 4412/2016 (Α 147)]</w:t>
      </w:r>
    </w:p>
    <w:p w:rsidR="00870248" w:rsidRDefault="00870248">
      <w:pPr>
        <w:ind w:firstLine="0"/>
        <w:jc w:val="center"/>
        <w:rPr>
          <w:rFonts w:eastAsia="Calibri"/>
          <w:b/>
          <w:bCs/>
          <w:color w:val="00000A"/>
          <w:sz w:val="24"/>
          <w:szCs w:val="24"/>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870248" w:rsidRDefault="00870248">
      <w:pPr>
        <w:ind w:firstLine="0"/>
        <w:jc w:val="center"/>
        <w:rPr>
          <w:b/>
          <w:bCs/>
          <w:u w:val="single"/>
        </w:rPr>
      </w:pPr>
      <w:r>
        <w:rPr>
          <w:b/>
          <w:bCs/>
          <w:u w:val="single"/>
        </w:rPr>
        <w:t>Μέρος Ι: Πληροφορίες σχετικά με τ</w:t>
      </w:r>
      <w:r w:rsidR="004A515C">
        <w:rPr>
          <w:b/>
          <w:bCs/>
          <w:u w:val="single"/>
        </w:rPr>
        <w:t>ο</w:t>
      </w:r>
      <w:r>
        <w:rPr>
          <w:b/>
          <w:bCs/>
          <w:u w:val="single"/>
        </w:rPr>
        <w:t>ν αναθέτοντα φορέα</w:t>
      </w:r>
      <w:r>
        <w:rPr>
          <w:rStyle w:val="a9"/>
          <w:b/>
          <w:bCs/>
          <w:u w:val="single"/>
        </w:rPr>
        <w:endnoteReference w:id="2"/>
      </w:r>
      <w:r>
        <w:rPr>
          <w:b/>
          <w:bCs/>
          <w:u w:val="single"/>
        </w:rPr>
        <w:t xml:space="preserve">  και τη διαδικασία ανάθεσης</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1"/>
      </w:tblGrid>
      <w:tr w:rsidR="00870248">
        <w:tc>
          <w:tcPr>
            <w:tcW w:w="8961" w:type="dxa"/>
            <w:tcBorders>
              <w:top w:val="single" w:sz="1" w:space="0" w:color="000000"/>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Α: Ονομασία, διεύθυνση και στοιχεία επικοινωνίας τ</w:t>
            </w:r>
            <w:r w:rsidR="004A515C">
              <w:rPr>
                <w:b/>
                <w:bCs/>
              </w:rPr>
              <w:t>ου</w:t>
            </w:r>
            <w:r>
              <w:rPr>
                <w:b/>
                <w:bCs/>
              </w:rPr>
              <w:t xml:space="preserve"> αναθέτοντα φορέα (αφ)</w:t>
            </w:r>
          </w:p>
          <w:p w:rsidR="00870248" w:rsidRPr="00D02ADC" w:rsidRDefault="00870248">
            <w:pPr>
              <w:spacing w:after="0"/>
              <w:ind w:firstLine="0"/>
              <w:rPr>
                <w:b/>
                <w:color w:val="0000FF"/>
              </w:rPr>
            </w:pPr>
            <w:r>
              <w:t xml:space="preserve">- Ονομασία: </w:t>
            </w:r>
            <w:r w:rsidR="008A1411" w:rsidRPr="00D02ADC">
              <w:rPr>
                <w:b/>
                <w:color w:val="0000FF"/>
              </w:rPr>
              <w:t xml:space="preserve">ΔΗΜΟΤΙΚΗ ΕΠΙΧΕΙΡΗΣΗ ΥΔΡΕΥΣΗΣ – ΑΠΟΧΕΤΕΥΣΗΣ </w:t>
            </w:r>
            <w:r w:rsidR="008A1411">
              <w:rPr>
                <w:b/>
                <w:color w:val="0000FF"/>
              </w:rPr>
              <w:t>ΠΑΤΡΑΣ</w:t>
            </w:r>
            <w:r w:rsidR="008A1411" w:rsidRPr="00D02ADC">
              <w:rPr>
                <w:b/>
                <w:color w:val="0000FF"/>
              </w:rPr>
              <w:t xml:space="preserve"> ( Δ.Ε.Υ.Α.</w:t>
            </w:r>
            <w:r w:rsidR="008A1411">
              <w:rPr>
                <w:b/>
                <w:color w:val="0000FF"/>
              </w:rPr>
              <w:t>Π</w:t>
            </w:r>
            <w:r w:rsidR="00274AC9">
              <w:rPr>
                <w:b/>
                <w:color w:val="0000FF"/>
              </w:rPr>
              <w:t>.)</w:t>
            </w:r>
          </w:p>
          <w:p w:rsidR="003924B1" w:rsidRDefault="00870248">
            <w:pPr>
              <w:spacing w:after="0"/>
              <w:ind w:firstLine="0"/>
            </w:pPr>
            <w:r>
              <w:t xml:space="preserve">- Κωδικός  Αναθέτοντα Φορέα ΚΗΜΔΗΣ : </w:t>
            </w:r>
            <w:r w:rsidR="00274AC9" w:rsidRPr="00274AC9">
              <w:rPr>
                <w:b/>
                <w:color w:val="0000FF"/>
              </w:rPr>
              <w:t>50652</w:t>
            </w:r>
          </w:p>
          <w:p w:rsidR="00870248" w:rsidRPr="00F44BE4" w:rsidRDefault="00870248">
            <w:pPr>
              <w:spacing w:after="0"/>
              <w:ind w:firstLine="0"/>
              <w:rPr>
                <w:b/>
                <w:color w:val="0000FF"/>
              </w:rPr>
            </w:pPr>
            <w:r>
              <w:t xml:space="preserve">- Ταχυδρομική διεύθυνση: </w:t>
            </w:r>
            <w:r w:rsidR="008A1411">
              <w:rPr>
                <w:b/>
                <w:color w:val="0000FF"/>
              </w:rPr>
              <w:t xml:space="preserve">ΑΚΤΗ ΔΥΜΑΙΩΝ ΑΡ. 48 </w:t>
            </w:r>
            <w:r w:rsidR="008A1411" w:rsidRPr="00D02ADC">
              <w:rPr>
                <w:b/>
                <w:color w:val="0000FF"/>
              </w:rPr>
              <w:t xml:space="preserve"> – </w:t>
            </w:r>
            <w:r w:rsidR="008A1411">
              <w:rPr>
                <w:b/>
                <w:color w:val="0000FF"/>
              </w:rPr>
              <w:t>ΠΑΤΡΑ</w:t>
            </w:r>
            <w:r w:rsidR="008A1411" w:rsidRPr="00D02ADC">
              <w:rPr>
                <w:b/>
                <w:color w:val="0000FF"/>
              </w:rPr>
              <w:t xml:space="preserve"> .  Ταχ. Κωδικός : </w:t>
            </w:r>
            <w:r w:rsidR="008A1411">
              <w:rPr>
                <w:b/>
                <w:color w:val="0000FF"/>
              </w:rPr>
              <w:t>26333</w:t>
            </w:r>
          </w:p>
          <w:p w:rsidR="00870248" w:rsidRPr="00D02ADC" w:rsidRDefault="00870248">
            <w:pPr>
              <w:spacing w:after="0"/>
              <w:ind w:firstLine="0"/>
              <w:rPr>
                <w:b/>
                <w:color w:val="0000FF"/>
              </w:rPr>
            </w:pPr>
            <w:r>
              <w:t xml:space="preserve">- Αρμόδιος για πληροφορίες: </w:t>
            </w:r>
            <w:r w:rsidR="00274AC9">
              <w:rPr>
                <w:b/>
                <w:color w:val="0000FF"/>
              </w:rPr>
              <w:t>ΒΑΣΙΛΕΙΟΣ ΣΑΡΑΝΤΟΠΟΥΛΟΣ</w:t>
            </w:r>
          </w:p>
          <w:p w:rsidR="00870248" w:rsidRPr="00D02ADC" w:rsidRDefault="00870248">
            <w:pPr>
              <w:spacing w:after="0"/>
              <w:ind w:firstLine="0"/>
              <w:rPr>
                <w:b/>
                <w:color w:val="0000FF"/>
              </w:rPr>
            </w:pPr>
            <w:r>
              <w:t xml:space="preserve">- Τηλέφωνο:  </w:t>
            </w:r>
            <w:r w:rsidR="008A1411">
              <w:rPr>
                <w:b/>
                <w:color w:val="0000FF"/>
              </w:rPr>
              <w:t>2610366</w:t>
            </w:r>
            <w:r w:rsidR="00274AC9">
              <w:rPr>
                <w:b/>
                <w:color w:val="0000FF"/>
              </w:rPr>
              <w:t>345</w:t>
            </w:r>
            <w:r w:rsidR="00D02ADC" w:rsidRPr="00D02ADC">
              <w:rPr>
                <w:b/>
                <w:color w:val="0000FF"/>
              </w:rPr>
              <w:t xml:space="preserve"> </w:t>
            </w:r>
          </w:p>
          <w:p w:rsidR="00870248" w:rsidRPr="00D02ADC" w:rsidRDefault="00870248">
            <w:pPr>
              <w:spacing w:after="0"/>
              <w:ind w:firstLine="0"/>
              <w:rPr>
                <w:b/>
              </w:rPr>
            </w:pPr>
            <w:r>
              <w:t xml:space="preserve">- Ηλ. ταχυδρομείο:  </w:t>
            </w:r>
            <w:hyperlink r:id="rId7" w:history="1">
              <w:r w:rsidR="00274AC9" w:rsidRPr="00391001">
                <w:rPr>
                  <w:rStyle w:val="-"/>
                  <w:b/>
                  <w:lang w:val="en-US"/>
                </w:rPr>
                <w:t>info</w:t>
              </w:r>
              <w:r w:rsidR="00274AC9" w:rsidRPr="00391001">
                <w:rPr>
                  <w:rStyle w:val="-"/>
                  <w:b/>
                </w:rPr>
                <w:t>@</w:t>
              </w:r>
              <w:r w:rsidR="00274AC9" w:rsidRPr="00391001">
                <w:rPr>
                  <w:rStyle w:val="-"/>
                  <w:b/>
                  <w:lang w:val="en-US"/>
                </w:rPr>
                <w:t>deyap</w:t>
              </w:r>
              <w:r w:rsidR="00274AC9" w:rsidRPr="00391001">
                <w:rPr>
                  <w:rStyle w:val="-"/>
                  <w:b/>
                </w:rPr>
                <w:t>.gr</w:t>
              </w:r>
            </w:hyperlink>
          </w:p>
          <w:p w:rsidR="00870248" w:rsidRPr="00D02ADC" w:rsidRDefault="00870248" w:rsidP="00D02ADC">
            <w:pPr>
              <w:spacing w:after="0"/>
              <w:ind w:firstLine="0"/>
            </w:pPr>
            <w:r>
              <w:t xml:space="preserve">- Διεύθυνση στο Διαδίκτυο (διεύθυνση δικτυακού τόπου) : </w:t>
            </w:r>
            <w:r w:rsidR="008A1411" w:rsidRPr="00D02ADC">
              <w:rPr>
                <w:b/>
                <w:color w:val="0000FF"/>
                <w:lang w:val="en-US"/>
              </w:rPr>
              <w:t>www</w:t>
            </w:r>
            <w:r w:rsidR="008A1411" w:rsidRPr="00D02ADC">
              <w:rPr>
                <w:b/>
                <w:color w:val="0000FF"/>
              </w:rPr>
              <w:t>.</w:t>
            </w:r>
            <w:r w:rsidR="008A1411">
              <w:rPr>
                <w:b/>
                <w:color w:val="0000FF"/>
                <w:lang w:val="en-US"/>
              </w:rPr>
              <w:t>deyap</w:t>
            </w:r>
            <w:r w:rsidR="008A1411" w:rsidRPr="00D02ADC">
              <w:rPr>
                <w:b/>
                <w:color w:val="0000FF"/>
              </w:rPr>
              <w:t>.</w:t>
            </w:r>
            <w:r w:rsidR="008A1411" w:rsidRPr="00D02ADC">
              <w:rPr>
                <w:b/>
                <w:color w:val="0000FF"/>
                <w:lang w:val="en-US"/>
              </w:rPr>
              <w:t>gr</w:t>
            </w:r>
          </w:p>
        </w:tc>
      </w:tr>
      <w:tr w:rsidR="00870248">
        <w:tc>
          <w:tcPr>
            <w:tcW w:w="8961" w:type="dxa"/>
            <w:tcBorders>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Β: Πληροφορίες σχετικά με τη διαδικασία σύναψης σύμβασης</w:t>
            </w:r>
          </w:p>
          <w:p w:rsidR="00C5025D" w:rsidRPr="007003D0" w:rsidRDefault="00870248">
            <w:pPr>
              <w:spacing w:after="0"/>
              <w:ind w:firstLine="0"/>
              <w:rPr>
                <w:b/>
                <w:color w:val="0000FF"/>
              </w:rPr>
            </w:pPr>
            <w:r>
              <w:t xml:space="preserve">- Τίτλος ή σύντομη περιγραφή της δημόσιας σύμβασης: </w:t>
            </w:r>
            <w:r w:rsidR="009A226E" w:rsidRPr="007003D0">
              <w:rPr>
                <w:b/>
                <w:color w:val="0000FF"/>
              </w:rPr>
              <w:t>«</w:t>
            </w:r>
            <w:r w:rsidR="006945D9" w:rsidRPr="006945D9">
              <w:rPr>
                <w:b/>
                <w:color w:val="0000FF"/>
              </w:rPr>
              <w:t>ΣΥΝΤΗΡΗΣΗ ΔΙΚΤΥΟΥ ΚΑΙ ΕΓΚΑΤΑΣΤΑΣΕΩΝ - ΔΙΑΧΕΙΡΙΣΗ ΝΕΡΟΥ, A ΤΟΜΕΑ (2019)</w:t>
            </w:r>
            <w:r w:rsidR="009A226E" w:rsidRPr="007003D0">
              <w:rPr>
                <w:b/>
                <w:color w:val="0000FF"/>
              </w:rPr>
              <w:t>»</w:t>
            </w:r>
            <w:r w:rsidRPr="00D02ADC">
              <w:rPr>
                <w:b/>
                <w:color w:val="0000FF"/>
              </w:rPr>
              <w:t xml:space="preserve">, </w:t>
            </w:r>
            <w:r w:rsidRPr="00D02ADC">
              <w:rPr>
                <w:b/>
                <w:color w:val="0000FF"/>
                <w:lang w:val="en-US"/>
              </w:rPr>
              <w:t>CPV</w:t>
            </w:r>
            <w:r w:rsidRPr="00D02ADC">
              <w:rPr>
                <w:b/>
                <w:color w:val="0000FF"/>
              </w:rPr>
              <w:t xml:space="preserve"> </w:t>
            </w:r>
            <w:r w:rsidR="007003D0" w:rsidRPr="007003D0">
              <w:rPr>
                <w:b/>
                <w:color w:val="0000FF"/>
              </w:rPr>
              <w:t>45</w:t>
            </w:r>
            <w:r w:rsidR="006945D9">
              <w:rPr>
                <w:b/>
                <w:color w:val="0000FF"/>
              </w:rPr>
              <w:t>232150</w:t>
            </w:r>
          </w:p>
          <w:p w:rsidR="00496B7A" w:rsidRPr="004853D4" w:rsidRDefault="00870248">
            <w:pPr>
              <w:spacing w:after="0"/>
              <w:ind w:firstLine="0"/>
              <w:rPr>
                <w:lang w:val="en-US"/>
              </w:rPr>
            </w:pPr>
            <w:r>
              <w:t xml:space="preserve">- Κωδικός στο ΚΗΜΔΗΣ: </w:t>
            </w:r>
            <w:r w:rsidR="00C931A7">
              <w:rPr>
                <w:b/>
                <w:noProof/>
                <w:color w:val="0000FF"/>
                <w:lang w:eastAsia="el-GR"/>
              </w:rPr>
              <w:drawing>
                <wp:inline distT="0" distB="0" distL="0" distR="0">
                  <wp:extent cx="17145" cy="8255"/>
                  <wp:effectExtent l="0" t="0" r="0" b="0"/>
                  <wp:docPr id="2" name="pageForm:rsltTbl:3:j_id30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rsltTbl:3:j_id304" descr="spacer"/>
                          <pic:cNvPicPr>
                            <a:picLocks noChangeAspect="1" noChangeArrowheads="1"/>
                          </pic:cNvPicPr>
                        </pic:nvPicPr>
                        <pic:blipFill>
                          <a:blip r:embed="rId8"/>
                          <a:srcRect/>
                          <a:stretch>
                            <a:fillRect/>
                          </a:stretch>
                        </pic:blipFill>
                        <pic:spPr bwMode="auto">
                          <a:xfrm>
                            <a:off x="0" y="0"/>
                            <a:ext cx="17145" cy="8255"/>
                          </a:xfrm>
                          <a:prstGeom prst="rect">
                            <a:avLst/>
                          </a:prstGeom>
                          <a:noFill/>
                          <a:ln w="9525">
                            <a:noFill/>
                            <a:miter lim="800000"/>
                            <a:headEnd/>
                            <a:tailEnd/>
                          </a:ln>
                        </pic:spPr>
                      </pic:pic>
                    </a:graphicData>
                  </a:graphic>
                </wp:inline>
              </w:drawing>
            </w:r>
            <w:r w:rsidR="004853D4" w:rsidRPr="004853D4">
              <w:rPr>
                <w:b/>
                <w:color w:val="0000FF"/>
              </w:rPr>
              <w:t>19PROC004615722 2019-03-15</w:t>
            </w:r>
          </w:p>
          <w:p w:rsidR="00870248" w:rsidRPr="008F4A43" w:rsidRDefault="00870248">
            <w:pPr>
              <w:spacing w:after="0"/>
              <w:ind w:firstLine="0"/>
              <w:rPr>
                <w:b/>
                <w:color w:val="0000FF"/>
              </w:rPr>
            </w:pPr>
            <w:r>
              <w:t xml:space="preserve">- Η σύμβαση αναφέρεται σε έργα: </w:t>
            </w:r>
            <w:r w:rsidR="00D02ADC" w:rsidRPr="00F70C86">
              <w:rPr>
                <w:b/>
                <w:color w:val="0000FF"/>
              </w:rPr>
              <w:t>ΥΔΡΑΥΛΙΚΑ</w:t>
            </w:r>
            <w:r w:rsidR="008F4A43">
              <w:rPr>
                <w:b/>
                <w:color w:val="0000FF"/>
              </w:rPr>
              <w:t xml:space="preserve"> ή ΗΛΕΚΤΡΟΜΗΧΑΝΟΛΟΓΙΚΑ </w:t>
            </w:r>
          </w:p>
          <w:p w:rsidR="00870248" w:rsidRPr="007003D0" w:rsidRDefault="00C14007" w:rsidP="009A226E">
            <w:pPr>
              <w:spacing w:after="0"/>
              <w:ind w:firstLine="0"/>
            </w:pPr>
            <w:r>
              <w:t xml:space="preserve">- Αριθμός αναφοράς που αποδίδεται στον φάκελο από την αναθέτουσα αρχή: </w:t>
            </w:r>
            <w:r w:rsidRPr="00C14007">
              <w:rPr>
                <w:b/>
                <w:color w:val="0000FF"/>
              </w:rPr>
              <w:t xml:space="preserve">κωδ. Μελέτης </w:t>
            </w:r>
            <w:r w:rsidR="006945D9">
              <w:rPr>
                <w:b/>
                <w:color w:val="0000FF"/>
              </w:rPr>
              <w:t>62.07.002.821</w:t>
            </w:r>
          </w:p>
        </w:tc>
      </w:tr>
    </w:tbl>
    <w:p w:rsidR="00870248" w:rsidRDefault="00870248"/>
    <w:p w:rsidR="00870248" w:rsidRDefault="00870248">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870248" w:rsidRDefault="00870248">
      <w:pPr>
        <w:pageBreakBefore/>
        <w:ind w:firstLine="0"/>
        <w:jc w:val="center"/>
        <w:rPr>
          <w:b/>
          <w:bCs/>
          <w:u w:val="single"/>
        </w:rPr>
      </w:pPr>
      <w:r>
        <w:rPr>
          <w:b/>
          <w:bCs/>
          <w:u w:val="single"/>
        </w:rPr>
        <w:lastRenderedPageBreak/>
        <w:t>Μέρος II: Πληροφορίες σχετικά με τον οικονομικό φορέα</w:t>
      </w:r>
    </w:p>
    <w:p w:rsidR="00870248" w:rsidRDefault="00870248">
      <w:pPr>
        <w:ind w:firstLine="0"/>
        <w:jc w:val="center"/>
        <w:rPr>
          <w:b/>
          <w:bCs/>
        </w:rPr>
      </w:pPr>
      <w:r>
        <w:rPr>
          <w:b/>
          <w:bCs/>
        </w:rPr>
        <w:t>Α: Πληροφορίες σχετικά με τον οικονομικό φορέα</w:t>
      </w:r>
    </w:p>
    <w:tbl>
      <w:tblPr>
        <w:tblW w:w="8969" w:type="dxa"/>
        <w:tblInd w:w="108" w:type="dxa"/>
        <w:tblLayout w:type="fixed"/>
        <w:tblLook w:val="0000"/>
      </w:tblPr>
      <w:tblGrid>
        <w:gridCol w:w="4479"/>
        <w:gridCol w:w="4490"/>
      </w:tblGrid>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t>Στοιχεία αναγνώρισης: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Πλήρης Επωνυμία: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Αριθμός φορολογικού μητρώου (ΑΦΜ):</w:t>
            </w:r>
          </w:p>
          <w:p w:rsidR="00870248" w:rsidRDefault="0087024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rsidTr="00DB1E72">
        <w:trPr>
          <w:trHeight w:val="153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hd w:val="clear" w:color="auto" w:fill="FFFFFF"/>
              <w:snapToGrid w:val="0"/>
              <w:spacing w:after="0"/>
              <w:ind w:firstLine="0"/>
            </w:pPr>
            <w:r>
              <w:t>Αρμόδιος ή αρμόδιοι</w:t>
            </w:r>
            <w:r>
              <w:rPr>
                <w:rStyle w:val="a5"/>
                <w:vertAlign w:val="superscript"/>
              </w:rPr>
              <w:endnoteReference w:id="3"/>
            </w:r>
            <w:r>
              <w:rPr>
                <w:rStyle w:val="a5"/>
              </w:rPr>
              <w:t xml:space="preserve"> </w:t>
            </w:r>
            <w:r>
              <w:t>:</w:t>
            </w:r>
          </w:p>
          <w:p w:rsidR="00870248" w:rsidRDefault="00870248">
            <w:pPr>
              <w:spacing w:after="0"/>
              <w:ind w:firstLine="0"/>
            </w:pPr>
            <w:r>
              <w:t>Τηλέφωνο:</w:t>
            </w:r>
          </w:p>
          <w:p w:rsidR="00870248" w:rsidRDefault="00870248">
            <w:pPr>
              <w:spacing w:after="0"/>
              <w:ind w:firstLine="0"/>
            </w:pPr>
            <w:r>
              <w:t>Ηλ. ταχυδρομείο:</w:t>
            </w:r>
          </w:p>
          <w:p w:rsidR="00870248" w:rsidRDefault="00870248">
            <w:pPr>
              <w:spacing w:after="0"/>
              <w:ind w:firstLine="0"/>
            </w:pPr>
            <w:r>
              <w:t>Διεύθυνση στο Διαδίκτυο (διεύθυνση δικτυακού τόπου) (</w:t>
            </w:r>
            <w:r>
              <w:rPr>
                <w:i/>
              </w:rPr>
              <w:t>εάν υπάρχει</w:t>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p w:rsidR="00870248" w:rsidRDefault="00870248">
            <w:pPr>
              <w:spacing w:after="0"/>
              <w:ind w:firstLine="0"/>
            </w:pPr>
            <w:r>
              <w:t>[……]</w:t>
            </w:r>
          </w:p>
          <w:p w:rsidR="00870248" w:rsidRDefault="00870248">
            <w:pPr>
              <w:spacing w:after="0"/>
              <w:ind w:firstLine="0"/>
            </w:pPr>
            <w:r>
              <w:t>[……]</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Γενικές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 [] Άνευ αντικειμένου</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0248" w:rsidRDefault="0087024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870248" w:rsidRDefault="00870248">
            <w:pPr>
              <w:spacing w:after="0"/>
              <w:ind w:firstLine="0"/>
            </w:pPr>
            <w:r>
              <w:t>β) Εάν το πιστοποιητικό εγγραφής ή η πιστοποίηση διατίθεται ηλεκτρονικά, αναφέρετε:</w:t>
            </w:r>
          </w:p>
          <w:p w:rsidR="00870248" w:rsidRDefault="0087024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870248" w:rsidRDefault="00870248">
            <w:pPr>
              <w:spacing w:after="0"/>
              <w:ind w:firstLine="0"/>
            </w:pPr>
            <w:r>
              <w:t>δ) Η εγγραφή ή η πιστοποίηση καλύπτει όλα τα απαιτούμενα κριτήρια επιλογής;</w:t>
            </w:r>
          </w:p>
          <w:p w:rsidR="00870248" w:rsidRDefault="00870248">
            <w:pPr>
              <w:spacing w:after="0"/>
              <w:ind w:firstLine="0"/>
              <w:rPr>
                <w:b/>
              </w:rPr>
            </w:pPr>
            <w:r>
              <w:rPr>
                <w:b/>
              </w:rPr>
              <w:t>Εάν όχι:</w:t>
            </w:r>
          </w:p>
          <w:p w:rsidR="00870248" w:rsidRDefault="00870248">
            <w:pPr>
              <w:spacing w:after="0"/>
              <w:ind w:firstLine="0"/>
              <w:rPr>
                <w:b/>
                <w:i/>
              </w:rPr>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870248" w:rsidRDefault="00870248">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0248" w:rsidRDefault="00870248">
            <w:pPr>
              <w:spacing w:after="0"/>
              <w:ind w:firstLine="0"/>
            </w:pPr>
            <w:r>
              <w:t xml:space="preserve">Εάν η σχετική τεκμηρίωση διατίθεται ηλεκτρονικά, αναφέρετε: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rPr>
                <w:i/>
              </w:rPr>
            </w:pPr>
            <w:r>
              <w:rPr>
                <w:i/>
              </w:rPr>
              <w:t>β) (διαδικτυακή διεύθυνση, αρχή ή φορέας έκδοσης, επακριβή στοιχεία αναφοράς των εγγράφων):[……][……][……][……]</w:t>
            </w:r>
          </w:p>
          <w:p w:rsidR="00870248" w:rsidRDefault="00870248">
            <w:pPr>
              <w:spacing w:after="0"/>
              <w:ind w:firstLine="0"/>
            </w:pPr>
            <w:r>
              <w:t>γ)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δ)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ε)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i/>
              </w:rPr>
              <w:t>[……][……][……][……]</w:t>
            </w: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lastRenderedPageBreak/>
              <w:t>Τρόπος συμμετοχής: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rsidTr="00DB1E72">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70248" w:rsidRDefault="00870248">
            <w:pPr>
              <w:snapToGrid w:val="0"/>
              <w:spacing w:after="0"/>
              <w:ind w:firstLine="0"/>
              <w:rPr>
                <w:i/>
              </w:rPr>
            </w:pPr>
            <w:r>
              <w:rPr>
                <w:b/>
                <w:i/>
              </w:rPr>
              <w:t>Εάν ναι</w:t>
            </w:r>
            <w:r>
              <w:rPr>
                <w:i/>
              </w:rPr>
              <w:t>, μεριμνήστε για την υποβολή χωριστού εντύπου ΤΕΥΔ από τους άλλους εμπλεκόμενους οικονομικούς φορείς.</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870248" w:rsidRDefault="0087024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870248" w:rsidRDefault="00870248">
            <w:pPr>
              <w:spacing w:after="0"/>
              <w:ind w:firstLine="0"/>
            </w:pPr>
            <w:r>
              <w:t>γ) Κατά περίπτωση, επωνυμία της συμμετέχουσας ένωσης ή κοινοπραξίας.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p w:rsidR="00870248" w:rsidRDefault="00870248">
            <w:pPr>
              <w:spacing w:after="0"/>
              <w:ind w:firstLine="0"/>
            </w:pPr>
          </w:p>
          <w:p w:rsidR="00870248" w:rsidRDefault="00870248">
            <w:pPr>
              <w:spacing w:after="0"/>
              <w:ind w:firstLine="0"/>
            </w:pPr>
          </w:p>
          <w:p w:rsidR="00870248" w:rsidRDefault="00870248">
            <w:pPr>
              <w:spacing w:after="0"/>
              <w:ind w:firstLine="0"/>
            </w:pPr>
            <w:r>
              <w:t>γ)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Τμήματα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bl>
    <w:p w:rsidR="00870248" w:rsidRDefault="00870248"/>
    <w:p w:rsidR="00870248" w:rsidRDefault="00870248">
      <w:pPr>
        <w:pageBreakBefore/>
        <w:ind w:firstLine="0"/>
        <w:jc w:val="center"/>
        <w:rPr>
          <w:b/>
          <w:bCs/>
        </w:rPr>
      </w:pPr>
      <w:r>
        <w:rPr>
          <w:b/>
          <w:bCs/>
        </w:rPr>
        <w:lastRenderedPageBreak/>
        <w:t>Β: Πληροφορίες σχετικά με τους νόμιμους εκπροσώπους του οικονομικού φορέα</w:t>
      </w:r>
    </w:p>
    <w:p w:rsidR="00870248" w:rsidRDefault="00870248">
      <w:pPr>
        <w:pBdr>
          <w:top w:val="single" w:sz="1" w:space="1" w:color="000000"/>
          <w:left w:val="single" w:sz="1" w:space="1" w:color="000000"/>
          <w:bottom w:val="single" w:sz="1" w:space="1" w:color="000000"/>
          <w:right w:val="single" w:sz="1" w:space="1" w:color="000000"/>
        </w:pBdr>
        <w:shd w:val="clear" w:color="auto" w:fill="FFFFFF"/>
        <w:ind w:firstLine="0"/>
        <w:rPr>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Εκπροσώπηση, εάν υπάρχει: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Ονοματεπώνυμο</w:t>
            </w:r>
          </w:p>
          <w:p w:rsidR="00870248" w:rsidRDefault="00870248">
            <w:pPr>
              <w:spacing w:after="0"/>
              <w:ind w:firstLine="0"/>
              <w:rPr>
                <w:color w:val="000000"/>
              </w:rPr>
            </w:pPr>
            <w:r>
              <w:rPr>
                <w:color w:val="000000"/>
              </w:rPr>
              <w:t>συνοδευόμενο από την ημερομηνία και τον τόπο γέννησης εφόσον απαιτείται: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Θέση/Ενεργών υπό την ιδιότητα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Τηλέφωνο: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Ηλ. ταχυδρομείο: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Εάν χρειάζεται, δώστε λεπτομερή στοιχεία σχετικά με την εκπροσώπηση (τις μορφές της, την έκταση, τον σκοπό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ind w:left="850" w:firstLine="0"/>
      </w:pPr>
    </w:p>
    <w:p w:rsidR="00870248" w:rsidRDefault="00870248">
      <w:pPr>
        <w:pageBreakBefore/>
        <w:ind w:left="850" w:firstLine="0"/>
        <w:jc w:val="center"/>
      </w:pPr>
      <w:r>
        <w:rPr>
          <w:b/>
          <w:bCs/>
        </w:rPr>
        <w:lastRenderedPageBreak/>
        <w:t>Γ: Πληροφορίες σχετικά με τη στήριξη στις ικανότητες άλλων ΦΟΡΕΩΝ</w:t>
      </w:r>
      <w:r>
        <w:rPr>
          <w:rStyle w:val="a9"/>
          <w:b/>
          <w:bCs/>
        </w:rPr>
        <w:endnoteReference w:id="7"/>
      </w:r>
      <w:r>
        <w:t xml:space="preserve"> </w:t>
      </w:r>
    </w:p>
    <w:tbl>
      <w:tblPr>
        <w:tblW w:w="0" w:type="auto"/>
        <w:tblInd w:w="108" w:type="dxa"/>
        <w:tblLayout w:type="fixed"/>
        <w:tblLook w:val="0000"/>
      </w:tblPr>
      <w:tblGrid>
        <w:gridCol w:w="4479"/>
        <w:gridCol w:w="4490"/>
      </w:tblGrid>
      <w:tr w:rsidR="00870248">
        <w:trPr>
          <w:trHeight w:val="34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Στήριξη: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tc>
      </w:tr>
    </w:tbl>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70248" w:rsidRDefault="00870248">
      <w:pPr>
        <w:ind w:firstLine="0"/>
        <w:jc w:val="center"/>
      </w:pPr>
    </w:p>
    <w:p w:rsidR="00870248" w:rsidRDefault="00870248">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Υπεργολαβική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p w:rsidR="00870248" w:rsidRDefault="00870248">
            <w:pPr>
              <w:spacing w:after="0"/>
              <w:ind w:firstLine="0"/>
            </w:pPr>
          </w:p>
          <w:p w:rsidR="00870248" w:rsidRDefault="00870248">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870248" w:rsidRDefault="00870248">
            <w:pPr>
              <w:spacing w:after="0"/>
              <w:ind w:firstLine="0"/>
            </w:pPr>
            <w:r>
              <w:t>[…]</w:t>
            </w:r>
          </w:p>
        </w:tc>
      </w:tr>
    </w:tbl>
    <w:p w:rsidR="00870248" w:rsidRDefault="008702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i/>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0248" w:rsidRDefault="00870248">
      <w:pPr>
        <w:pageBreakBefore/>
        <w:jc w:val="center"/>
        <w:rPr>
          <w:b/>
          <w:bCs/>
          <w:u w:val="single"/>
        </w:rPr>
      </w:pPr>
      <w:r>
        <w:rPr>
          <w:b/>
          <w:bCs/>
          <w:u w:val="single"/>
        </w:rPr>
        <w:lastRenderedPageBreak/>
        <w:t>Μέρος III: Λόγοι αποκλεισμού</w:t>
      </w:r>
    </w:p>
    <w:p w:rsidR="00870248" w:rsidRDefault="00870248">
      <w:pPr>
        <w:jc w:val="center"/>
      </w:pPr>
      <w:r>
        <w:rPr>
          <w:b/>
          <w:bCs/>
          <w:color w:val="000000"/>
        </w:rPr>
        <w:t>Α: Λόγοι αποκλεισμού που σχετίζονται με ποινικές καταδίκες</w:t>
      </w:r>
      <w:r>
        <w:rPr>
          <w:rStyle w:val="a9"/>
          <w:color w:val="000000"/>
        </w:rPr>
        <w:endnoteReference w:id="8"/>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δωροδοκία</w:t>
      </w:r>
      <w:r>
        <w:rPr>
          <w:rStyle w:val="a9"/>
          <w:color w:val="000000"/>
        </w:rPr>
        <w:endnoteReference w:id="10"/>
      </w:r>
      <w:r>
        <w:rPr>
          <w:color w:val="000000"/>
          <w:vertAlign w:val="superscript"/>
        </w:rPr>
        <w:t>,</w:t>
      </w:r>
      <w:r>
        <w:rPr>
          <w:rStyle w:val="a5"/>
          <w:color w:val="000000"/>
          <w:vertAlign w:val="superscript"/>
        </w:rPr>
        <w:endnoteReference w:id="11"/>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απάτη</w:t>
      </w:r>
      <w:r>
        <w:rPr>
          <w:rStyle w:val="a5"/>
          <w:color w:val="000000"/>
          <w:vertAlign w:val="superscript"/>
        </w:rPr>
        <w:endnoteReference w:id="12"/>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490"/>
      </w:tblGrid>
      <w:tr w:rsidR="00870248">
        <w:trPr>
          <w:trHeight w:val="855"/>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Λόγοι που σχετίζονται με ποινικές καταδίκες: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tc>
          <w:tcPr>
            <w:tcW w:w="4479" w:type="dxa"/>
            <w:tcBorders>
              <w:left w:val="single" w:sz="4" w:space="0" w:color="000000"/>
              <w:bottom w:val="single" w:sz="4" w:space="0" w:color="000000"/>
            </w:tcBorders>
            <w:shd w:val="clear" w:color="auto" w:fill="auto"/>
          </w:tcPr>
          <w:p w:rsidR="00870248" w:rsidRDefault="00870248" w:rsidP="005018B2">
            <w:pPr>
              <w:snapToGrid w:val="0"/>
              <w:spacing w:after="0"/>
              <w:ind w:firstLine="0"/>
            </w:pPr>
            <w:r>
              <w:t xml:space="preserve">Υπάρχει </w:t>
            </w:r>
            <w:r w:rsidR="005018B2">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9"/>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0248" w:rsidRDefault="00870248">
            <w:pPr>
              <w:spacing w:after="0"/>
              <w:ind w:firstLine="0"/>
              <w:rPr>
                <w:b/>
              </w:rPr>
            </w:pPr>
            <w:r>
              <w:rPr>
                <w:i/>
              </w:rPr>
              <w:t>[……][……][……][……]</w:t>
            </w:r>
            <w:r>
              <w:rPr>
                <w:rStyle w:val="a5"/>
                <w:vertAlign w:val="superscript"/>
              </w:rPr>
              <w:endnoteReference w:id="17"/>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αναφέρετε</w:t>
            </w:r>
            <w:r>
              <w:rPr>
                <w:rStyle w:val="a5"/>
                <w:vertAlign w:val="superscript"/>
              </w:rPr>
              <w:endnoteReference w:id="18"/>
            </w:r>
            <w:r>
              <w:t>:</w:t>
            </w:r>
          </w:p>
          <w:p w:rsidR="00870248" w:rsidRDefault="0087024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870248" w:rsidRDefault="00870248">
            <w:pPr>
              <w:spacing w:after="0"/>
              <w:ind w:firstLine="0"/>
              <w:jc w:val="left"/>
            </w:pPr>
            <w:r>
              <w:t>β) Προσδιορίστε ποιος έχει καταδικαστεί [ ]·</w:t>
            </w:r>
          </w:p>
          <w:p w:rsidR="00870248" w:rsidRDefault="00870248">
            <w:pPr>
              <w:spacing w:after="0"/>
              <w:ind w:firstLine="0"/>
              <w:rPr>
                <w:b/>
                <w:bCs/>
              </w:rPr>
            </w:pPr>
            <w:r>
              <w:rPr>
                <w:b/>
              </w:rPr>
              <w:t xml:space="preserve">γ) </w:t>
            </w:r>
            <w:r>
              <w:rPr>
                <w:b/>
                <w:bCs/>
              </w:rPr>
              <w:t>Εάν ορίζεται απευθείας στην καταδικαστική απόφαση: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p>
          <w:p w:rsidR="00870248" w:rsidRDefault="00870248">
            <w:pPr>
              <w:spacing w:after="0"/>
              <w:ind w:firstLine="0"/>
              <w:jc w:val="left"/>
            </w:pPr>
            <w:r>
              <w:t xml:space="preserve">α) Ημερομηνία:[   ], </w:t>
            </w:r>
          </w:p>
          <w:p w:rsidR="00870248" w:rsidRDefault="00870248">
            <w:pPr>
              <w:spacing w:after="0"/>
              <w:ind w:firstLine="0"/>
              <w:jc w:val="left"/>
            </w:pPr>
            <w:r>
              <w:t xml:space="preserve">σημείο-(-α): [   ], </w:t>
            </w:r>
          </w:p>
          <w:p w:rsidR="00870248" w:rsidRDefault="00870248">
            <w:pPr>
              <w:spacing w:after="0"/>
              <w:ind w:firstLine="0"/>
              <w:jc w:val="left"/>
            </w:pPr>
            <w:r>
              <w:t>λόγος(-οι):[   ]</w:t>
            </w:r>
          </w:p>
          <w:p w:rsidR="00870248" w:rsidRDefault="00870248">
            <w:pPr>
              <w:spacing w:after="0"/>
              <w:ind w:firstLine="0"/>
              <w:jc w:val="left"/>
            </w:pPr>
          </w:p>
          <w:p w:rsidR="00870248" w:rsidRDefault="00870248">
            <w:pPr>
              <w:spacing w:after="0"/>
              <w:ind w:firstLine="0"/>
              <w:jc w:val="left"/>
            </w:pPr>
            <w:r>
              <w:t>β) [……]</w:t>
            </w:r>
          </w:p>
          <w:p w:rsidR="00870248" w:rsidRDefault="00870248">
            <w:pPr>
              <w:spacing w:after="0"/>
              <w:ind w:firstLine="0"/>
              <w:jc w:val="left"/>
            </w:pPr>
            <w:r>
              <w:t>γ) Διάρκεια της περιόδου αποκλεισμού [……] και σχετικό(-ά) σημείο(-α) [   ]</w:t>
            </w:r>
          </w:p>
          <w:p w:rsidR="00870248" w:rsidRDefault="00870248">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870248" w:rsidRDefault="00870248">
            <w:pPr>
              <w:spacing w:after="0"/>
              <w:ind w:firstLine="0"/>
            </w:pPr>
            <w:r>
              <w:rPr>
                <w:i/>
              </w:rPr>
              <w:t>[……][……][……][……]</w:t>
            </w:r>
            <w:r>
              <w:rPr>
                <w:rStyle w:val="a5"/>
                <w:vertAlign w:val="superscript"/>
              </w:rPr>
              <w:endnoteReference w:id="19"/>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pPr>
    </w:p>
    <w:p w:rsidR="00870248" w:rsidRDefault="00870248">
      <w:pPr>
        <w:pageBreakBefore/>
        <w:ind w:firstLine="0"/>
        <w:jc w:val="center"/>
        <w:rPr>
          <w:b/>
          <w:bCs/>
        </w:rPr>
      </w:pPr>
      <w:r>
        <w:rPr>
          <w:b/>
          <w:bCs/>
        </w:rPr>
        <w:lastRenderedPageBreak/>
        <w:t xml:space="preserve">Β: Λόγοι που σχετίζονται με την καταβολή φόρων ή εισφορών κοινωνικής ασφάλισης </w:t>
      </w:r>
    </w:p>
    <w:tbl>
      <w:tblPr>
        <w:tblW w:w="8969" w:type="dxa"/>
        <w:tblInd w:w="5" w:type="dxa"/>
        <w:tblLayout w:type="fixed"/>
        <w:tblCellMar>
          <w:left w:w="0" w:type="dxa"/>
          <w:right w:w="0" w:type="dxa"/>
        </w:tblCellMar>
        <w:tblLook w:val="0000"/>
      </w:tblPr>
      <w:tblGrid>
        <w:gridCol w:w="4475"/>
        <w:gridCol w:w="2247"/>
        <w:gridCol w:w="2238"/>
        <w:gridCol w:w="9"/>
      </w:tblGrid>
      <w:tr w:rsidR="00870248" w:rsidTr="001829B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Πληρωμή φόρων ή εισφορών κοινωνικής ασφάλισης:</w:t>
            </w:r>
          </w:p>
        </w:tc>
        <w:tc>
          <w:tcPr>
            <w:tcW w:w="4485" w:type="dxa"/>
            <w:gridSpan w:val="2"/>
            <w:tcBorders>
              <w:top w:val="single" w:sz="4" w:space="0" w:color="000000"/>
              <w:left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9"/>
              </w:rPr>
              <w:endnoteReference w:id="22"/>
            </w:r>
            <w:r>
              <w:rPr>
                <w:b/>
              </w:rPr>
              <w:t>,</w:t>
            </w:r>
            <w:r>
              <w:t xml:space="preserve"> στην Ελλάδα και στη χώρα στην οποία είναι τυχόν εγκατεστημένος ;</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1829B4" w:rsidTr="001829B4">
        <w:tblPrEx>
          <w:tblCellMar>
            <w:left w:w="108" w:type="dxa"/>
            <w:right w:w="108" w:type="dxa"/>
          </w:tblCellMar>
        </w:tblPrEx>
        <w:trPr>
          <w:trHeight w:val="1094"/>
        </w:trPr>
        <w:tc>
          <w:tcPr>
            <w:tcW w:w="4475" w:type="dxa"/>
            <w:vMerge w:val="restart"/>
            <w:tcBorders>
              <w:top w:val="single" w:sz="4" w:space="0" w:color="000000"/>
              <w:left w:val="single" w:sz="4" w:space="0" w:color="000000"/>
            </w:tcBorders>
            <w:shd w:val="clear" w:color="auto" w:fill="auto"/>
          </w:tcPr>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r>
              <w:t xml:space="preserve">Εάν όχι αναφέρετε: </w:t>
            </w:r>
          </w:p>
          <w:p w:rsidR="001829B4" w:rsidRDefault="001829B4">
            <w:pPr>
              <w:snapToGrid w:val="0"/>
              <w:spacing w:after="0"/>
              <w:ind w:firstLine="0"/>
            </w:pPr>
            <w:r>
              <w:t>α) Χώρα ή κράτος μέλος για το οποίο πρόκειται:</w:t>
            </w:r>
          </w:p>
          <w:p w:rsidR="001829B4" w:rsidRDefault="001829B4">
            <w:pPr>
              <w:snapToGrid w:val="0"/>
              <w:spacing w:after="0"/>
              <w:ind w:firstLine="0"/>
            </w:pPr>
            <w:r>
              <w:t>β) Ποιο είναι το σχετικό ποσό;</w:t>
            </w:r>
          </w:p>
          <w:p w:rsidR="001829B4" w:rsidRDefault="001829B4">
            <w:pPr>
              <w:snapToGrid w:val="0"/>
              <w:spacing w:after="0"/>
              <w:ind w:firstLine="0"/>
            </w:pPr>
            <w:r>
              <w:t>γ)Πως διαπιστώθηκε η αθέτηση των υποχρεώσεων;</w:t>
            </w:r>
          </w:p>
          <w:p w:rsidR="001829B4" w:rsidRDefault="001829B4">
            <w:pPr>
              <w:snapToGrid w:val="0"/>
              <w:spacing w:after="0"/>
              <w:ind w:firstLine="0"/>
            </w:pPr>
            <w:r>
              <w:t>1) Μέσω δικαστικής ή διοικητικής απόφασης;</w:t>
            </w:r>
          </w:p>
          <w:p w:rsidR="001829B4" w:rsidRDefault="001829B4">
            <w:pPr>
              <w:snapToGrid w:val="0"/>
              <w:spacing w:after="0"/>
              <w:ind w:firstLine="0"/>
            </w:pPr>
            <w:r>
              <w:rPr>
                <w:b/>
              </w:rPr>
              <w:t xml:space="preserve">- </w:t>
            </w:r>
            <w:r>
              <w:t>Η εν λόγω απόφαση είναι τελεσίδικη και δεσμευτική;</w:t>
            </w:r>
          </w:p>
          <w:p w:rsidR="001829B4" w:rsidRDefault="001829B4">
            <w:pPr>
              <w:snapToGrid w:val="0"/>
              <w:spacing w:after="0"/>
              <w:ind w:firstLine="0"/>
            </w:pPr>
            <w:r>
              <w:t>- Αναφέρατε την ημερομηνία καταδίκης ή έκδοσης απόφασης</w:t>
            </w:r>
          </w:p>
          <w:p w:rsidR="001829B4" w:rsidRDefault="001829B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829B4" w:rsidRDefault="001829B4">
            <w:pPr>
              <w:snapToGrid w:val="0"/>
              <w:spacing w:after="0"/>
              <w:ind w:firstLine="0"/>
              <w:jc w:val="left"/>
            </w:pPr>
            <w:r>
              <w:t>2) Με άλλα μέσα; Διευκρινήστε:</w:t>
            </w:r>
          </w:p>
          <w:p w:rsidR="001829B4" w:rsidRDefault="001829B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9"/>
              </w:rPr>
              <w:endnoteReference w:id="23"/>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ΦΟΡΟΙ</w:t>
            </w:r>
          </w:p>
          <w:p w:rsidR="001829B4" w:rsidRDefault="001829B4" w:rsidP="00FF38D4">
            <w:pPr>
              <w:spacing w:after="0"/>
              <w:ind w:firstLine="0"/>
            </w:pP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ΕΙΣΦΟΡΕΣ ΚΟΙΝΩΝΙΚΗΣ ΑΣΦΑΛΙΣΗΣ</w:t>
            </w:r>
          </w:p>
        </w:tc>
      </w:tr>
      <w:tr w:rsidR="001829B4" w:rsidTr="00FF38D4">
        <w:tblPrEx>
          <w:tblCellMar>
            <w:left w:w="108" w:type="dxa"/>
            <w:right w:w="108" w:type="dxa"/>
          </w:tblCellMar>
        </w:tblPrEx>
        <w:trPr>
          <w:trHeight w:val="5155"/>
        </w:trPr>
        <w:tc>
          <w:tcPr>
            <w:tcW w:w="4475" w:type="dxa"/>
            <w:vMerge/>
            <w:tcBorders>
              <w:left w:val="single" w:sz="4" w:space="0" w:color="000000"/>
              <w:bottom w:val="single" w:sz="4" w:space="0" w:color="000000"/>
            </w:tcBorders>
            <w:shd w:val="clear" w:color="auto" w:fill="auto"/>
          </w:tcPr>
          <w:p w:rsidR="001829B4" w:rsidRDefault="001829B4">
            <w:pPr>
              <w:snapToGrid w:val="0"/>
              <w:spacing w:after="0"/>
              <w:ind w:firstLine="0"/>
            </w:pP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rPr>
                <w:sz w:val="21"/>
                <w:szCs w:val="21"/>
              </w:rPr>
              <w:t>Εάν ναι, να αναφερθούν λεπτομερείς πληροφορίες</w:t>
            </w:r>
          </w:p>
          <w:p w:rsidR="001829B4" w:rsidRDefault="001829B4" w:rsidP="00FF38D4">
            <w:pPr>
              <w:spacing w:after="0"/>
              <w:ind w:firstLine="0"/>
            </w:pPr>
            <w:r>
              <w:t>[……]</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t>Εάν ναι, να αναφερθούν λεπτομερείς πληροφορίες</w:t>
            </w:r>
          </w:p>
          <w:p w:rsidR="001829B4" w:rsidRDefault="001829B4" w:rsidP="00FF38D4">
            <w:pPr>
              <w:spacing w:after="0"/>
              <w:ind w:firstLine="0"/>
            </w:pPr>
            <w:r>
              <w:t>[……]</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870248" w:rsidRDefault="00870248">
            <w:pPr>
              <w:spacing w:after="0"/>
              <w:ind w:firstLine="0"/>
              <w:jc w:val="left"/>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9"/>
              </w:rPr>
              <w:endnoteReference w:id="25"/>
            </w:r>
            <w:r>
              <w:rPr>
                <w:b/>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trPr>
          <w:trHeight w:val="405"/>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b/>
              </w:rPr>
            </w:pPr>
          </w:p>
          <w:p w:rsidR="00870248" w:rsidRDefault="00870248">
            <w:pPr>
              <w:spacing w:after="0"/>
              <w:ind w:firstLine="0"/>
              <w:jc w:val="left"/>
              <w:rPr>
                <w:b/>
              </w:rPr>
            </w:pPr>
          </w:p>
          <w:p w:rsidR="00870248" w:rsidRDefault="00870248">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Βρίσκεται ο οικονομικός φορέας σε οποιαδήποτε από τις ακόλουθες καταστάσεις</w:t>
            </w:r>
            <w:r>
              <w:rPr>
                <w:rStyle w:val="a9"/>
              </w:rPr>
              <w:endnoteReference w:id="26"/>
            </w:r>
            <w:r>
              <w:t xml:space="preserve"> :</w:t>
            </w:r>
          </w:p>
          <w:p w:rsidR="00870248" w:rsidRDefault="00870248">
            <w:pPr>
              <w:spacing w:after="0"/>
              <w:ind w:firstLine="0"/>
            </w:pPr>
            <w:r>
              <w:t xml:space="preserve">α) πτώχευση, ή </w:t>
            </w:r>
          </w:p>
          <w:p w:rsidR="00870248" w:rsidRDefault="00870248">
            <w:pPr>
              <w:spacing w:after="0"/>
              <w:ind w:firstLine="0"/>
            </w:pPr>
            <w:r>
              <w:t>β) διαδικασία εξυγίανσης, ή</w:t>
            </w:r>
          </w:p>
          <w:p w:rsidR="00870248" w:rsidRDefault="00870248">
            <w:pPr>
              <w:spacing w:after="0"/>
              <w:ind w:firstLine="0"/>
            </w:pPr>
            <w:r>
              <w:t>γ) ειδική εκκαθάριση, ή</w:t>
            </w:r>
          </w:p>
          <w:p w:rsidR="00870248" w:rsidRDefault="00870248">
            <w:pPr>
              <w:spacing w:after="0"/>
              <w:ind w:firstLine="0"/>
            </w:pPr>
            <w:r>
              <w:t>δ) αναγκαστική διαχείριση από εκκαθαριστή ή από το δικαστήριο, ή</w:t>
            </w:r>
          </w:p>
          <w:p w:rsidR="00870248" w:rsidRDefault="00870248">
            <w:pPr>
              <w:spacing w:after="0"/>
              <w:ind w:firstLine="0"/>
            </w:pPr>
            <w:r>
              <w:t xml:space="preserve">ε) έχει υπαχθεί σε διαδικασία πτωχευτικού συμβιβασμού, ή </w:t>
            </w:r>
          </w:p>
          <w:p w:rsidR="00870248" w:rsidRDefault="00870248">
            <w:pPr>
              <w:spacing w:after="0"/>
              <w:ind w:firstLine="0"/>
            </w:pPr>
            <w:r>
              <w:t xml:space="preserve">στ) αναστολή επιχειρηματικών δραστηριοτήτων, ή </w:t>
            </w:r>
          </w:p>
          <w:p w:rsidR="00870248" w:rsidRDefault="00870248">
            <w:pPr>
              <w:spacing w:after="0"/>
              <w:ind w:firstLine="0"/>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rsidR="00870248" w:rsidRDefault="00870248">
            <w:pPr>
              <w:spacing w:after="0"/>
              <w:ind w:firstLine="0"/>
            </w:pPr>
            <w:r>
              <w:t>Εάν ναι:</w:t>
            </w:r>
          </w:p>
          <w:p w:rsidR="00870248" w:rsidRDefault="00870248">
            <w:pPr>
              <w:spacing w:after="0"/>
              <w:ind w:firstLine="0"/>
            </w:pPr>
            <w:r>
              <w:t>- Παραθέστε λεπτομερή στοιχεία:</w:t>
            </w:r>
          </w:p>
          <w:p w:rsidR="00870248" w:rsidRDefault="00870248">
            <w:pPr>
              <w:spacing w:after="0"/>
              <w:ind w:firstLine="0"/>
              <w:rPr>
                <w:rStyle w:val="a9"/>
              </w:rPr>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9"/>
              </w:rPr>
              <w:endnoteReference w:id="27"/>
            </w:r>
            <w:r>
              <w:rPr>
                <w:rStyle w:val="a9"/>
              </w:rPr>
              <w:t xml:space="preserve"> </w:t>
            </w:r>
          </w:p>
          <w:p w:rsidR="00870248" w:rsidRDefault="00870248">
            <w:pPr>
              <w:spacing w:after="0"/>
              <w:ind w:firstLine="0"/>
            </w:pPr>
            <w: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p w:rsidR="00870248" w:rsidRDefault="00870248">
            <w:pPr>
              <w:spacing w:after="0"/>
              <w:ind w:firstLine="0"/>
              <w:jc w:val="left"/>
            </w:pPr>
            <w:r>
              <w:t>-[.......................]</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r>
              <w:rPr>
                <w:i/>
              </w:rPr>
              <w:t>(διαδικτυακή διεύθυνση, αρχή ή φορέας έκδοσης, επακριβή στοιχεία αναφοράς των εγγράφων): [……][……][……]</w:t>
            </w:r>
          </w:p>
        </w:tc>
      </w:tr>
      <w:tr w:rsidR="0087024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9"/>
              </w:rPr>
              <w:endnoteReference w:id="28"/>
            </w:r>
            <w:r>
              <w:t>;</w:t>
            </w:r>
          </w:p>
          <w:p w:rsidR="00870248" w:rsidRDefault="00870248">
            <w:pPr>
              <w:spacing w:after="0"/>
              <w:ind w:firstLine="0"/>
            </w:pPr>
            <w:r>
              <w:rPr>
                <w:b/>
              </w:rPr>
              <w:t>Εάν ναι</w:t>
            </w:r>
            <w:r>
              <w:t xml:space="preserve">, να αναφερθούν λεπτομερείς </w:t>
            </w:r>
            <w:r>
              <w:lastRenderedPageBreak/>
              <w:t>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lastRenderedPageBreak/>
              <w:t>[] Ναι [] Όχι</w:t>
            </w:r>
          </w:p>
          <w:p w:rsidR="00870248" w:rsidRDefault="00870248">
            <w:pPr>
              <w:spacing w:after="0"/>
              <w:ind w:firstLine="0"/>
            </w:pPr>
          </w:p>
          <w:p w:rsidR="00870248" w:rsidRDefault="00870248">
            <w:pPr>
              <w:spacing w:after="0"/>
              <w:ind w:firstLine="0"/>
            </w:pPr>
            <w:r>
              <w:t>[.......................]</w:t>
            </w:r>
          </w:p>
        </w:tc>
      </w:tr>
      <w:tr w:rsidR="00870248">
        <w:trPr>
          <w:trHeight w:val="257"/>
        </w:trPr>
        <w:tc>
          <w:tcPr>
            <w:tcW w:w="4479" w:type="dxa"/>
            <w:vMerge/>
            <w:tcBorders>
              <w:left w:val="single" w:sz="4" w:space="0" w:color="000000"/>
              <w:bottom w:val="single" w:sz="4" w:space="0" w:color="000000"/>
            </w:tcBorders>
            <w:shd w:val="clear" w:color="auto" w:fill="auto"/>
          </w:tcPr>
          <w:p w:rsidR="00870248" w:rsidRDefault="00870248">
            <w:pPr>
              <w:snapToGrid w:val="0"/>
              <w:spacing w:after="0"/>
              <w:ind w:firstLine="0"/>
            </w:pP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rPr>
            </w:pPr>
          </w:p>
          <w:p w:rsidR="00870248" w:rsidRDefault="00870248">
            <w:pPr>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p w:rsidR="00870248" w:rsidRDefault="00870248">
            <w:pPr>
              <w:spacing w:after="0"/>
              <w:ind w:firstLine="0"/>
              <w:jc w:val="left"/>
            </w:pPr>
            <w:r>
              <w:t>[..........……]</w:t>
            </w:r>
          </w:p>
        </w:tc>
      </w:tr>
      <w:tr w:rsidR="00870248">
        <w:trPr>
          <w:trHeight w:val="1544"/>
        </w:trPr>
        <w:tc>
          <w:tcPr>
            <w:tcW w:w="4479" w:type="dxa"/>
            <w:vMerge w:val="restart"/>
            <w:tcBorders>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870248" w:rsidRDefault="00870248">
            <w:pPr>
              <w:spacing w:after="0"/>
              <w:ind w:firstLine="0"/>
            </w:pPr>
            <w:r>
              <w:rPr>
                <w:b/>
              </w:rPr>
              <w:t>Εάν ναι</w:t>
            </w:r>
            <w:r>
              <w:t>, να αναφερθούν λεπτομερείς πληροφορίες:</w:t>
            </w:r>
          </w:p>
        </w:tc>
        <w:tc>
          <w:tcPr>
            <w:tcW w:w="4490" w:type="dxa"/>
            <w:tcBorders>
              <w:left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514"/>
        </w:trPr>
        <w:tc>
          <w:tcPr>
            <w:tcW w:w="4479" w:type="dxa"/>
            <w:vMerge/>
            <w:tcBorders>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w:t>
            </w:r>
          </w:p>
          <w:p w:rsidR="00870248" w:rsidRDefault="00870248">
            <w:pPr>
              <w:spacing w:after="0"/>
              <w:ind w:firstLine="0"/>
              <w:jc w:val="left"/>
            </w:pPr>
            <w:r>
              <w:t>[……]</w:t>
            </w:r>
          </w:p>
        </w:tc>
      </w:tr>
      <w:tr w:rsidR="00870248">
        <w:trPr>
          <w:trHeight w:val="13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sidRPr="00EA1892">
              <w:rPr>
                <w:rStyle w:val="a5"/>
                <w:vertAlign w:val="superscript"/>
              </w:rPr>
              <w:endnoteReference w:id="29"/>
            </w:r>
            <w:r>
              <w:t>, λόγω της συμμετοχής του στη διαδικασία ανάθεσης της σύμβασης;</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4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9"/>
              </w:rPr>
              <w:endnoteReference w:id="30"/>
            </w:r>
            <w:r>
              <w:t>;</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Έχει επιδείξει ο οικονομικός φορέας σοβαρή ή επαναλαμβανόμενη πλημμέλεια</w:t>
            </w:r>
            <w:r>
              <w:rPr>
                <w:rStyle w:val="a9"/>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1"/>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lastRenderedPageBreak/>
              <w:t>Εάν το έχει πράξει,</w:t>
            </w:r>
            <w:r>
              <w:t xml:space="preserve"> περιγράψτε τα μέτρα που λήφθηκαν:</w:t>
            </w:r>
          </w:p>
          <w:p w:rsidR="00870248" w:rsidRDefault="00870248">
            <w:pPr>
              <w:spacing w:after="0"/>
              <w:ind w:firstLine="0"/>
              <w:jc w:val="left"/>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Μπορεί ο οικονομικός φορέας να επιβεβαιώσει ότι:</w:t>
            </w:r>
          </w:p>
          <w:p w:rsidR="00870248" w:rsidRDefault="0087024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70248" w:rsidRDefault="00870248">
            <w:pPr>
              <w:spacing w:after="0"/>
              <w:ind w:firstLine="0"/>
            </w:pPr>
            <w:r>
              <w:t>β) δεν έχει αποκρύψει τις πληροφορίες αυτές,</w:t>
            </w:r>
          </w:p>
          <w:p w:rsidR="00870248" w:rsidRDefault="0087024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870248" w:rsidRDefault="0087024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tc>
      </w:tr>
    </w:tbl>
    <w:p w:rsidR="00870248" w:rsidRDefault="00870248">
      <w:pPr>
        <w:pStyle w:val="ChapterTitle"/>
      </w:pPr>
    </w:p>
    <w:p w:rsidR="00870248" w:rsidRDefault="00870248">
      <w:pPr>
        <w:ind w:firstLine="0"/>
        <w:jc w:val="center"/>
        <w:rPr>
          <w:b/>
          <w:bCs/>
        </w:rPr>
      </w:pPr>
    </w:p>
    <w:p w:rsidR="00870248" w:rsidRPr="0013198D" w:rsidRDefault="00870248">
      <w:pPr>
        <w:pageBreakBefore/>
        <w:ind w:firstLine="0"/>
        <w:jc w:val="center"/>
        <w:rPr>
          <w:b/>
          <w:bCs/>
        </w:rPr>
      </w:pPr>
      <w:r w:rsidRPr="0013198D">
        <w:rPr>
          <w:b/>
          <w:bCs/>
        </w:rPr>
        <w:lastRenderedPageBreak/>
        <w:t xml:space="preserve">Δ. ΑΛΛΟΙ ΛΟΓΟΙ ΑΠΟΚΛΕΙΣΜΟΥ </w:t>
      </w:r>
    </w:p>
    <w:tbl>
      <w:tblPr>
        <w:tblW w:w="0" w:type="auto"/>
        <w:tblInd w:w="108" w:type="dxa"/>
        <w:tblLayout w:type="fixed"/>
        <w:tblLook w:val="0000"/>
      </w:tblPr>
      <w:tblGrid>
        <w:gridCol w:w="4479"/>
        <w:gridCol w:w="4490"/>
      </w:tblGrid>
      <w:tr w:rsidR="00870248" w:rsidRPr="0013198D">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rPr>
                <w:b/>
                <w:i/>
              </w:rPr>
            </w:pPr>
            <w:r w:rsidRPr="0013198D">
              <w:rPr>
                <w:b/>
                <w:i/>
              </w:rPr>
              <w:t>Ονομαστικοποίηση μετοχών εταιρειών που συνάπτουν δημόσιες συμβάσεις Άρθρο 8 παρ. 4 ν. 3310/2005</w:t>
            </w:r>
            <w:r w:rsidRPr="0013198D">
              <w:rPr>
                <w:rStyle w:val="a9"/>
              </w:rPr>
              <w:endnoteReference w:id="32"/>
            </w:r>
            <w:r w:rsidRPr="0013198D">
              <w:rPr>
                <w:b/>
                <w:i/>
              </w:rPr>
              <w:t>:</w:t>
            </w:r>
            <w:r w:rsidR="00271931" w:rsidRPr="0013198D">
              <w:rPr>
                <w:b/>
                <w:i/>
              </w:rPr>
              <w:t xml:space="preserve"> ( ΔΕΝ ΕΦΑΡΜΟΖΕΤΑΙ )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rPr>
                <w:b/>
                <w:i/>
              </w:rPr>
            </w:pPr>
            <w:r w:rsidRPr="0013198D">
              <w:rPr>
                <w:b/>
                <w:i/>
              </w:rPr>
              <w:t>Απάντηση:</w:t>
            </w:r>
          </w:p>
        </w:tc>
      </w:tr>
      <w:tr w:rsidR="00870248">
        <w:trPr>
          <w:trHeight w:val="2199"/>
        </w:trPr>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pPr>
            <w:r w:rsidRPr="0013198D">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pPr>
            <w:r w:rsidRPr="0013198D">
              <w:t xml:space="preserve">[] Ναι [] Όχι </w:t>
            </w:r>
          </w:p>
          <w:p w:rsidR="00870248" w:rsidRPr="0013198D" w:rsidRDefault="00870248">
            <w:pPr>
              <w:spacing w:after="0"/>
              <w:ind w:firstLine="0"/>
            </w:pPr>
          </w:p>
          <w:p w:rsidR="00870248" w:rsidRPr="0013198D" w:rsidRDefault="00870248">
            <w:pPr>
              <w:spacing w:after="0"/>
              <w:ind w:firstLine="0"/>
              <w:jc w:val="left"/>
              <w:rPr>
                <w:i/>
              </w:rPr>
            </w:pPr>
            <w:r w:rsidRPr="0013198D">
              <w:rPr>
                <w:i/>
              </w:rPr>
              <w:t>(διαδικτυακή διεύθυνση, αρχή ή φορέας έκδοσης, επακριβή στοιχεία αναφοράς των εγγράφων): [……][……][……]</w:t>
            </w:r>
          </w:p>
          <w:p w:rsidR="00870248" w:rsidRPr="0013198D" w:rsidRDefault="00870248">
            <w:pPr>
              <w:spacing w:after="0"/>
              <w:ind w:firstLine="0"/>
              <w:jc w:val="left"/>
              <w:rPr>
                <w:i/>
              </w:rPr>
            </w:pPr>
            <w:r w:rsidRPr="0013198D">
              <w:rPr>
                <w:b/>
                <w:i/>
              </w:rPr>
              <w:t>Εάν ναι</w:t>
            </w:r>
            <w:r w:rsidRPr="0013198D">
              <w:rPr>
                <w:i/>
              </w:rPr>
              <w:t xml:space="preserve">, έχει λάβει ο οικονομικός φορέας μέτρα αυτοκάθαρσης; </w:t>
            </w:r>
          </w:p>
          <w:p w:rsidR="00870248" w:rsidRPr="0013198D" w:rsidRDefault="00870248">
            <w:pPr>
              <w:spacing w:after="0"/>
              <w:ind w:firstLine="0"/>
              <w:jc w:val="left"/>
              <w:rPr>
                <w:i/>
              </w:rPr>
            </w:pPr>
            <w:r w:rsidRPr="0013198D">
              <w:rPr>
                <w:i/>
              </w:rPr>
              <w:t>[] Ναι [] Όχι</w:t>
            </w:r>
          </w:p>
          <w:p w:rsidR="00870248" w:rsidRPr="0013198D" w:rsidRDefault="00870248">
            <w:pPr>
              <w:spacing w:after="0"/>
              <w:ind w:firstLine="0"/>
              <w:jc w:val="left"/>
              <w:rPr>
                <w:i/>
              </w:rPr>
            </w:pPr>
            <w:r w:rsidRPr="0013198D">
              <w:rPr>
                <w:b/>
                <w:i/>
              </w:rPr>
              <w:t>Εάν το έχει πράξει,</w:t>
            </w:r>
            <w:r w:rsidRPr="0013198D">
              <w:rPr>
                <w:i/>
              </w:rPr>
              <w:t xml:space="preserve"> περιγράψτε τα μέτρα που λήφθηκαν: </w:t>
            </w:r>
          </w:p>
          <w:p w:rsidR="00870248" w:rsidRDefault="00870248">
            <w:pPr>
              <w:spacing w:after="0"/>
              <w:ind w:firstLine="0"/>
              <w:jc w:val="left"/>
              <w:rPr>
                <w:i/>
              </w:rPr>
            </w:pPr>
            <w:r w:rsidRPr="0013198D">
              <w:rPr>
                <w:i/>
              </w:rPr>
              <w:t>[……]</w:t>
            </w:r>
          </w:p>
        </w:tc>
      </w:tr>
    </w:tbl>
    <w:p w:rsidR="00870248" w:rsidRDefault="00870248">
      <w:pPr>
        <w:pageBreakBefore/>
        <w:ind w:firstLine="0"/>
        <w:jc w:val="center"/>
        <w:rPr>
          <w:b/>
          <w:bCs/>
          <w:u w:val="single"/>
        </w:rPr>
      </w:pPr>
      <w:r>
        <w:rPr>
          <w:b/>
          <w:bCs/>
          <w:u w:val="single"/>
        </w:rPr>
        <w:lastRenderedPageBreak/>
        <w:t>Μέρος IV: Κριτήρια επιλογής</w:t>
      </w:r>
    </w:p>
    <w:p w:rsidR="00870248" w:rsidRDefault="0087024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870248" w:rsidRDefault="00870248">
      <w:pPr>
        <w:ind w:firstLine="0"/>
        <w:jc w:val="center"/>
        <w:rPr>
          <w:b/>
          <w:bCs/>
        </w:rPr>
      </w:pPr>
      <w:r>
        <w:rPr>
          <w:b/>
          <w:bCs/>
        </w:rPr>
        <w:t>α: Γενική ένδειξη για όλα τα κριτήρια επιλογής</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bl>
    <w:p w:rsidR="00870248" w:rsidRDefault="00870248">
      <w:pPr>
        <w:pStyle w:val="SectionTitle"/>
        <w:rPr>
          <w:sz w:val="22"/>
        </w:rPr>
      </w:pPr>
    </w:p>
    <w:p w:rsidR="00870248" w:rsidRDefault="00870248">
      <w:pPr>
        <w:ind w:firstLine="0"/>
        <w:jc w:val="center"/>
        <w:rPr>
          <w:b/>
          <w:bCs/>
        </w:rPr>
      </w:pPr>
      <w:r>
        <w:rPr>
          <w:b/>
          <w:bCs/>
        </w:rPr>
        <w:t>Α: Καταλληλότητα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9"/>
                <w:sz w:val="20"/>
                <w:szCs w:val="20"/>
              </w:rPr>
              <w:endnoteReference w:id="33"/>
            </w:r>
            <w:r>
              <w:rPr>
                <w:sz w:val="20"/>
                <w:szCs w:val="20"/>
              </w:rPr>
              <w:t>;</w:t>
            </w:r>
            <w:r>
              <w:rPr>
                <w:sz w:val="21"/>
                <w:szCs w:val="21"/>
              </w:rPr>
              <w:t xml:space="preserve"> του:</w:t>
            </w:r>
          </w:p>
          <w:p w:rsidR="00870248" w:rsidRDefault="00870248">
            <w:pPr>
              <w:spacing w:after="0"/>
              <w:ind w:firstLine="0"/>
              <w:rPr>
                <w:i/>
                <w:sz w:val="21"/>
                <w:szCs w:val="21"/>
              </w:rPr>
            </w:pPr>
            <w:r>
              <w:rPr>
                <w:i/>
                <w:sz w:val="21"/>
                <w:szCs w:val="21"/>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w:t>
            </w: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870248" w:rsidRDefault="00870248">
            <w:pPr>
              <w:spacing w:after="0"/>
              <w:ind w:firstLine="0"/>
              <w:jc w:val="left"/>
              <w:rPr>
                <w:i/>
                <w:sz w:val="21"/>
                <w:szCs w:val="21"/>
              </w:rPr>
            </w:pPr>
            <w:r>
              <w:rPr>
                <w:i/>
                <w:sz w:val="21"/>
                <w:szCs w:val="21"/>
              </w:rPr>
              <w:t>[……][……][……]</w:t>
            </w:r>
          </w:p>
        </w:tc>
      </w:tr>
      <w:tr w:rsidR="00870248">
        <w:trPr>
          <w:trHeight w:val="1018"/>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sz w:val="20"/>
                <w:szCs w:val="20"/>
              </w:rPr>
            </w:pPr>
            <w:r>
              <w:rPr>
                <w:b/>
                <w:sz w:val="20"/>
                <w:szCs w:val="20"/>
              </w:rPr>
              <w:t>2) Για συμβάσεις υπηρεσιών:</w:t>
            </w:r>
          </w:p>
          <w:p w:rsidR="00870248" w:rsidRDefault="00870248">
            <w:pPr>
              <w:spacing w:after="0"/>
              <w:ind w:firstLine="0"/>
              <w:rPr>
                <w:sz w:val="20"/>
                <w:szCs w:val="2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870248" w:rsidRDefault="00870248">
            <w:pPr>
              <w:spacing w:after="0"/>
              <w:ind w:firstLine="0"/>
            </w:pPr>
          </w:p>
          <w:p w:rsidR="00870248" w:rsidRDefault="00870248">
            <w:pPr>
              <w:spacing w:after="0"/>
              <w:ind w:firstLine="0"/>
              <w:rPr>
                <w:i/>
                <w:sz w:val="20"/>
                <w:szCs w:val="20"/>
              </w:rPr>
            </w:pPr>
            <w:r>
              <w:rPr>
                <w:i/>
                <w:sz w:val="20"/>
                <w:szCs w:val="20"/>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sz w:val="20"/>
                <w:szCs w:val="20"/>
              </w:rPr>
            </w:pPr>
          </w:p>
          <w:p w:rsidR="00870248" w:rsidRDefault="00870248">
            <w:pPr>
              <w:spacing w:after="0"/>
              <w:ind w:firstLine="0"/>
              <w:jc w:val="left"/>
              <w:rPr>
                <w:sz w:val="20"/>
                <w:szCs w:val="20"/>
              </w:rPr>
            </w:pPr>
            <w:r>
              <w:rPr>
                <w:sz w:val="20"/>
                <w:szCs w:val="20"/>
              </w:rPr>
              <w:t>[] Ναι [] Όχι</w:t>
            </w:r>
          </w:p>
          <w:p w:rsidR="00870248" w:rsidRDefault="00870248">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870248" w:rsidRDefault="00870248">
            <w:pPr>
              <w:spacing w:after="0"/>
              <w:ind w:firstLine="0"/>
              <w:jc w:val="left"/>
              <w:rPr>
                <w:sz w:val="20"/>
                <w:szCs w:val="20"/>
              </w:rPr>
            </w:pPr>
            <w:r>
              <w:rPr>
                <w:sz w:val="20"/>
                <w:szCs w:val="20"/>
              </w:rPr>
              <w:t>[ …] [] Ναι [] Όχι</w:t>
            </w:r>
          </w:p>
          <w:p w:rsidR="00870248" w:rsidRDefault="00870248">
            <w:pPr>
              <w:spacing w:after="0"/>
              <w:ind w:firstLine="0"/>
              <w:jc w:val="left"/>
              <w:rPr>
                <w:i/>
                <w:sz w:val="20"/>
                <w:szCs w:val="20"/>
              </w:rPr>
            </w:pPr>
          </w:p>
          <w:p w:rsidR="00870248" w:rsidRDefault="00870248">
            <w:pPr>
              <w:spacing w:after="0"/>
              <w:ind w:firstLine="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870248" w:rsidRDefault="00870248">
      <w:pPr>
        <w:jc w:val="center"/>
        <w:rPr>
          <w:b/>
          <w:bCs/>
        </w:rPr>
      </w:pPr>
    </w:p>
    <w:p w:rsidR="00870248" w:rsidRDefault="00870248">
      <w:pPr>
        <w:jc w:val="center"/>
        <w:rPr>
          <w:b/>
          <w:bCs/>
        </w:rPr>
      </w:pPr>
    </w:p>
    <w:p w:rsidR="00870248" w:rsidRDefault="00870248">
      <w:pPr>
        <w:pageBreakBefore/>
        <w:jc w:val="center"/>
        <w:rPr>
          <w:b/>
          <w:bCs/>
        </w:rPr>
      </w:pPr>
      <w:r>
        <w:rPr>
          <w:b/>
          <w:bCs/>
        </w:rPr>
        <w:lastRenderedPageBreak/>
        <w:t>Β: Οικονομική και χρηματοοικονομική επάρκεια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rPr>
                <w:b/>
              </w:rPr>
            </w:pPr>
            <w:r w:rsidRPr="00973791">
              <w:t xml:space="preserve">1α) Ο («γενικός») </w:t>
            </w:r>
            <w:r w:rsidRPr="00973791">
              <w:rPr>
                <w:b/>
              </w:rPr>
              <w:t>ετήσιος κύκλος εργασιών</w:t>
            </w:r>
            <w:r w:rsidRPr="00973791">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73791">
              <w:rPr>
                <w:b/>
              </w:rPr>
              <w:t>:</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rPr>
                <w:b/>
              </w:rPr>
            </w:pPr>
            <w:r w:rsidRPr="00973791">
              <w:t xml:space="preserve">1β) Ο </w:t>
            </w:r>
            <w:r w:rsidRPr="00973791">
              <w:rPr>
                <w:b/>
              </w:rPr>
              <w:t>μέσος</w:t>
            </w:r>
            <w:r w:rsidRPr="00973791">
              <w:t xml:space="preserve"> ετήσιος </w:t>
            </w:r>
            <w:r w:rsidRPr="00973791">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973791">
              <w:rPr>
                <w:rStyle w:val="a5"/>
                <w:vertAlign w:val="superscript"/>
              </w:rPr>
              <w:endnoteReference w:id="34"/>
            </w:r>
            <w:r w:rsidRPr="00973791">
              <w:rPr>
                <w:b/>
              </w:rPr>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2α) Ο ετήσιος («ειδικός») </w:t>
            </w:r>
            <w:r w:rsidRPr="00973791">
              <w:rPr>
                <w:b/>
              </w:rPr>
              <w:t>κύκλος εργασιών του οικονομικού φορέα στον επιχειρηματικό τομέα που καλύπτεται από τη σύμβαση</w:t>
            </w:r>
            <w:r w:rsidRPr="00973791">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pPr>
            <w:r w:rsidRPr="00973791">
              <w:t xml:space="preserve">2β) Ο </w:t>
            </w:r>
            <w:r w:rsidRPr="00973791">
              <w:rPr>
                <w:b/>
              </w:rPr>
              <w:t>μέσος</w:t>
            </w:r>
            <w:r w:rsidRPr="00973791">
              <w:t xml:space="preserve"> ετήσιος </w:t>
            </w:r>
            <w:r w:rsidRPr="00973791">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973791">
              <w:rPr>
                <w:rStyle w:val="a9"/>
              </w:rPr>
              <w:endnoteReference w:id="35"/>
            </w:r>
            <w:r w:rsidRPr="00973791">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w:t>
            </w:r>
            <w:r w:rsidRPr="00973791">
              <w:rPr>
                <w:lang w:val="en-US"/>
              </w:rPr>
              <w:t xml:space="preserve"> </w:t>
            </w:r>
            <w:r w:rsidRPr="00973791">
              <w:t>νόμισμα</w:t>
            </w: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4)Όσον αφορά τις χρηματοοικονομικές </w:t>
            </w:r>
            <w:r w:rsidRPr="00973791">
              <w:lastRenderedPageBreak/>
              <w:t>αναλογίες</w:t>
            </w:r>
            <w:r w:rsidRPr="00973791">
              <w:rPr>
                <w:rStyle w:val="a9"/>
              </w:rPr>
              <w:endnoteReference w:id="36"/>
            </w:r>
            <w:r w:rsidRPr="00973791">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70248" w:rsidRPr="00973791" w:rsidRDefault="00870248">
            <w:pPr>
              <w:snapToGrid w:val="0"/>
              <w:spacing w:after="0"/>
              <w:ind w:firstLine="0"/>
            </w:pPr>
            <w:r w:rsidRPr="00973791">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lastRenderedPageBreak/>
              <w:t>(προσδιορισμός της απαιτούμενης αναλογίας-</w:t>
            </w:r>
            <w:r w:rsidRPr="00973791">
              <w:lastRenderedPageBreak/>
              <w:t xml:space="preserve">αναλογία μεταξύ </w:t>
            </w:r>
            <w:r w:rsidRPr="00973791">
              <w:rPr>
                <w:lang w:val="en-US"/>
              </w:rPr>
              <w:t>x</w:t>
            </w:r>
            <w:r w:rsidRPr="00973791">
              <w:t xml:space="preserve"> και </w:t>
            </w:r>
            <w:r w:rsidRPr="00973791">
              <w:rPr>
                <w:lang w:val="en-US"/>
              </w:rPr>
              <w:t>y</w:t>
            </w:r>
            <w:r w:rsidRPr="00973791">
              <w:rPr>
                <w:rStyle w:val="a9"/>
                <w:lang w:val="en-US"/>
              </w:rPr>
              <w:endnoteReference w:id="37"/>
            </w:r>
            <w:r w:rsidRPr="00973791">
              <w:t xml:space="preserve"> -και η αντίστοιχη αξία)</w:t>
            </w:r>
          </w:p>
          <w:p w:rsidR="00870248" w:rsidRPr="00973791" w:rsidRDefault="00870248">
            <w:pPr>
              <w:snapToGrid w:val="0"/>
              <w:spacing w:after="0"/>
              <w:ind w:firstLine="0"/>
            </w:pPr>
          </w:p>
          <w:p w:rsidR="00870248" w:rsidRPr="00973791" w:rsidRDefault="00870248">
            <w:pPr>
              <w:snapToGrid w:val="0"/>
              <w:spacing w:after="0"/>
              <w:ind w:firstLine="0"/>
            </w:pPr>
          </w:p>
          <w:p w:rsidR="00870248" w:rsidRPr="00973791" w:rsidRDefault="00870248">
            <w:pPr>
              <w:snapToGrid w:val="0"/>
              <w:spacing w:after="0"/>
              <w:ind w:firstLine="0"/>
              <w:rPr>
                <w:i/>
              </w:rPr>
            </w:pPr>
          </w:p>
          <w:p w:rsidR="00870248" w:rsidRPr="00973791" w:rsidRDefault="00870248">
            <w:pPr>
              <w:snapToGrid w:val="0"/>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napToGrid w:val="0"/>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lastRenderedPageBreak/>
              <w:t xml:space="preserve">5) Το ασφαλισμένο ποσό στην </w:t>
            </w:r>
            <w:r w:rsidRPr="00973791">
              <w:rPr>
                <w:b/>
              </w:rPr>
              <w:t>ασφαλιστική κάλυψη επαγγελματικών κινδύνων</w:t>
            </w:r>
            <w:r w:rsidRPr="00973791">
              <w:t xml:space="preserve"> του οικονομικού φορέα είναι το εξής:</w:t>
            </w:r>
          </w:p>
          <w:p w:rsidR="00870248" w:rsidRPr="00973791" w:rsidRDefault="00870248">
            <w:pPr>
              <w:spacing w:after="0"/>
              <w:ind w:firstLine="0"/>
              <w:rPr>
                <w:i/>
              </w:rPr>
            </w:pPr>
            <w:r w:rsidRPr="00973791">
              <w:rPr>
                <w:i/>
              </w:rPr>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70248" w:rsidRDefault="00870248">
            <w:pPr>
              <w:spacing w:after="0"/>
              <w:ind w:firstLine="0"/>
              <w:rPr>
                <w:i/>
              </w:rPr>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 xml:space="preserve">(διαδικτυακή διεύθυνση, αρχή ή φορέας έκδοσης, επακριβή στοιχεία αναφοράς των εγγράφων): </w:t>
            </w:r>
          </w:p>
          <w:p w:rsidR="00870248" w:rsidRDefault="00870248">
            <w:pPr>
              <w:spacing w:after="0"/>
              <w:ind w:firstLine="0"/>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Τεχνική και επαγγελματική ικανότητα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bCs/>
          <w:sz w:val="21"/>
          <w:szCs w:val="21"/>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1α) Μόνο για τις </w:t>
            </w:r>
            <w:r>
              <w:rPr>
                <w:b/>
                <w:i/>
              </w:rPr>
              <w:t>δημόσιες συμβάσεις έργων</w:t>
            </w:r>
            <w:r>
              <w:t>:</w:t>
            </w:r>
          </w:p>
          <w:p w:rsidR="00870248" w:rsidRDefault="00870248">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870248" w:rsidRDefault="00870248">
            <w:pPr>
              <w:spacing w:after="0"/>
              <w:ind w:firstLine="0"/>
              <w:rPr>
                <w:i/>
              </w:rPr>
            </w:pPr>
          </w:p>
          <w:p w:rsidR="00870248" w:rsidRDefault="00870248">
            <w:pPr>
              <w:spacing w:after="0"/>
              <w:ind w:firstLine="0"/>
              <w:rPr>
                <w:i/>
              </w:rPr>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70248" w:rsidRDefault="00870248">
            <w:pPr>
              <w:spacing w:after="0"/>
              <w:ind w:firstLine="0"/>
            </w:pPr>
            <w:r>
              <w:t>[…]</w:t>
            </w:r>
          </w:p>
          <w:p w:rsidR="00870248" w:rsidRDefault="00870248">
            <w:pPr>
              <w:spacing w:after="0"/>
              <w:ind w:firstLine="0"/>
            </w:pPr>
            <w:r>
              <w:t>Έργα: [……]</w:t>
            </w: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rFonts w:eastAsia="Calibri"/>
                <w:i/>
              </w:rPr>
              <w:t xml:space="preserve"> </w:t>
            </w:r>
            <w:r>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1β) Μόνο για </w:t>
            </w:r>
            <w:r>
              <w:rPr>
                <w:b/>
                <w:i/>
              </w:rPr>
              <w:t>δημόσιες συμβάσεις προμηθειών και δημόσιες συμβάσεις υπηρεσιών</w:t>
            </w:r>
            <w:r>
              <w:t>:</w:t>
            </w:r>
          </w:p>
          <w:p w:rsidR="00870248" w:rsidRDefault="00870248">
            <w:pPr>
              <w:spacing w:after="0"/>
              <w:ind w:firstLine="0"/>
              <w:rPr>
                <w:b/>
              </w:rPr>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70248" w:rsidRDefault="0087024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70248" w:rsidRDefault="00870248">
            <w:pPr>
              <w:spacing w:after="0"/>
              <w:ind w:firstLine="0"/>
            </w:pPr>
            <w:r>
              <w:t>[…...........]</w:t>
            </w:r>
          </w:p>
          <w:tbl>
            <w:tblPr>
              <w:tblW w:w="0" w:type="auto"/>
              <w:tblLayout w:type="fixed"/>
              <w:tblLook w:val="0000"/>
            </w:tblPr>
            <w:tblGrid>
              <w:gridCol w:w="1057"/>
              <w:gridCol w:w="1052"/>
              <w:gridCol w:w="1052"/>
              <w:gridCol w:w="1165"/>
            </w:tblGrid>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sz w:val="14"/>
                      <w:szCs w:val="14"/>
                    </w:rPr>
                  </w:pPr>
                  <w:r>
                    <w:rPr>
                      <w:sz w:val="14"/>
                      <w:szCs w:val="14"/>
                    </w:rPr>
                    <w:t>παραλήπτες</w:t>
                  </w:r>
                </w:p>
              </w:tc>
            </w:tr>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pPr>
                </w:p>
              </w:tc>
            </w:tr>
          </w:tbl>
          <w:p w:rsidR="00870248" w:rsidRDefault="00870248"/>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870248" w:rsidRDefault="0087024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lastRenderedPageBreak/>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70248" w:rsidRDefault="00870248">
            <w:pPr>
              <w:spacing w:after="0"/>
              <w:ind w:firstLine="0"/>
              <w:rPr>
                <w:b/>
              </w:rPr>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Οι ακόλουθοι </w:t>
            </w:r>
            <w:r>
              <w:rPr>
                <w:b/>
              </w:rPr>
              <w:t>τίτλοι σπουδών και επαγγελματικών προσόντων</w:t>
            </w:r>
            <w:r>
              <w:t xml:space="preserve"> διατίθενται από:</w:t>
            </w:r>
          </w:p>
          <w:p w:rsidR="00870248" w:rsidRDefault="00870248">
            <w:pPr>
              <w:spacing w:after="0"/>
              <w:ind w:firstLine="0"/>
            </w:pPr>
            <w:r>
              <w:t>α) τον ίδιο τον πάροχο υπηρεσιών ή τον εργολάβο,</w:t>
            </w:r>
          </w:p>
          <w:p w:rsidR="00870248" w:rsidRDefault="00870248">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870248" w:rsidRDefault="00870248">
            <w:pPr>
              <w:spacing w:after="0"/>
              <w:ind w:firstLine="0"/>
            </w:pPr>
            <w:r>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r>
              <w:t>α)[......................................……]</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rPr>
          <w:trHeight w:val="268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Έτος, μέσο ετήσιο εργατοϋπαλληλικό προσωπικό: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Έτος, αριθμός διευθυντικών στελεχών:</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tc>
      </w:tr>
      <w:tr w:rsidR="00870248">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11) Για </w:t>
            </w:r>
            <w:r>
              <w:rPr>
                <w:b/>
                <w:i/>
              </w:rPr>
              <w:t xml:space="preserve">δημόσιες συμβάσεις προμηθειών </w:t>
            </w:r>
            <w:r>
              <w:t>:</w:t>
            </w:r>
          </w:p>
          <w:p w:rsidR="00870248" w:rsidRDefault="00870248">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870248" w:rsidRDefault="00870248">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 xml:space="preserve">12) Για </w:t>
            </w:r>
            <w:r>
              <w:rPr>
                <w:b/>
                <w:i/>
              </w:rPr>
              <w:t>δημόσιες συμβάσεις προμηθειών</w:t>
            </w:r>
            <w:r>
              <w:t>:</w:t>
            </w:r>
          </w:p>
          <w:p w:rsidR="00870248" w:rsidRDefault="00870248">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70248" w:rsidRDefault="00870248">
            <w:pPr>
              <w:spacing w:after="0"/>
              <w:ind w:firstLine="0"/>
            </w:pPr>
            <w:r>
              <w:rPr>
                <w:b/>
              </w:rPr>
              <w:t>Εάν όχι</w:t>
            </w:r>
            <w:r>
              <w:t>, εξηγήστε τους λόγους και αναφέρετε ποια άλλα αποδεικτικά μέσα μπορούν να προσκομιστούν:</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bl>
    <w:p w:rsidR="00870248" w:rsidRDefault="00870248">
      <w:pPr>
        <w:pStyle w:val="SectionTitle"/>
        <w:ind w:firstLine="0"/>
      </w:pPr>
    </w:p>
    <w:p w:rsidR="00870248" w:rsidRDefault="00870248">
      <w:pPr>
        <w:jc w:val="center"/>
        <w:rPr>
          <w:b/>
          <w:bCs/>
        </w:rPr>
      </w:pPr>
    </w:p>
    <w:p w:rsidR="00870248" w:rsidRDefault="00870248">
      <w:pPr>
        <w:pStyle w:val="ChapterTitle"/>
        <w:pageBreakBefore/>
        <w:rPr>
          <w:bCs/>
        </w:rPr>
      </w:pPr>
      <w:r>
        <w:rPr>
          <w:bCs/>
        </w:rPr>
        <w:lastRenderedPageBreak/>
        <w:t>Μέρος VI: Τελικές δηλώσεις</w:t>
      </w:r>
    </w:p>
    <w:p w:rsidR="00870248" w:rsidRDefault="00870248">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0248" w:rsidRDefault="00870248">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9"/>
        </w:rPr>
        <w:endnoteReference w:id="44"/>
      </w:r>
      <w:r>
        <w:rPr>
          <w:i/>
        </w:rPr>
        <w:t>, εκτός εάν :</w:t>
      </w:r>
    </w:p>
    <w:p w:rsidR="00870248" w:rsidRDefault="00870248">
      <w:pPr>
        <w:ind w:firstLine="0"/>
        <w:rPr>
          <w:rStyle w:val="a5"/>
          <w:i/>
        </w:rPr>
      </w:pPr>
      <w:r>
        <w:rPr>
          <w:i/>
        </w:rPr>
        <w:t>α)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5"/>
      </w:r>
      <w:r>
        <w:rPr>
          <w:rStyle w:val="a5"/>
          <w:i/>
        </w:rPr>
        <w:t>.</w:t>
      </w:r>
    </w:p>
    <w:p w:rsidR="00870248" w:rsidRDefault="00870248">
      <w:pPr>
        <w:ind w:firstLine="0"/>
        <w:rPr>
          <w:rStyle w:val="a5"/>
          <w:i/>
        </w:rPr>
      </w:pPr>
      <w:r>
        <w:rPr>
          <w:rStyle w:val="a5"/>
          <w:i/>
        </w:rPr>
        <w:t>β) ο αναθέτων φορέας έχ</w:t>
      </w:r>
      <w:r w:rsidR="004A515C">
        <w:rPr>
          <w:rStyle w:val="a5"/>
          <w:i/>
        </w:rPr>
        <w:t>ει</w:t>
      </w:r>
      <w:r>
        <w:rPr>
          <w:rStyle w:val="a5"/>
          <w:i/>
        </w:rPr>
        <w:t xml:space="preserve"> ήδη στην κατοχή του τα σχετικά έγγραφα.</w:t>
      </w:r>
    </w:p>
    <w:p w:rsidR="00870248" w:rsidRDefault="00870248">
      <w:pPr>
        <w:ind w:firstLine="0"/>
        <w:rPr>
          <w:i/>
        </w:rPr>
      </w:pPr>
      <w:r>
        <w:rPr>
          <w:i/>
        </w:rPr>
        <w:t xml:space="preserve">Ο κάτωθι υπογεγραμμένος δίδω επισήμως τη συγκατάθεσή </w:t>
      </w:r>
      <w:r w:rsidRPr="004A515C">
        <w:rPr>
          <w:i/>
          <w:color w:val="000000"/>
        </w:rPr>
        <w:t>μου στ</w:t>
      </w:r>
      <w:r w:rsidR="004A515C" w:rsidRPr="004A515C">
        <w:rPr>
          <w:i/>
          <w:color w:val="000000"/>
        </w:rPr>
        <w:t>η</w:t>
      </w:r>
      <w:r w:rsidR="004A515C" w:rsidRPr="004A515C">
        <w:rPr>
          <w:color w:val="000000"/>
        </w:rPr>
        <w:t xml:space="preserve"> </w:t>
      </w:r>
      <w:r w:rsidR="004A515C" w:rsidRPr="004A515C">
        <w:rPr>
          <w:color w:val="000000"/>
          <w:sz w:val="21"/>
          <w:szCs w:val="21"/>
        </w:rPr>
        <w:t>ΔΗΜΟΤΙΚΗ ΕΠΙΧΕΙΡΗΣΗ ΥΔΡΕΥΣΗΣ – ΑΠΟΧΕΤΕΥΣΗΣ ΠΑΤΡΑΣ (Δ.Ε.Υ.Α.Π.)</w:t>
      </w:r>
      <w:r w:rsidRPr="004A515C">
        <w:rPr>
          <w:i/>
          <w:color w:val="000000"/>
        </w:rPr>
        <w:t>,</w:t>
      </w:r>
      <w:r w:rsidRPr="004A515C">
        <w:rPr>
          <w:i/>
        </w:rPr>
        <w:t xml:space="preserve"> προκειμένου να αποκτήσει</w:t>
      </w:r>
      <w:r>
        <w:rPr>
          <w:i/>
        </w:rPr>
        <w:t xml:space="preserve">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A66B74">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870248" w:rsidRDefault="00870248">
      <w:pPr>
        <w:ind w:firstLine="0"/>
        <w:rPr>
          <w:i/>
        </w:rPr>
      </w:pPr>
    </w:p>
    <w:p w:rsidR="00870248" w:rsidRDefault="00870248">
      <w:pPr>
        <w:ind w:firstLine="0"/>
        <w:rPr>
          <w:i/>
        </w:rPr>
      </w:pPr>
      <w:r>
        <w:rPr>
          <w:i/>
        </w:rPr>
        <w:t xml:space="preserve">Ημερομηνία, τόπος και, όπου ζητείται ή είναι απαραίτητο, υπογραφή(-ές): [……]   </w:t>
      </w:r>
    </w:p>
    <w:p w:rsidR="00870248" w:rsidRDefault="00870248">
      <w:pPr>
        <w:pageBreakBefore/>
        <w:ind w:firstLine="0"/>
      </w:pPr>
    </w:p>
    <w:sectPr w:rsidR="00870248" w:rsidSect="001411AF">
      <w:headerReference w:type="default" r:id="rId9"/>
      <w:footerReference w:type="even" r:id="rId10"/>
      <w:footerReference w:type="default" r:id="rId11"/>
      <w:headerReference w:type="first" r:id="rId12"/>
      <w:footerReference w:type="first" r:id="rId13"/>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E2E" w:rsidRDefault="00EF2E2E">
      <w:r>
        <w:separator/>
      </w:r>
    </w:p>
  </w:endnote>
  <w:endnote w:type="continuationSeparator" w:id="1">
    <w:p w:rsidR="00EF2E2E" w:rsidRDefault="00EF2E2E">
      <w:r>
        <w:continuationSeparator/>
      </w:r>
    </w:p>
  </w:endnote>
  <w:endnote w:id="2">
    <w:p w:rsidR="003E48E0" w:rsidRDefault="003E48E0">
      <w:pPr>
        <w:pStyle w:val="af9"/>
        <w:tabs>
          <w:tab w:val="left" w:pos="284"/>
        </w:tabs>
        <w:ind w:firstLine="0"/>
      </w:pPr>
      <w:r>
        <w:rPr>
          <w:rStyle w:val="a9"/>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3E48E0" w:rsidRDefault="003E48E0">
      <w:pPr>
        <w:pStyle w:val="af9"/>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4">
    <w:p w:rsidR="003E48E0" w:rsidRDefault="003E48E0">
      <w:pPr>
        <w:pStyle w:val="af9"/>
        <w:tabs>
          <w:tab w:val="left" w:pos="284"/>
        </w:tabs>
        <w:ind w:firstLine="0"/>
        <w:rPr>
          <w:rStyle w:val="DeltaViewInsertion"/>
          <w:b w:val="0"/>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E48E0" w:rsidRDefault="003E48E0">
      <w:pPr>
        <w:pStyle w:val="af9"/>
        <w:tabs>
          <w:tab w:val="left" w:pos="284"/>
        </w:tabs>
        <w:ind w:firstLine="0"/>
        <w:rPr>
          <w:rStyle w:val="DeltaViewInsertion"/>
          <w:b w:val="0"/>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3E48E0" w:rsidRDefault="003E48E0">
      <w:pPr>
        <w:pStyle w:val="af9"/>
        <w:tabs>
          <w:tab w:val="left" w:pos="284"/>
        </w:tabs>
        <w:ind w:firstLine="0"/>
        <w:rPr>
          <w:rStyle w:val="DeltaViewInsertion"/>
          <w:b w:val="0"/>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3E48E0" w:rsidRDefault="003E48E0">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3E48E0" w:rsidRDefault="003E48E0">
      <w:pPr>
        <w:pStyle w:val="af9"/>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3E48E0" w:rsidRDefault="003E48E0">
      <w:pPr>
        <w:pStyle w:val="af9"/>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3E48E0" w:rsidRDefault="003E48E0">
      <w:pPr>
        <w:pStyle w:val="af9"/>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3E48E0" w:rsidRDefault="003E48E0">
      <w:pPr>
        <w:pStyle w:val="af9"/>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E48E0" w:rsidRDefault="003E48E0">
      <w:pPr>
        <w:pStyle w:val="af9"/>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E48E0" w:rsidRDefault="003E48E0">
      <w:pPr>
        <w:pStyle w:val="af9"/>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3E48E0" w:rsidRDefault="003E48E0">
      <w:pPr>
        <w:pStyle w:val="af9"/>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3E48E0" w:rsidRDefault="003E48E0">
      <w:pPr>
        <w:pStyle w:val="af9"/>
        <w:tabs>
          <w:tab w:val="left" w:pos="284"/>
        </w:tabs>
        <w:ind w:firstLine="0"/>
        <w:rPr>
          <w:i/>
          <w:iCs/>
        </w:rPr>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WW-"/>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3E48E0" w:rsidRDefault="003E48E0">
      <w:pPr>
        <w:pStyle w:val="af9"/>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E48E0" w:rsidRDefault="003E48E0">
      <w:pPr>
        <w:pStyle w:val="af9"/>
        <w:tabs>
          <w:tab w:val="left" w:pos="284"/>
        </w:tabs>
        <w:ind w:firstLine="0"/>
        <w:rPr>
          <w:rStyle w:val="DeltaViewInsertion"/>
          <w:b w:val="0"/>
          <w:i w:val="0"/>
          <w:color w:val="000000"/>
        </w:rPr>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WW-"/>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3E48E0" w:rsidRDefault="003E48E0">
      <w:pPr>
        <w:pStyle w:val="af9"/>
        <w:tabs>
          <w:tab w:val="left" w:pos="284"/>
        </w:tabs>
        <w:ind w:firstLine="0"/>
        <w:rPr>
          <w:rStyle w:val="DeltaViewInsertion"/>
          <w:b w:val="0"/>
          <w:i w:val="0"/>
          <w:iCs/>
          <w:color w:val="000000"/>
        </w:rPr>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3E48E0" w:rsidRDefault="003E48E0">
      <w:pPr>
        <w:pStyle w:val="af9"/>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E48E0" w:rsidRDefault="003E48E0">
      <w:pPr>
        <w:pStyle w:val="af9"/>
        <w:tabs>
          <w:tab w:val="left" w:pos="284"/>
        </w:tabs>
        <w:ind w:firstLine="0"/>
      </w:pPr>
      <w:r>
        <w:rPr>
          <w:rStyle w:val="a9"/>
        </w:rPr>
        <w:endnoteRef/>
      </w:r>
      <w:r>
        <w:tab/>
        <w:t>Επαναλάβετε όσες φορές χρειάζεται.</w:t>
      </w:r>
    </w:p>
  </w:endnote>
  <w:endnote w:id="18">
    <w:p w:rsidR="003E48E0" w:rsidRDefault="003E48E0">
      <w:pPr>
        <w:pStyle w:val="af9"/>
        <w:tabs>
          <w:tab w:val="left" w:pos="284"/>
        </w:tabs>
        <w:ind w:firstLine="0"/>
      </w:pPr>
      <w:r>
        <w:rPr>
          <w:rStyle w:val="a9"/>
        </w:rPr>
        <w:endnoteRef/>
      </w:r>
      <w:r>
        <w:tab/>
        <w:t>Επαναλάβετε όσες φορές χρειάζεται.</w:t>
      </w:r>
    </w:p>
  </w:endnote>
  <w:endnote w:id="19">
    <w:p w:rsidR="003E48E0" w:rsidRDefault="003E48E0">
      <w:pPr>
        <w:pStyle w:val="af9"/>
        <w:tabs>
          <w:tab w:val="left" w:pos="284"/>
        </w:tabs>
        <w:ind w:firstLine="0"/>
      </w:pPr>
      <w:r>
        <w:rPr>
          <w:rStyle w:val="a9"/>
        </w:rPr>
        <w:endnoteRef/>
      </w:r>
      <w:r>
        <w:tab/>
        <w:t>Επαναλάβετε όσες φορές χρειάζεται.</w:t>
      </w:r>
    </w:p>
  </w:endnote>
  <w:endnote w:id="20">
    <w:p w:rsidR="003E48E0" w:rsidRDefault="003E48E0">
      <w:pPr>
        <w:pStyle w:val="af9"/>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E48E0" w:rsidRDefault="003E48E0">
      <w:pPr>
        <w:pStyle w:val="af9"/>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E48E0" w:rsidRDefault="003E48E0">
      <w:pPr>
        <w:pStyle w:val="af9"/>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1829B4" w:rsidRDefault="001829B4">
      <w:pPr>
        <w:pStyle w:val="af9"/>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E48E0" w:rsidRDefault="003E48E0">
      <w:pPr>
        <w:pStyle w:val="af9"/>
        <w:tabs>
          <w:tab w:val="left" w:pos="284"/>
        </w:tabs>
        <w:ind w:firstLine="0"/>
      </w:pPr>
      <w:r>
        <w:rPr>
          <w:rStyle w:val="a9"/>
        </w:rPr>
        <w:endnoteRef/>
      </w:r>
      <w:r>
        <w:tab/>
        <w:t>Επαναλάβετε όσες φορές χρειάζεται.</w:t>
      </w:r>
    </w:p>
  </w:endnote>
  <w:endnote w:id="25">
    <w:p w:rsidR="003E48E0" w:rsidRDefault="003E48E0">
      <w:pPr>
        <w:pStyle w:val="af9"/>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E48E0" w:rsidRDefault="003E48E0">
      <w:pPr>
        <w:pStyle w:val="af9"/>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3E48E0" w:rsidRDefault="003E48E0">
      <w:pPr>
        <w:pStyle w:val="af9"/>
        <w:tabs>
          <w:tab w:val="left" w:pos="284"/>
        </w:tabs>
        <w:ind w:firstLine="0"/>
      </w:pPr>
      <w:r>
        <w:rPr>
          <w:rStyle w:val="a9"/>
        </w:rPr>
        <w:endnoteRef/>
      </w:r>
      <w:r>
        <w:tab/>
        <w:t>Άρθρο 73 παρ. 5.</w:t>
      </w:r>
    </w:p>
  </w:endnote>
  <w:endnote w:id="28">
    <w:p w:rsidR="003E48E0" w:rsidRDefault="003E48E0">
      <w:pPr>
        <w:pStyle w:val="af9"/>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E48E0" w:rsidRDefault="003E48E0">
      <w:pPr>
        <w:pStyle w:val="af9"/>
        <w:tabs>
          <w:tab w:val="left" w:pos="284"/>
        </w:tabs>
        <w:ind w:firstLine="0"/>
        <w:rPr>
          <w:b/>
          <w:i/>
        </w:rPr>
      </w:pPr>
      <w:r>
        <w:rPr>
          <w:rStyle w:val="a9"/>
        </w:rPr>
        <w:endnoteRef/>
      </w:r>
      <w:r>
        <w:tab/>
        <w:t>Όπως προσδιορίζεται στο άρθρο 24 ή στα έγγραφα της σύμβασης</w:t>
      </w:r>
      <w:r>
        <w:rPr>
          <w:b/>
          <w:i/>
        </w:rPr>
        <w:t>.</w:t>
      </w:r>
    </w:p>
  </w:endnote>
  <w:endnote w:id="30">
    <w:p w:rsidR="003E48E0" w:rsidRDefault="003E48E0">
      <w:pPr>
        <w:pStyle w:val="af9"/>
        <w:tabs>
          <w:tab w:val="left" w:pos="284"/>
        </w:tabs>
        <w:ind w:firstLine="0"/>
      </w:pPr>
      <w:r>
        <w:rPr>
          <w:rStyle w:val="a9"/>
        </w:rPr>
        <w:endnoteRef/>
      </w:r>
      <w:r>
        <w:tab/>
        <w:t>Πρβλ άρθρο 48.</w:t>
      </w:r>
    </w:p>
  </w:endnote>
  <w:endnote w:id="31">
    <w:p w:rsidR="003E48E0" w:rsidRDefault="003E48E0">
      <w:pPr>
        <w:pStyle w:val="af9"/>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3E48E0" w:rsidRDefault="003E48E0">
      <w:pPr>
        <w:pStyle w:val="af9"/>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3E48E0" w:rsidRDefault="003E48E0">
      <w:pPr>
        <w:pStyle w:val="af9"/>
        <w:tabs>
          <w:tab w:val="left" w:pos="284"/>
        </w:tabs>
        <w:ind w:firstLine="0"/>
        <w:rPr>
          <w:b/>
          <w:bCs/>
        </w:rPr>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E48E0" w:rsidRDefault="003E48E0">
      <w:pPr>
        <w:pStyle w:val="af9"/>
        <w:tabs>
          <w:tab w:val="left" w:pos="284"/>
        </w:tabs>
        <w:ind w:firstLine="0"/>
        <w:rPr>
          <w:b/>
          <w:i/>
        </w:rPr>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3E48E0" w:rsidRDefault="003E48E0">
      <w:pPr>
        <w:pStyle w:val="af9"/>
        <w:tabs>
          <w:tab w:val="left" w:pos="284"/>
        </w:tabs>
        <w:ind w:firstLine="0"/>
        <w:rPr>
          <w:b/>
          <w:i/>
        </w:rPr>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3E48E0" w:rsidRDefault="003E48E0">
      <w:pPr>
        <w:pStyle w:val="af9"/>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E48E0" w:rsidRDefault="003E48E0">
      <w:pPr>
        <w:pStyle w:val="af9"/>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3E48E0" w:rsidRDefault="003E48E0">
      <w:pPr>
        <w:pStyle w:val="af9"/>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3E48E0" w:rsidRDefault="003E48E0">
      <w:pPr>
        <w:pStyle w:val="af9"/>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E48E0" w:rsidRDefault="003E48E0">
      <w:pPr>
        <w:pStyle w:val="af9"/>
        <w:tabs>
          <w:tab w:val="left" w:pos="284"/>
        </w:tabs>
        <w:ind w:firstLine="0"/>
      </w:pPr>
      <w:r>
        <w:rPr>
          <w:rStyle w:val="a9"/>
        </w:rPr>
        <w:endnoteRef/>
      </w:r>
      <w:r>
        <w:tab/>
        <w:t>Πρβλ και άρθρο 1 ν. 4250/2014</w:t>
      </w:r>
    </w:p>
  </w:endnote>
  <w:endnote w:id="45">
    <w:p w:rsidR="003E48E0" w:rsidRDefault="003E48E0">
      <w:pPr>
        <w:pStyle w:val="af9"/>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7B1777">
    <w:pPr>
      <w:pStyle w:val="af0"/>
      <w:shd w:val="clear" w:color="auto" w:fill="FFFFFF"/>
      <w:jc w:val="center"/>
    </w:pPr>
    <w:fldSimple w:instr=" PAGE ">
      <w:r w:rsidR="004853D4">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E2E" w:rsidRDefault="00EF2E2E">
      <w:r>
        <w:separator/>
      </w:r>
    </w:p>
  </w:footnote>
  <w:footnote w:type="continuationSeparator" w:id="1">
    <w:p w:rsidR="00EF2E2E" w:rsidRDefault="00EF2E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C931A7">
    <w:pPr>
      <w:pStyle w:val="af"/>
      <w:ind w:left="-1531" w:firstLine="0"/>
    </w:pPr>
    <w:r>
      <w:rPr>
        <w:noProof/>
        <w:lang w:eastAsia="el-GR"/>
      </w:rPr>
      <w:drawing>
        <wp:anchor distT="0" distB="0" distL="114935" distR="114935" simplePos="0" relativeHeight="251657728" behindDoc="1" locked="0" layoutInCell="1" allowOverlap="1">
          <wp:simplePos x="0" y="0"/>
          <wp:positionH relativeFrom="column">
            <wp:posOffset>-1149350</wp:posOffset>
          </wp:positionH>
          <wp:positionV relativeFrom="paragraph">
            <wp:posOffset>-916940</wp:posOffset>
          </wp:positionV>
          <wp:extent cx="124460" cy="4035425"/>
          <wp:effectExtent l="19050" t="0" r="889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460" cy="4035425"/>
                  </a:xfrm>
                  <a:prstGeom prst="rect">
                    <a:avLst/>
                  </a:prstGeom>
                  <a:solidFill>
                    <a:srgbClr val="FFFFFF">
                      <a:alpha val="0"/>
                    </a:srgbClr>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2"/>
  </w:hdrShapeDefaults>
  <w:footnotePr>
    <w:footnote w:id="0"/>
    <w:footnote w:id="1"/>
  </w:footnotePr>
  <w:endnotePr>
    <w:pos w:val="sectEnd"/>
    <w:endnote w:id="0"/>
    <w:endnote w:id="1"/>
  </w:endnotePr>
  <w:compat>
    <w:spaceForUL/>
    <w:balanceSingleByteDoubleByteWidth/>
    <w:doNotLeaveBackslashAlone/>
    <w:ulTrailSpace/>
    <w:adjustLineHeightInTable/>
  </w:compat>
  <w:rsids>
    <w:rsidRoot w:val="00913E40"/>
    <w:rsid w:val="00003349"/>
    <w:rsid w:val="000E0D7C"/>
    <w:rsid w:val="0013198D"/>
    <w:rsid w:val="001411AF"/>
    <w:rsid w:val="00146473"/>
    <w:rsid w:val="0015596C"/>
    <w:rsid w:val="001829B4"/>
    <w:rsid w:val="001D5F99"/>
    <w:rsid w:val="001E4925"/>
    <w:rsid w:val="00271931"/>
    <w:rsid w:val="00274AC9"/>
    <w:rsid w:val="002778CD"/>
    <w:rsid w:val="002C0F4C"/>
    <w:rsid w:val="003924B1"/>
    <w:rsid w:val="003E48E0"/>
    <w:rsid w:val="00420FDC"/>
    <w:rsid w:val="00476477"/>
    <w:rsid w:val="004848A6"/>
    <w:rsid w:val="004853D4"/>
    <w:rsid w:val="00496B7A"/>
    <w:rsid w:val="004A515C"/>
    <w:rsid w:val="004F330D"/>
    <w:rsid w:val="005018B2"/>
    <w:rsid w:val="00527103"/>
    <w:rsid w:val="005C4921"/>
    <w:rsid w:val="006945D9"/>
    <w:rsid w:val="007003D0"/>
    <w:rsid w:val="007B1777"/>
    <w:rsid w:val="007C058F"/>
    <w:rsid w:val="0082124E"/>
    <w:rsid w:val="00870248"/>
    <w:rsid w:val="00895E35"/>
    <w:rsid w:val="008A1411"/>
    <w:rsid w:val="008D6643"/>
    <w:rsid w:val="008F4A43"/>
    <w:rsid w:val="00913E40"/>
    <w:rsid w:val="00922EFE"/>
    <w:rsid w:val="00973791"/>
    <w:rsid w:val="009A226E"/>
    <w:rsid w:val="009C3876"/>
    <w:rsid w:val="009E46AE"/>
    <w:rsid w:val="00A02EA2"/>
    <w:rsid w:val="00A04A0F"/>
    <w:rsid w:val="00A32427"/>
    <w:rsid w:val="00A66B74"/>
    <w:rsid w:val="00A77C71"/>
    <w:rsid w:val="00A828A8"/>
    <w:rsid w:val="00AA1944"/>
    <w:rsid w:val="00B12FC8"/>
    <w:rsid w:val="00B4666C"/>
    <w:rsid w:val="00BC273F"/>
    <w:rsid w:val="00C14007"/>
    <w:rsid w:val="00C5025D"/>
    <w:rsid w:val="00C5178C"/>
    <w:rsid w:val="00C825D0"/>
    <w:rsid w:val="00C83A84"/>
    <w:rsid w:val="00C931A7"/>
    <w:rsid w:val="00CB7057"/>
    <w:rsid w:val="00CE12DD"/>
    <w:rsid w:val="00D02ADC"/>
    <w:rsid w:val="00D07403"/>
    <w:rsid w:val="00DB1E72"/>
    <w:rsid w:val="00E1060F"/>
    <w:rsid w:val="00E93C52"/>
    <w:rsid w:val="00EA1892"/>
    <w:rsid w:val="00EF2E2E"/>
    <w:rsid w:val="00F44BE4"/>
    <w:rsid w:val="00F513DD"/>
    <w:rsid w:val="00F70C86"/>
    <w:rsid w:val="00FD1308"/>
    <w:rsid w:val="00FD1416"/>
    <w:rsid w:val="00FF38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1AF"/>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1411AF"/>
    <w:pPr>
      <w:tabs>
        <w:tab w:val="num" w:pos="0"/>
      </w:tabs>
      <w:ind w:left="360" w:hanging="360"/>
      <w:outlineLvl w:val="0"/>
    </w:pPr>
    <w:rPr>
      <w:b/>
      <w:sz w:val="28"/>
    </w:rPr>
  </w:style>
  <w:style w:type="paragraph" w:styleId="2">
    <w:name w:val="heading 2"/>
    <w:basedOn w:val="a0"/>
    <w:next w:val="a0"/>
    <w:qFormat/>
    <w:rsid w:val="001411AF"/>
    <w:pPr>
      <w:tabs>
        <w:tab w:val="num" w:pos="0"/>
      </w:tabs>
      <w:ind w:left="720" w:hanging="360"/>
      <w:outlineLvl w:val="1"/>
    </w:pPr>
    <w:rPr>
      <w:b/>
      <w:sz w:val="24"/>
    </w:rPr>
  </w:style>
  <w:style w:type="paragraph" w:styleId="3">
    <w:name w:val="heading 3"/>
    <w:basedOn w:val="a0"/>
    <w:next w:val="a0"/>
    <w:qFormat/>
    <w:rsid w:val="001411AF"/>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411AF"/>
    <w:rPr>
      <w:rFonts w:ascii="Times New Roman" w:hAnsi="Times New Roman" w:cs="Times New Roman"/>
      <w:sz w:val="22"/>
      <w:szCs w:val="24"/>
    </w:rPr>
  </w:style>
  <w:style w:type="character" w:customStyle="1" w:styleId="WW8Num6z0">
    <w:name w:val="WW8Num6z0"/>
    <w:rsid w:val="001411AF"/>
    <w:rPr>
      <w:rFonts w:ascii="Times New Roman" w:hAnsi="Times New Roman" w:cs="Times New Roman"/>
    </w:rPr>
  </w:style>
  <w:style w:type="character" w:customStyle="1" w:styleId="WW8Num8z0">
    <w:name w:val="WW8Num8z0"/>
    <w:rsid w:val="001411AF"/>
    <w:rPr>
      <w:rFonts w:cs="Calibri"/>
      <w:b w:val="0"/>
      <w:bCs w:val="0"/>
      <w:i w:val="0"/>
      <w:iCs w:val="0"/>
      <w:color w:val="000000"/>
      <w:sz w:val="22"/>
      <w:szCs w:val="22"/>
    </w:rPr>
  </w:style>
  <w:style w:type="character" w:customStyle="1" w:styleId="5">
    <w:name w:val="Προεπιλεγμένη γραμματοσειρά5"/>
    <w:rsid w:val="001411AF"/>
  </w:style>
  <w:style w:type="character" w:customStyle="1" w:styleId="WW8Num1z0">
    <w:name w:val="WW8Num1z0"/>
    <w:rsid w:val="001411AF"/>
  </w:style>
  <w:style w:type="character" w:customStyle="1" w:styleId="WW8Num1z1">
    <w:name w:val="WW8Num1z1"/>
    <w:rsid w:val="001411AF"/>
  </w:style>
  <w:style w:type="character" w:customStyle="1" w:styleId="WW8Num1z2">
    <w:name w:val="WW8Num1z2"/>
    <w:rsid w:val="001411AF"/>
  </w:style>
  <w:style w:type="character" w:customStyle="1" w:styleId="WW8Num1z3">
    <w:name w:val="WW8Num1z3"/>
    <w:rsid w:val="001411AF"/>
  </w:style>
  <w:style w:type="character" w:customStyle="1" w:styleId="WW8Num1z4">
    <w:name w:val="WW8Num1z4"/>
    <w:rsid w:val="001411AF"/>
  </w:style>
  <w:style w:type="character" w:customStyle="1" w:styleId="WW8Num1z5">
    <w:name w:val="WW8Num1z5"/>
    <w:rsid w:val="001411AF"/>
  </w:style>
  <w:style w:type="character" w:customStyle="1" w:styleId="WW8Num1z6">
    <w:name w:val="WW8Num1z6"/>
    <w:rsid w:val="001411AF"/>
  </w:style>
  <w:style w:type="character" w:customStyle="1" w:styleId="WW8Num1z7">
    <w:name w:val="WW8Num1z7"/>
    <w:rsid w:val="001411AF"/>
  </w:style>
  <w:style w:type="character" w:customStyle="1" w:styleId="WW8Num1z8">
    <w:name w:val="WW8Num1z8"/>
    <w:rsid w:val="001411AF"/>
  </w:style>
  <w:style w:type="character" w:customStyle="1" w:styleId="WW8Num2z0">
    <w:name w:val="WW8Num2z0"/>
    <w:rsid w:val="001411AF"/>
  </w:style>
  <w:style w:type="character" w:customStyle="1" w:styleId="WW8Num2z1">
    <w:name w:val="WW8Num2z1"/>
    <w:rsid w:val="001411AF"/>
  </w:style>
  <w:style w:type="character" w:customStyle="1" w:styleId="WW8Num2z2">
    <w:name w:val="WW8Num2z2"/>
    <w:rsid w:val="001411AF"/>
  </w:style>
  <w:style w:type="character" w:customStyle="1" w:styleId="WW8Num2z3">
    <w:name w:val="WW8Num2z3"/>
    <w:rsid w:val="001411AF"/>
  </w:style>
  <w:style w:type="character" w:customStyle="1" w:styleId="WW8Num2z4">
    <w:name w:val="WW8Num2z4"/>
    <w:rsid w:val="001411AF"/>
  </w:style>
  <w:style w:type="character" w:customStyle="1" w:styleId="WW8Num2z5">
    <w:name w:val="WW8Num2z5"/>
    <w:rsid w:val="001411AF"/>
  </w:style>
  <w:style w:type="character" w:customStyle="1" w:styleId="WW8Num2z6">
    <w:name w:val="WW8Num2z6"/>
    <w:rsid w:val="001411AF"/>
  </w:style>
  <w:style w:type="character" w:customStyle="1" w:styleId="WW8Num2z7">
    <w:name w:val="WW8Num2z7"/>
    <w:rsid w:val="001411AF"/>
  </w:style>
  <w:style w:type="character" w:customStyle="1" w:styleId="WW8Num2z8">
    <w:name w:val="WW8Num2z8"/>
    <w:rsid w:val="001411AF"/>
  </w:style>
  <w:style w:type="character" w:customStyle="1" w:styleId="WW8Num3z0">
    <w:name w:val="WW8Num3z0"/>
    <w:rsid w:val="001411AF"/>
  </w:style>
  <w:style w:type="character" w:customStyle="1" w:styleId="WW8Num4z0">
    <w:name w:val="WW8Num4z0"/>
    <w:rsid w:val="001411AF"/>
  </w:style>
  <w:style w:type="character" w:customStyle="1" w:styleId="WW8Num5z1">
    <w:name w:val="WW8Num5z1"/>
    <w:rsid w:val="001411AF"/>
  </w:style>
  <w:style w:type="character" w:customStyle="1" w:styleId="WW8Num5z2">
    <w:name w:val="WW8Num5z2"/>
    <w:rsid w:val="001411AF"/>
  </w:style>
  <w:style w:type="character" w:customStyle="1" w:styleId="WW8Num5z3">
    <w:name w:val="WW8Num5z3"/>
    <w:rsid w:val="001411AF"/>
  </w:style>
  <w:style w:type="character" w:customStyle="1" w:styleId="WW8Num5z4">
    <w:name w:val="WW8Num5z4"/>
    <w:rsid w:val="001411AF"/>
  </w:style>
  <w:style w:type="character" w:customStyle="1" w:styleId="WW8Num5z5">
    <w:name w:val="WW8Num5z5"/>
    <w:rsid w:val="001411AF"/>
  </w:style>
  <w:style w:type="character" w:customStyle="1" w:styleId="WW8Num5z6">
    <w:name w:val="WW8Num5z6"/>
    <w:rsid w:val="001411AF"/>
  </w:style>
  <w:style w:type="character" w:customStyle="1" w:styleId="WW8Num5z7">
    <w:name w:val="WW8Num5z7"/>
    <w:rsid w:val="001411AF"/>
  </w:style>
  <w:style w:type="character" w:customStyle="1" w:styleId="WW8Num5z8">
    <w:name w:val="WW8Num5z8"/>
    <w:rsid w:val="001411AF"/>
  </w:style>
  <w:style w:type="character" w:customStyle="1" w:styleId="WW8Num6z1">
    <w:name w:val="WW8Num6z1"/>
    <w:rsid w:val="001411AF"/>
  </w:style>
  <w:style w:type="character" w:customStyle="1" w:styleId="WW8Num6z2">
    <w:name w:val="WW8Num6z2"/>
    <w:rsid w:val="001411AF"/>
  </w:style>
  <w:style w:type="character" w:customStyle="1" w:styleId="WW8Num6z3">
    <w:name w:val="WW8Num6z3"/>
    <w:rsid w:val="001411AF"/>
  </w:style>
  <w:style w:type="character" w:customStyle="1" w:styleId="WW8Num6z4">
    <w:name w:val="WW8Num6z4"/>
    <w:rsid w:val="001411AF"/>
  </w:style>
  <w:style w:type="character" w:customStyle="1" w:styleId="WW8Num6z5">
    <w:name w:val="WW8Num6z5"/>
    <w:rsid w:val="001411AF"/>
  </w:style>
  <w:style w:type="character" w:customStyle="1" w:styleId="WW8Num6z6">
    <w:name w:val="WW8Num6z6"/>
    <w:rsid w:val="001411AF"/>
  </w:style>
  <w:style w:type="character" w:customStyle="1" w:styleId="WW8Num6z7">
    <w:name w:val="WW8Num6z7"/>
    <w:rsid w:val="001411AF"/>
  </w:style>
  <w:style w:type="character" w:customStyle="1" w:styleId="WW8Num6z8">
    <w:name w:val="WW8Num6z8"/>
    <w:rsid w:val="001411AF"/>
  </w:style>
  <w:style w:type="character" w:customStyle="1" w:styleId="WW8Num7z0">
    <w:name w:val="WW8Num7z0"/>
    <w:rsid w:val="001411AF"/>
  </w:style>
  <w:style w:type="character" w:customStyle="1" w:styleId="WW8Num7z1">
    <w:name w:val="WW8Num7z1"/>
    <w:rsid w:val="001411AF"/>
  </w:style>
  <w:style w:type="character" w:customStyle="1" w:styleId="WW8Num7z2">
    <w:name w:val="WW8Num7z2"/>
    <w:rsid w:val="001411AF"/>
  </w:style>
  <w:style w:type="character" w:customStyle="1" w:styleId="WW8Num7z3">
    <w:name w:val="WW8Num7z3"/>
    <w:rsid w:val="001411AF"/>
  </w:style>
  <w:style w:type="character" w:customStyle="1" w:styleId="WW8Num7z4">
    <w:name w:val="WW8Num7z4"/>
    <w:rsid w:val="001411AF"/>
  </w:style>
  <w:style w:type="character" w:customStyle="1" w:styleId="WW8Num7z5">
    <w:name w:val="WW8Num7z5"/>
    <w:rsid w:val="001411AF"/>
  </w:style>
  <w:style w:type="character" w:customStyle="1" w:styleId="WW8Num7z6">
    <w:name w:val="WW8Num7z6"/>
    <w:rsid w:val="001411AF"/>
  </w:style>
  <w:style w:type="character" w:customStyle="1" w:styleId="WW8Num7z7">
    <w:name w:val="WW8Num7z7"/>
    <w:rsid w:val="001411AF"/>
  </w:style>
  <w:style w:type="character" w:customStyle="1" w:styleId="WW8Num7z8">
    <w:name w:val="WW8Num7z8"/>
    <w:rsid w:val="001411AF"/>
  </w:style>
  <w:style w:type="character" w:customStyle="1" w:styleId="WW8Num8z1">
    <w:name w:val="WW8Num8z1"/>
    <w:rsid w:val="001411AF"/>
  </w:style>
  <w:style w:type="character" w:customStyle="1" w:styleId="WW8Num8z2">
    <w:name w:val="WW8Num8z2"/>
    <w:rsid w:val="001411AF"/>
  </w:style>
  <w:style w:type="character" w:customStyle="1" w:styleId="WW8Num8z3">
    <w:name w:val="WW8Num8z3"/>
    <w:rsid w:val="001411AF"/>
  </w:style>
  <w:style w:type="character" w:customStyle="1" w:styleId="WW8Num8z4">
    <w:name w:val="WW8Num8z4"/>
    <w:rsid w:val="001411AF"/>
  </w:style>
  <w:style w:type="character" w:customStyle="1" w:styleId="WW8Num8z5">
    <w:name w:val="WW8Num8z5"/>
    <w:rsid w:val="001411AF"/>
  </w:style>
  <w:style w:type="character" w:customStyle="1" w:styleId="WW8Num8z6">
    <w:name w:val="WW8Num8z6"/>
    <w:rsid w:val="001411AF"/>
  </w:style>
  <w:style w:type="character" w:customStyle="1" w:styleId="WW8Num8z7">
    <w:name w:val="WW8Num8z7"/>
    <w:rsid w:val="001411AF"/>
  </w:style>
  <w:style w:type="character" w:customStyle="1" w:styleId="WW8Num8z8">
    <w:name w:val="WW8Num8z8"/>
    <w:rsid w:val="001411AF"/>
  </w:style>
  <w:style w:type="character" w:customStyle="1" w:styleId="WW8Num4z1">
    <w:name w:val="WW8Num4z1"/>
    <w:rsid w:val="001411AF"/>
  </w:style>
  <w:style w:type="character" w:customStyle="1" w:styleId="WW8Num4z2">
    <w:name w:val="WW8Num4z2"/>
    <w:rsid w:val="001411AF"/>
  </w:style>
  <w:style w:type="character" w:customStyle="1" w:styleId="WW8Num4z3">
    <w:name w:val="WW8Num4z3"/>
    <w:rsid w:val="001411AF"/>
  </w:style>
  <w:style w:type="character" w:customStyle="1" w:styleId="WW8Num4z4">
    <w:name w:val="WW8Num4z4"/>
    <w:rsid w:val="001411AF"/>
  </w:style>
  <w:style w:type="character" w:customStyle="1" w:styleId="WW8Num4z5">
    <w:name w:val="WW8Num4z5"/>
    <w:rsid w:val="001411AF"/>
  </w:style>
  <w:style w:type="character" w:customStyle="1" w:styleId="WW8Num4z6">
    <w:name w:val="WW8Num4z6"/>
    <w:rsid w:val="001411AF"/>
  </w:style>
  <w:style w:type="character" w:customStyle="1" w:styleId="WW8Num4z7">
    <w:name w:val="WW8Num4z7"/>
    <w:rsid w:val="001411AF"/>
  </w:style>
  <w:style w:type="character" w:customStyle="1" w:styleId="WW8Num4z8">
    <w:name w:val="WW8Num4z8"/>
    <w:rsid w:val="001411AF"/>
  </w:style>
  <w:style w:type="character" w:customStyle="1" w:styleId="WW8Num9z0">
    <w:name w:val="WW8Num9z0"/>
    <w:rsid w:val="001411AF"/>
  </w:style>
  <w:style w:type="character" w:customStyle="1" w:styleId="WW8Num9z1">
    <w:name w:val="WW8Num9z1"/>
    <w:rsid w:val="001411AF"/>
  </w:style>
  <w:style w:type="character" w:customStyle="1" w:styleId="WW8Num9z2">
    <w:name w:val="WW8Num9z2"/>
    <w:rsid w:val="001411AF"/>
  </w:style>
  <w:style w:type="character" w:customStyle="1" w:styleId="WW8Num9z3">
    <w:name w:val="WW8Num9z3"/>
    <w:rsid w:val="001411AF"/>
  </w:style>
  <w:style w:type="character" w:customStyle="1" w:styleId="WW8Num9z4">
    <w:name w:val="WW8Num9z4"/>
    <w:rsid w:val="001411AF"/>
  </w:style>
  <w:style w:type="character" w:customStyle="1" w:styleId="WW8Num9z5">
    <w:name w:val="WW8Num9z5"/>
    <w:rsid w:val="001411AF"/>
  </w:style>
  <w:style w:type="character" w:customStyle="1" w:styleId="WW8Num9z6">
    <w:name w:val="WW8Num9z6"/>
    <w:rsid w:val="001411AF"/>
  </w:style>
  <w:style w:type="character" w:customStyle="1" w:styleId="WW8Num9z7">
    <w:name w:val="WW8Num9z7"/>
    <w:rsid w:val="001411AF"/>
  </w:style>
  <w:style w:type="character" w:customStyle="1" w:styleId="WW8Num9z8">
    <w:name w:val="WW8Num9z8"/>
    <w:rsid w:val="001411AF"/>
  </w:style>
  <w:style w:type="character" w:customStyle="1" w:styleId="4">
    <w:name w:val="Προεπιλεγμένη γραμματοσειρά4"/>
    <w:rsid w:val="001411AF"/>
  </w:style>
  <w:style w:type="character" w:customStyle="1" w:styleId="WW8Num10z0">
    <w:name w:val="WW8Num10z0"/>
    <w:rsid w:val="001411AF"/>
  </w:style>
  <w:style w:type="character" w:customStyle="1" w:styleId="WW8Num10z1">
    <w:name w:val="WW8Num10z1"/>
    <w:rsid w:val="001411AF"/>
  </w:style>
  <w:style w:type="character" w:customStyle="1" w:styleId="WW8Num10z2">
    <w:name w:val="WW8Num10z2"/>
    <w:rsid w:val="001411AF"/>
  </w:style>
  <w:style w:type="character" w:customStyle="1" w:styleId="WW8Num10z3">
    <w:name w:val="WW8Num10z3"/>
    <w:rsid w:val="001411AF"/>
  </w:style>
  <w:style w:type="character" w:customStyle="1" w:styleId="WW8Num10z4">
    <w:name w:val="WW8Num10z4"/>
    <w:rsid w:val="001411AF"/>
  </w:style>
  <w:style w:type="character" w:customStyle="1" w:styleId="WW8Num10z5">
    <w:name w:val="WW8Num10z5"/>
    <w:rsid w:val="001411AF"/>
  </w:style>
  <w:style w:type="character" w:customStyle="1" w:styleId="WW8Num10z6">
    <w:name w:val="WW8Num10z6"/>
    <w:rsid w:val="001411AF"/>
  </w:style>
  <w:style w:type="character" w:customStyle="1" w:styleId="WW8Num10z7">
    <w:name w:val="WW8Num10z7"/>
    <w:rsid w:val="001411AF"/>
  </w:style>
  <w:style w:type="character" w:customStyle="1" w:styleId="WW8Num10z8">
    <w:name w:val="WW8Num10z8"/>
    <w:rsid w:val="001411AF"/>
  </w:style>
  <w:style w:type="character" w:customStyle="1" w:styleId="30">
    <w:name w:val="Προεπιλεγμένη γραμματοσειρά3"/>
    <w:rsid w:val="001411AF"/>
  </w:style>
  <w:style w:type="character" w:customStyle="1" w:styleId="WW8Num3z1">
    <w:name w:val="WW8Num3z1"/>
    <w:rsid w:val="001411AF"/>
  </w:style>
  <w:style w:type="character" w:customStyle="1" w:styleId="WW8Num3z2">
    <w:name w:val="WW8Num3z2"/>
    <w:rsid w:val="001411AF"/>
  </w:style>
  <w:style w:type="character" w:customStyle="1" w:styleId="WW8Num3z3">
    <w:name w:val="WW8Num3z3"/>
    <w:rsid w:val="001411AF"/>
  </w:style>
  <w:style w:type="character" w:customStyle="1" w:styleId="WW8Num3z4">
    <w:name w:val="WW8Num3z4"/>
    <w:rsid w:val="001411AF"/>
  </w:style>
  <w:style w:type="character" w:customStyle="1" w:styleId="WW8Num3z5">
    <w:name w:val="WW8Num3z5"/>
    <w:rsid w:val="001411AF"/>
  </w:style>
  <w:style w:type="character" w:customStyle="1" w:styleId="WW8Num3z6">
    <w:name w:val="WW8Num3z6"/>
    <w:rsid w:val="001411AF"/>
  </w:style>
  <w:style w:type="character" w:customStyle="1" w:styleId="WW8Num3z7">
    <w:name w:val="WW8Num3z7"/>
    <w:rsid w:val="001411AF"/>
  </w:style>
  <w:style w:type="character" w:customStyle="1" w:styleId="WW8Num3z8">
    <w:name w:val="WW8Num3z8"/>
    <w:rsid w:val="001411AF"/>
  </w:style>
  <w:style w:type="character" w:customStyle="1" w:styleId="WW8Num11z0">
    <w:name w:val="WW8Num11z0"/>
    <w:rsid w:val="001411AF"/>
  </w:style>
  <w:style w:type="character" w:customStyle="1" w:styleId="WW8Num11z1">
    <w:name w:val="WW8Num11z1"/>
    <w:rsid w:val="001411AF"/>
  </w:style>
  <w:style w:type="character" w:customStyle="1" w:styleId="WW8Num11z2">
    <w:name w:val="WW8Num11z2"/>
    <w:rsid w:val="001411AF"/>
  </w:style>
  <w:style w:type="character" w:customStyle="1" w:styleId="WW8Num11z3">
    <w:name w:val="WW8Num11z3"/>
    <w:rsid w:val="001411AF"/>
  </w:style>
  <w:style w:type="character" w:customStyle="1" w:styleId="WW8Num11z4">
    <w:name w:val="WW8Num11z4"/>
    <w:rsid w:val="001411AF"/>
  </w:style>
  <w:style w:type="character" w:customStyle="1" w:styleId="WW8Num11z5">
    <w:name w:val="WW8Num11z5"/>
    <w:rsid w:val="001411AF"/>
  </w:style>
  <w:style w:type="character" w:customStyle="1" w:styleId="WW8Num11z6">
    <w:name w:val="WW8Num11z6"/>
    <w:rsid w:val="001411AF"/>
  </w:style>
  <w:style w:type="character" w:customStyle="1" w:styleId="WW8Num11z7">
    <w:name w:val="WW8Num11z7"/>
    <w:rsid w:val="001411AF"/>
  </w:style>
  <w:style w:type="character" w:customStyle="1" w:styleId="WW8Num11z8">
    <w:name w:val="WW8Num11z8"/>
    <w:rsid w:val="001411AF"/>
  </w:style>
  <w:style w:type="character" w:customStyle="1" w:styleId="WW8Num12z0">
    <w:name w:val="WW8Num12z0"/>
    <w:rsid w:val="001411AF"/>
  </w:style>
  <w:style w:type="character" w:customStyle="1" w:styleId="WW8Num12z1">
    <w:name w:val="WW8Num12z1"/>
    <w:rsid w:val="001411AF"/>
  </w:style>
  <w:style w:type="character" w:customStyle="1" w:styleId="WW8Num12z2">
    <w:name w:val="WW8Num12z2"/>
    <w:rsid w:val="001411AF"/>
  </w:style>
  <w:style w:type="character" w:customStyle="1" w:styleId="WW8Num12z3">
    <w:name w:val="WW8Num12z3"/>
    <w:rsid w:val="001411AF"/>
  </w:style>
  <w:style w:type="character" w:customStyle="1" w:styleId="WW8Num12z4">
    <w:name w:val="WW8Num12z4"/>
    <w:rsid w:val="001411AF"/>
  </w:style>
  <w:style w:type="character" w:customStyle="1" w:styleId="WW8Num12z5">
    <w:name w:val="WW8Num12z5"/>
    <w:rsid w:val="001411AF"/>
  </w:style>
  <w:style w:type="character" w:customStyle="1" w:styleId="WW8Num12z6">
    <w:name w:val="WW8Num12z6"/>
    <w:rsid w:val="001411AF"/>
  </w:style>
  <w:style w:type="character" w:customStyle="1" w:styleId="WW8Num12z7">
    <w:name w:val="WW8Num12z7"/>
    <w:rsid w:val="001411AF"/>
  </w:style>
  <w:style w:type="character" w:customStyle="1" w:styleId="WW8Num12z8">
    <w:name w:val="WW8Num12z8"/>
    <w:rsid w:val="001411AF"/>
  </w:style>
  <w:style w:type="character" w:customStyle="1" w:styleId="20">
    <w:name w:val="Προεπιλεγμένη γραμματοσειρά2"/>
    <w:rsid w:val="001411AF"/>
  </w:style>
  <w:style w:type="character" w:customStyle="1" w:styleId="10">
    <w:name w:val="Προεπιλεγμένη γραμματοσειρά1"/>
    <w:rsid w:val="001411AF"/>
  </w:style>
  <w:style w:type="character" w:customStyle="1" w:styleId="DefaultParagraphFont1">
    <w:name w:val="Default Paragraph Font1"/>
    <w:rsid w:val="001411AF"/>
  </w:style>
  <w:style w:type="character" w:styleId="-">
    <w:name w:val="Hyperlink"/>
    <w:rsid w:val="001411AF"/>
    <w:rPr>
      <w:color w:val="0000FF"/>
      <w:u w:val="single"/>
    </w:rPr>
  </w:style>
  <w:style w:type="character" w:customStyle="1" w:styleId="Char">
    <w:name w:val="Κεφαλίδα Char"/>
    <w:rsid w:val="001411AF"/>
    <w:rPr>
      <w:rFonts w:ascii="Calibri" w:eastAsia="Times New Roman" w:hAnsi="Calibri" w:cs="Times New Roman"/>
    </w:rPr>
  </w:style>
  <w:style w:type="character" w:customStyle="1" w:styleId="Char1">
    <w:name w:val="Κεφαλίδα Char1"/>
    <w:rsid w:val="001411AF"/>
    <w:rPr>
      <w:rFonts w:ascii="Calibri" w:eastAsia="Calibri" w:hAnsi="Calibri" w:cs="Times New Roman"/>
    </w:rPr>
  </w:style>
  <w:style w:type="character" w:customStyle="1" w:styleId="Char0">
    <w:name w:val="Κείμενο πλαισίου Char"/>
    <w:rsid w:val="001411AF"/>
    <w:rPr>
      <w:rFonts w:ascii="Tahoma" w:eastAsia="Times New Roman" w:hAnsi="Tahoma" w:cs="Tahoma"/>
      <w:sz w:val="16"/>
      <w:szCs w:val="16"/>
    </w:rPr>
  </w:style>
  <w:style w:type="character" w:customStyle="1" w:styleId="1Char">
    <w:name w:val="Επικεφαλίδα 1 Char"/>
    <w:rsid w:val="001411AF"/>
    <w:rPr>
      <w:rFonts w:ascii="Candara" w:eastAsia="Times New Roman" w:hAnsi="Candara" w:cs="Candara"/>
      <w:b/>
      <w:bCs/>
      <w:sz w:val="26"/>
      <w:szCs w:val="22"/>
    </w:rPr>
  </w:style>
  <w:style w:type="character" w:customStyle="1" w:styleId="Char2">
    <w:name w:val="Υποσέλιδο Char"/>
    <w:rsid w:val="001411AF"/>
    <w:rPr>
      <w:rFonts w:eastAsia="Times New Roman"/>
      <w:sz w:val="22"/>
      <w:szCs w:val="22"/>
    </w:rPr>
  </w:style>
  <w:style w:type="character" w:customStyle="1" w:styleId="2Char">
    <w:name w:val="Επικεφαλίδα 2 Char"/>
    <w:rsid w:val="001411AF"/>
    <w:rPr>
      <w:rFonts w:ascii="Candara" w:hAnsi="Candara" w:cs="Candara"/>
      <w:b/>
      <w:bCs/>
      <w:color w:val="000000"/>
      <w:sz w:val="24"/>
      <w:szCs w:val="26"/>
    </w:rPr>
  </w:style>
  <w:style w:type="character" w:customStyle="1" w:styleId="3Char">
    <w:name w:val="Επικεφαλίδα 3 Char"/>
    <w:rsid w:val="001411AF"/>
    <w:rPr>
      <w:rFonts w:ascii="Candara" w:hAnsi="Candara" w:cs="Candara"/>
      <w:b/>
      <w:bCs/>
      <w:i/>
      <w:sz w:val="22"/>
      <w:szCs w:val="22"/>
    </w:rPr>
  </w:style>
  <w:style w:type="character" w:customStyle="1" w:styleId="ListLabel1">
    <w:name w:val="ListLabel 1"/>
    <w:rsid w:val="001411AF"/>
    <w:rPr>
      <w:rFonts w:cs="Courier New"/>
    </w:rPr>
  </w:style>
  <w:style w:type="character" w:customStyle="1" w:styleId="a4">
    <w:name w:val="Χαρακτήρες αρίθμησης"/>
    <w:rsid w:val="001411AF"/>
  </w:style>
  <w:style w:type="character" w:customStyle="1" w:styleId="a5">
    <w:name w:val="Χαρακτήρες υποσημείωσης"/>
    <w:rsid w:val="001411AF"/>
  </w:style>
  <w:style w:type="character" w:customStyle="1" w:styleId="a6">
    <w:name w:val="Σύμβολο υποσημείωσης"/>
    <w:rsid w:val="001411AF"/>
    <w:rPr>
      <w:vertAlign w:val="superscript"/>
    </w:rPr>
  </w:style>
  <w:style w:type="character" w:customStyle="1" w:styleId="a7">
    <w:name w:val="Κουκκίδες"/>
    <w:rsid w:val="001411AF"/>
    <w:rPr>
      <w:rFonts w:ascii="OpenSymbol" w:eastAsia="OpenSymbol" w:hAnsi="OpenSymbol" w:cs="OpenSymbol"/>
    </w:rPr>
  </w:style>
  <w:style w:type="character" w:customStyle="1" w:styleId="WW8Num20z0">
    <w:name w:val="WW8Num20z0"/>
    <w:rsid w:val="001411AF"/>
    <w:rPr>
      <w:rFonts w:ascii="Times New Roman" w:hAnsi="Times New Roman" w:cs="Times New Roman"/>
      <w:sz w:val="22"/>
      <w:szCs w:val="24"/>
    </w:rPr>
  </w:style>
  <w:style w:type="character" w:customStyle="1" w:styleId="WW8Num20z1">
    <w:name w:val="WW8Num20z1"/>
    <w:rsid w:val="001411AF"/>
  </w:style>
  <w:style w:type="character" w:customStyle="1" w:styleId="WW8Num20z2">
    <w:name w:val="WW8Num20z2"/>
    <w:rsid w:val="001411AF"/>
  </w:style>
  <w:style w:type="character" w:customStyle="1" w:styleId="WW8Num20z3">
    <w:name w:val="WW8Num20z3"/>
    <w:rsid w:val="001411AF"/>
  </w:style>
  <w:style w:type="character" w:customStyle="1" w:styleId="WW8Num20z4">
    <w:name w:val="WW8Num20z4"/>
    <w:rsid w:val="001411AF"/>
  </w:style>
  <w:style w:type="character" w:customStyle="1" w:styleId="WW8Num20z5">
    <w:name w:val="WW8Num20z5"/>
    <w:rsid w:val="001411AF"/>
  </w:style>
  <w:style w:type="character" w:customStyle="1" w:styleId="WW8Num20z6">
    <w:name w:val="WW8Num20z6"/>
    <w:rsid w:val="001411AF"/>
  </w:style>
  <w:style w:type="character" w:customStyle="1" w:styleId="WW8Num20z7">
    <w:name w:val="WW8Num20z7"/>
    <w:rsid w:val="001411AF"/>
  </w:style>
  <w:style w:type="character" w:customStyle="1" w:styleId="WW8Num20z8">
    <w:name w:val="WW8Num20z8"/>
    <w:rsid w:val="001411AF"/>
  </w:style>
  <w:style w:type="character" w:customStyle="1" w:styleId="WW8Num21z0">
    <w:name w:val="WW8Num21z0"/>
    <w:rsid w:val="001411AF"/>
    <w:rPr>
      <w:rFonts w:ascii="Times New Roman" w:hAnsi="Times New Roman" w:cs="Times New Roman"/>
    </w:rPr>
  </w:style>
  <w:style w:type="character" w:customStyle="1" w:styleId="WW8Num21z1">
    <w:name w:val="WW8Num21z1"/>
    <w:rsid w:val="001411AF"/>
  </w:style>
  <w:style w:type="character" w:customStyle="1" w:styleId="WW8Num21z2">
    <w:name w:val="WW8Num21z2"/>
    <w:rsid w:val="001411AF"/>
  </w:style>
  <w:style w:type="character" w:customStyle="1" w:styleId="WW8Num21z3">
    <w:name w:val="WW8Num21z3"/>
    <w:rsid w:val="001411AF"/>
  </w:style>
  <w:style w:type="character" w:customStyle="1" w:styleId="WW8Num21z4">
    <w:name w:val="WW8Num21z4"/>
    <w:rsid w:val="001411AF"/>
  </w:style>
  <w:style w:type="character" w:customStyle="1" w:styleId="WW8Num21z5">
    <w:name w:val="WW8Num21z5"/>
    <w:rsid w:val="001411AF"/>
  </w:style>
  <w:style w:type="character" w:customStyle="1" w:styleId="WW8Num21z6">
    <w:name w:val="WW8Num21z6"/>
    <w:rsid w:val="001411AF"/>
  </w:style>
  <w:style w:type="character" w:customStyle="1" w:styleId="WW8Num21z7">
    <w:name w:val="WW8Num21z7"/>
    <w:rsid w:val="001411AF"/>
  </w:style>
  <w:style w:type="character" w:customStyle="1" w:styleId="WW8Num21z8">
    <w:name w:val="WW8Num21z8"/>
    <w:rsid w:val="001411AF"/>
  </w:style>
  <w:style w:type="character" w:customStyle="1" w:styleId="WW8Num23z0">
    <w:name w:val="WW8Num23z0"/>
    <w:rsid w:val="001411AF"/>
  </w:style>
  <w:style w:type="character" w:customStyle="1" w:styleId="WW8Num23z1">
    <w:name w:val="WW8Num23z1"/>
    <w:rsid w:val="001411AF"/>
  </w:style>
  <w:style w:type="character" w:customStyle="1" w:styleId="WW8Num23z2">
    <w:name w:val="WW8Num23z2"/>
    <w:rsid w:val="001411AF"/>
  </w:style>
  <w:style w:type="character" w:customStyle="1" w:styleId="WW8Num23z3">
    <w:name w:val="WW8Num23z3"/>
    <w:rsid w:val="001411AF"/>
  </w:style>
  <w:style w:type="character" w:customStyle="1" w:styleId="WW8Num23z4">
    <w:name w:val="WW8Num23z4"/>
    <w:rsid w:val="001411AF"/>
  </w:style>
  <w:style w:type="character" w:customStyle="1" w:styleId="WW8Num23z5">
    <w:name w:val="WW8Num23z5"/>
    <w:rsid w:val="001411AF"/>
  </w:style>
  <w:style w:type="character" w:customStyle="1" w:styleId="WW8Num23z6">
    <w:name w:val="WW8Num23z6"/>
    <w:rsid w:val="001411AF"/>
  </w:style>
  <w:style w:type="character" w:customStyle="1" w:styleId="WW8Num23z7">
    <w:name w:val="WW8Num23z7"/>
    <w:rsid w:val="001411AF"/>
  </w:style>
  <w:style w:type="character" w:customStyle="1" w:styleId="WW8Num23z8">
    <w:name w:val="WW8Num23z8"/>
    <w:rsid w:val="001411AF"/>
  </w:style>
  <w:style w:type="character" w:customStyle="1" w:styleId="WW-">
    <w:name w:val="WW-Σύμβολο υποσημείωσης"/>
    <w:rsid w:val="001411AF"/>
    <w:rPr>
      <w:vertAlign w:val="superscript"/>
    </w:rPr>
  </w:style>
  <w:style w:type="character" w:customStyle="1" w:styleId="DeltaViewInsertion">
    <w:name w:val="DeltaView Insertion"/>
    <w:rsid w:val="001411AF"/>
    <w:rPr>
      <w:b/>
      <w:i/>
      <w:spacing w:val="0"/>
      <w:lang w:val="el-GR"/>
    </w:rPr>
  </w:style>
  <w:style w:type="character" w:customStyle="1" w:styleId="NormalBoldChar">
    <w:name w:val="NormalBold Char"/>
    <w:rsid w:val="001411AF"/>
    <w:rPr>
      <w:rFonts w:ascii="Times New Roman" w:eastAsia="Times New Roman" w:hAnsi="Times New Roman" w:cs="Times New Roman"/>
      <w:b/>
      <w:sz w:val="24"/>
      <w:lang w:val="el-GR"/>
    </w:rPr>
  </w:style>
  <w:style w:type="character" w:customStyle="1" w:styleId="a8">
    <w:name w:val="Χαρακτήρες σημείωσης τέλους"/>
    <w:rsid w:val="001411AF"/>
    <w:rPr>
      <w:vertAlign w:val="superscript"/>
    </w:rPr>
  </w:style>
  <w:style w:type="character" w:customStyle="1" w:styleId="WW-0">
    <w:name w:val="WW-Χαρακτήρες σημείωσης τέλους"/>
    <w:rsid w:val="001411AF"/>
  </w:style>
  <w:style w:type="character" w:customStyle="1" w:styleId="a9">
    <w:name w:val="Σύμβολα σημείωσης τέλους"/>
    <w:rsid w:val="001411AF"/>
    <w:rPr>
      <w:vertAlign w:val="superscript"/>
    </w:rPr>
  </w:style>
  <w:style w:type="character" w:customStyle="1" w:styleId="CharChar">
    <w:name w:val="Char Char"/>
    <w:rsid w:val="001411AF"/>
    <w:rPr>
      <w:rFonts w:ascii="Calibri" w:hAnsi="Calibri" w:cs="Calibri"/>
      <w:kern w:val="1"/>
    </w:rPr>
  </w:style>
  <w:style w:type="character" w:styleId="aa">
    <w:name w:val="endnote reference"/>
    <w:rsid w:val="001411AF"/>
    <w:rPr>
      <w:vertAlign w:val="superscript"/>
    </w:rPr>
  </w:style>
  <w:style w:type="character" w:styleId="ab">
    <w:name w:val="footnote reference"/>
    <w:rsid w:val="001411AF"/>
    <w:rPr>
      <w:vertAlign w:val="superscript"/>
    </w:rPr>
  </w:style>
  <w:style w:type="paragraph" w:customStyle="1" w:styleId="ac">
    <w:name w:val="Επικεφαλίδα"/>
    <w:basedOn w:val="a"/>
    <w:next w:val="a0"/>
    <w:rsid w:val="001411AF"/>
    <w:pPr>
      <w:keepNext/>
      <w:spacing w:before="240" w:after="120"/>
    </w:pPr>
    <w:rPr>
      <w:rFonts w:ascii="Arial" w:eastAsia="Microsoft YaHei" w:hAnsi="Arial" w:cs="Mangal"/>
      <w:sz w:val="28"/>
      <w:szCs w:val="28"/>
    </w:rPr>
  </w:style>
  <w:style w:type="paragraph" w:styleId="a0">
    <w:name w:val="Body Text"/>
    <w:basedOn w:val="a"/>
    <w:rsid w:val="001411AF"/>
    <w:pPr>
      <w:spacing w:after="120"/>
    </w:pPr>
  </w:style>
  <w:style w:type="paragraph" w:styleId="ad">
    <w:name w:val="List"/>
    <w:basedOn w:val="a0"/>
    <w:rsid w:val="001411AF"/>
    <w:rPr>
      <w:rFonts w:cs="Mangal"/>
    </w:rPr>
  </w:style>
  <w:style w:type="paragraph" w:customStyle="1" w:styleId="50">
    <w:name w:val="Λεζάντα5"/>
    <w:basedOn w:val="a"/>
    <w:rsid w:val="001411AF"/>
    <w:pPr>
      <w:suppressLineNumbers/>
      <w:spacing w:before="120" w:after="120"/>
    </w:pPr>
    <w:rPr>
      <w:rFonts w:cs="Mangal"/>
      <w:i/>
      <w:iCs/>
      <w:sz w:val="24"/>
      <w:szCs w:val="24"/>
    </w:rPr>
  </w:style>
  <w:style w:type="paragraph" w:customStyle="1" w:styleId="ae">
    <w:name w:val="Ευρετήριο"/>
    <w:basedOn w:val="a"/>
    <w:rsid w:val="001411AF"/>
    <w:pPr>
      <w:suppressLineNumbers/>
    </w:pPr>
    <w:rPr>
      <w:rFonts w:cs="Mangal"/>
    </w:rPr>
  </w:style>
  <w:style w:type="paragraph" w:customStyle="1" w:styleId="40">
    <w:name w:val="Λεζάντα4"/>
    <w:basedOn w:val="a"/>
    <w:rsid w:val="001411AF"/>
    <w:pPr>
      <w:suppressLineNumbers/>
      <w:spacing w:before="120" w:after="120"/>
    </w:pPr>
    <w:rPr>
      <w:rFonts w:cs="Mangal"/>
      <w:i/>
      <w:iCs/>
      <w:sz w:val="24"/>
      <w:szCs w:val="24"/>
    </w:rPr>
  </w:style>
  <w:style w:type="paragraph" w:customStyle="1" w:styleId="31">
    <w:name w:val="Λεζάντα3"/>
    <w:basedOn w:val="a"/>
    <w:rsid w:val="001411AF"/>
    <w:pPr>
      <w:suppressLineNumbers/>
      <w:spacing w:before="120" w:after="120"/>
    </w:pPr>
    <w:rPr>
      <w:rFonts w:cs="Mangal"/>
      <w:i/>
      <w:iCs/>
      <w:sz w:val="24"/>
      <w:szCs w:val="24"/>
    </w:rPr>
  </w:style>
  <w:style w:type="paragraph" w:customStyle="1" w:styleId="21">
    <w:name w:val="Λεζάντα2"/>
    <w:basedOn w:val="a"/>
    <w:rsid w:val="001411AF"/>
    <w:pPr>
      <w:suppressLineNumbers/>
      <w:spacing w:before="120" w:after="120"/>
    </w:pPr>
    <w:rPr>
      <w:rFonts w:cs="Mangal"/>
      <w:i/>
      <w:iCs/>
      <w:sz w:val="24"/>
      <w:szCs w:val="24"/>
    </w:rPr>
  </w:style>
  <w:style w:type="paragraph" w:customStyle="1" w:styleId="11">
    <w:name w:val="Λεζάντα1"/>
    <w:basedOn w:val="a"/>
    <w:rsid w:val="001411AF"/>
    <w:pPr>
      <w:suppressLineNumbers/>
      <w:spacing w:before="120" w:after="120"/>
    </w:pPr>
    <w:rPr>
      <w:rFonts w:cs="Mangal"/>
      <w:i/>
      <w:iCs/>
      <w:sz w:val="24"/>
      <w:szCs w:val="24"/>
    </w:rPr>
  </w:style>
  <w:style w:type="paragraph" w:styleId="af">
    <w:name w:val="header"/>
    <w:basedOn w:val="a"/>
    <w:rsid w:val="001411AF"/>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1411AF"/>
    <w:pPr>
      <w:spacing w:after="0" w:line="100" w:lineRule="atLeast"/>
      <w:ind w:left="-568" w:right="-355" w:firstLine="284"/>
    </w:pPr>
    <w:rPr>
      <w:rFonts w:ascii="Arial" w:hAnsi="Arial" w:cs="Arial"/>
      <w:b/>
      <w:sz w:val="24"/>
      <w:szCs w:val="20"/>
    </w:rPr>
  </w:style>
  <w:style w:type="paragraph" w:customStyle="1" w:styleId="NoSpacing1">
    <w:name w:val="No Spacing1"/>
    <w:rsid w:val="001411AF"/>
    <w:pPr>
      <w:suppressAutoHyphens/>
    </w:pPr>
    <w:rPr>
      <w:rFonts w:ascii="Calibri" w:eastAsia="Arial" w:hAnsi="Calibri" w:cs="Calibri"/>
      <w:kern w:val="1"/>
      <w:sz w:val="22"/>
      <w:szCs w:val="22"/>
      <w:lang w:eastAsia="ar-SA"/>
    </w:rPr>
  </w:style>
  <w:style w:type="paragraph" w:customStyle="1" w:styleId="GRHelvA">
    <w:name w:val="GR Helv Aπλό"/>
    <w:basedOn w:val="a"/>
    <w:rsid w:val="001411AF"/>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1411AF"/>
    <w:pPr>
      <w:spacing w:after="0" w:line="100" w:lineRule="atLeast"/>
    </w:pPr>
    <w:rPr>
      <w:rFonts w:ascii="Tahoma" w:hAnsi="Tahoma" w:cs="Tahoma"/>
      <w:sz w:val="16"/>
      <w:szCs w:val="16"/>
    </w:rPr>
  </w:style>
  <w:style w:type="paragraph" w:customStyle="1" w:styleId="ListParagraph1">
    <w:name w:val="List Paragraph1"/>
    <w:basedOn w:val="a"/>
    <w:rsid w:val="001411AF"/>
    <w:pPr>
      <w:spacing w:after="0"/>
      <w:ind w:left="720" w:firstLine="0"/>
      <w:jc w:val="left"/>
    </w:pPr>
    <w:rPr>
      <w:rFonts w:eastAsia="Calibri"/>
    </w:rPr>
  </w:style>
  <w:style w:type="paragraph" w:styleId="af0">
    <w:name w:val="footer"/>
    <w:basedOn w:val="a"/>
    <w:rsid w:val="001411AF"/>
    <w:pPr>
      <w:suppressLineNumbers/>
      <w:tabs>
        <w:tab w:val="center" w:pos="4153"/>
        <w:tab w:val="right" w:pos="8306"/>
      </w:tabs>
      <w:spacing w:after="0" w:line="100" w:lineRule="atLeast"/>
    </w:pPr>
    <w:rPr>
      <w:sz w:val="16"/>
    </w:rPr>
  </w:style>
  <w:style w:type="paragraph" w:customStyle="1" w:styleId="NormalWeb1">
    <w:name w:val="Normal (Web)1"/>
    <w:basedOn w:val="a"/>
    <w:rsid w:val="001411AF"/>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411AF"/>
    <w:pPr>
      <w:suppressLineNumbers/>
    </w:pPr>
  </w:style>
  <w:style w:type="paragraph" w:customStyle="1" w:styleId="af2">
    <w:name w:val="Επικεφαλίδα πίνακα"/>
    <w:basedOn w:val="af1"/>
    <w:rsid w:val="001411AF"/>
    <w:pPr>
      <w:jc w:val="center"/>
    </w:pPr>
    <w:rPr>
      <w:b/>
      <w:bCs/>
    </w:rPr>
  </w:style>
  <w:style w:type="paragraph" w:styleId="af3">
    <w:name w:val="footnote text"/>
    <w:basedOn w:val="a"/>
    <w:rsid w:val="001411AF"/>
    <w:pPr>
      <w:suppressLineNumbers/>
      <w:shd w:val="clear" w:color="auto" w:fill="BFBFBF"/>
      <w:spacing w:after="0"/>
      <w:ind w:left="339" w:hanging="339"/>
    </w:pPr>
    <w:rPr>
      <w:sz w:val="20"/>
      <w:szCs w:val="20"/>
    </w:rPr>
  </w:style>
  <w:style w:type="paragraph" w:customStyle="1" w:styleId="12">
    <w:name w:val="Βασικό1"/>
    <w:rsid w:val="001411AF"/>
    <w:pPr>
      <w:widowControl w:val="0"/>
      <w:suppressAutoHyphens/>
    </w:pPr>
    <w:rPr>
      <w:rFonts w:eastAsia="SimSun" w:cs="Mangal"/>
      <w:sz w:val="24"/>
      <w:szCs w:val="24"/>
      <w:lang w:eastAsia="hi-IN" w:bidi="hi-IN"/>
    </w:rPr>
  </w:style>
  <w:style w:type="paragraph" w:customStyle="1" w:styleId="af4">
    <w:name w:val="Παραθέσεις"/>
    <w:basedOn w:val="a"/>
    <w:rsid w:val="001411AF"/>
  </w:style>
  <w:style w:type="paragraph" w:styleId="af5">
    <w:name w:val="Title"/>
    <w:basedOn w:val="ac"/>
    <w:next w:val="a0"/>
    <w:qFormat/>
    <w:rsid w:val="001411AF"/>
  </w:style>
  <w:style w:type="paragraph" w:styleId="af6">
    <w:name w:val="Subtitle"/>
    <w:basedOn w:val="ac"/>
    <w:next w:val="a0"/>
    <w:qFormat/>
    <w:rsid w:val="001411AF"/>
  </w:style>
  <w:style w:type="paragraph" w:customStyle="1" w:styleId="af7">
    <w:name w:val="Προμορφοποιημένο κείμενο"/>
    <w:basedOn w:val="a"/>
    <w:rsid w:val="001411AF"/>
  </w:style>
  <w:style w:type="paragraph" w:customStyle="1" w:styleId="af8">
    <w:name w:val="Οριζόντια γραμμή"/>
    <w:basedOn w:val="a"/>
    <w:next w:val="a0"/>
    <w:rsid w:val="001411AF"/>
  </w:style>
  <w:style w:type="paragraph" w:customStyle="1" w:styleId="Pagedecouverture">
    <w:name w:val="Page de couverture"/>
    <w:basedOn w:val="a"/>
    <w:next w:val="a"/>
    <w:rsid w:val="001411AF"/>
    <w:pPr>
      <w:spacing w:after="0"/>
    </w:pPr>
  </w:style>
  <w:style w:type="paragraph" w:customStyle="1" w:styleId="PartTitle">
    <w:name w:val="PartTitle"/>
    <w:basedOn w:val="a"/>
    <w:next w:val="ChapterTitle"/>
    <w:rsid w:val="001411AF"/>
    <w:pPr>
      <w:keepNext/>
      <w:pageBreakBefore/>
      <w:spacing w:before="120" w:after="360"/>
      <w:jc w:val="center"/>
    </w:pPr>
    <w:rPr>
      <w:b/>
      <w:sz w:val="36"/>
    </w:rPr>
  </w:style>
  <w:style w:type="paragraph" w:customStyle="1" w:styleId="ChapterTitle">
    <w:name w:val="ChapterTitle"/>
    <w:basedOn w:val="a"/>
    <w:next w:val="a"/>
    <w:rsid w:val="001411AF"/>
    <w:pPr>
      <w:keepNext/>
      <w:spacing w:before="120" w:after="360"/>
      <w:ind w:firstLine="0"/>
      <w:jc w:val="center"/>
    </w:pPr>
    <w:rPr>
      <w:b/>
    </w:rPr>
  </w:style>
  <w:style w:type="paragraph" w:customStyle="1" w:styleId="Titrearticle">
    <w:name w:val="Titre article"/>
    <w:basedOn w:val="a"/>
    <w:next w:val="a"/>
    <w:rsid w:val="001411AF"/>
    <w:pPr>
      <w:keepNext/>
      <w:spacing w:before="360" w:after="120"/>
      <w:jc w:val="center"/>
    </w:pPr>
    <w:rPr>
      <w:i/>
    </w:rPr>
  </w:style>
  <w:style w:type="paragraph" w:customStyle="1" w:styleId="Point0">
    <w:name w:val="Point 0"/>
    <w:basedOn w:val="a"/>
    <w:rsid w:val="001411AF"/>
    <w:pPr>
      <w:ind w:left="850" w:hanging="850"/>
    </w:pPr>
  </w:style>
  <w:style w:type="paragraph" w:customStyle="1" w:styleId="Tiret0">
    <w:name w:val="Tiret 0"/>
    <w:basedOn w:val="Point0"/>
    <w:rsid w:val="001411AF"/>
    <w:pPr>
      <w:tabs>
        <w:tab w:val="num" w:pos="850"/>
      </w:tabs>
    </w:pPr>
  </w:style>
  <w:style w:type="paragraph" w:customStyle="1" w:styleId="Point1">
    <w:name w:val="Point 1"/>
    <w:basedOn w:val="a"/>
    <w:rsid w:val="001411AF"/>
    <w:pPr>
      <w:ind w:left="1417" w:hanging="567"/>
    </w:pPr>
  </w:style>
  <w:style w:type="paragraph" w:customStyle="1" w:styleId="Tiret1">
    <w:name w:val="Tiret 1"/>
    <w:basedOn w:val="Point1"/>
    <w:rsid w:val="001411AF"/>
    <w:pPr>
      <w:tabs>
        <w:tab w:val="num" w:pos="1417"/>
      </w:tabs>
    </w:pPr>
  </w:style>
  <w:style w:type="paragraph" w:customStyle="1" w:styleId="SectionTitle">
    <w:name w:val="SectionTitle"/>
    <w:basedOn w:val="a"/>
    <w:next w:val="1"/>
    <w:rsid w:val="001411AF"/>
    <w:pPr>
      <w:keepNext/>
      <w:spacing w:before="120" w:after="360"/>
      <w:jc w:val="center"/>
    </w:pPr>
    <w:rPr>
      <w:b/>
      <w:smallCaps/>
      <w:sz w:val="28"/>
    </w:rPr>
  </w:style>
  <w:style w:type="paragraph" w:customStyle="1" w:styleId="Text1">
    <w:name w:val="Text 1"/>
    <w:basedOn w:val="a"/>
    <w:rsid w:val="001411AF"/>
    <w:pPr>
      <w:ind w:left="850" w:firstLine="0"/>
    </w:pPr>
  </w:style>
  <w:style w:type="paragraph" w:customStyle="1" w:styleId="NumPar1">
    <w:name w:val="NumPar 1"/>
    <w:basedOn w:val="a"/>
    <w:next w:val="Text1"/>
    <w:rsid w:val="001411AF"/>
    <w:pPr>
      <w:tabs>
        <w:tab w:val="num" w:pos="850"/>
      </w:tabs>
      <w:ind w:left="850" w:hanging="850"/>
    </w:pPr>
  </w:style>
  <w:style w:type="paragraph" w:customStyle="1" w:styleId="NormalLeft">
    <w:name w:val="Normal Left"/>
    <w:basedOn w:val="a"/>
    <w:rsid w:val="001411AF"/>
    <w:pPr>
      <w:jc w:val="left"/>
    </w:pPr>
  </w:style>
  <w:style w:type="paragraph" w:styleId="af9">
    <w:name w:val="endnote text"/>
    <w:basedOn w:val="a"/>
    <w:rsid w:val="001411AF"/>
    <w:rPr>
      <w:sz w:val="20"/>
      <w:szCs w:val="20"/>
    </w:rPr>
  </w:style>
  <w:style w:type="paragraph" w:styleId="afa">
    <w:name w:val="Balloon Text"/>
    <w:basedOn w:val="a"/>
    <w:link w:val="Char10"/>
    <w:rsid w:val="007003D0"/>
    <w:pPr>
      <w:spacing w:after="0" w:line="240" w:lineRule="auto"/>
    </w:pPr>
    <w:rPr>
      <w:rFonts w:ascii="Tahoma" w:hAnsi="Tahoma" w:cs="Tahoma"/>
      <w:sz w:val="16"/>
      <w:szCs w:val="16"/>
    </w:rPr>
  </w:style>
  <w:style w:type="character" w:customStyle="1" w:styleId="Char10">
    <w:name w:val="Κείμενο πλαισίου Char1"/>
    <w:basedOn w:val="a1"/>
    <w:link w:val="afa"/>
    <w:rsid w:val="007003D0"/>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deyap.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24</Pages>
  <Words>4298</Words>
  <Characters>23212</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ΤΥΠΟΠΟΙΗΜΕΝΟ ΕΝΤΥΠΟ ΥΠΕΥΘΥΝΗΣ ΔΗΛΩΣΗΣ (TEΥΔ)</vt:lpstr>
      <vt:lpstr>ΤΥΠΟΠΟΙΗΜΕΝΟ ΕΝΤΥΠΟ ΥΠΕΥΘΥΝΗΣ ΔΗΛΩΣΗΣ (TEΥΔ)</vt:lpstr>
    </vt:vector>
  </TitlesOfParts>
  <Company>IME</Company>
  <LinksUpToDate>false</LinksUpToDate>
  <CharactersWithSpaces>27456</CharactersWithSpaces>
  <SharedDoc>false</SharedDoc>
  <HLinks>
    <vt:vector size="12" baseType="variant">
      <vt:variant>
        <vt:i4>2490430</vt:i4>
      </vt:variant>
      <vt:variant>
        <vt:i4>6</vt:i4>
      </vt:variant>
      <vt:variant>
        <vt:i4>0</vt:i4>
      </vt:variant>
      <vt:variant>
        <vt:i4>5</vt:i4>
      </vt:variant>
      <vt:variant>
        <vt:lpwstr>http://www.eprocurement.gov.gr/kimds2/unprotected/searchRequests.htm?execution=e2s1</vt:lpwstr>
      </vt:variant>
      <vt:variant>
        <vt:lpwstr/>
      </vt:variant>
      <vt:variant>
        <vt:i4>7667777</vt:i4>
      </vt:variant>
      <vt:variant>
        <vt:i4>0</vt:i4>
      </vt:variant>
      <vt:variant>
        <vt:i4>0</vt:i4>
      </vt:variant>
      <vt:variant>
        <vt:i4>5</vt:i4>
      </vt:variant>
      <vt:variant>
        <vt:lpwstr>mailto:info@deyap.gr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user052</cp:lastModifiedBy>
  <cp:revision>6</cp:revision>
  <cp:lastPrinted>2016-10-26T09:40:00Z</cp:lastPrinted>
  <dcterms:created xsi:type="dcterms:W3CDTF">2019-02-01T09:10:00Z</dcterms:created>
  <dcterms:modified xsi:type="dcterms:W3CDTF">2019-03-15T06:56:00Z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